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5670"/>
      </w:tblGrid>
      <w:tr w:rsidR="00F70229" w:rsidRPr="008A2018" w:rsidTr="007C7F5B">
        <w:trPr>
          <w:trHeight w:val="1403"/>
        </w:trPr>
        <w:tc>
          <w:tcPr>
            <w:tcW w:w="4077" w:type="dxa"/>
          </w:tcPr>
          <w:p w:rsidR="00205866" w:rsidRPr="00F70229" w:rsidRDefault="00205866" w:rsidP="00E75742">
            <w:pPr>
              <w:pStyle w:val="ad"/>
              <w:spacing w:line="360" w:lineRule="auto"/>
              <w:jc w:val="left"/>
              <w:rPr>
                <w:b w:val="0"/>
                <w:color w:val="000000" w:themeColor="text1"/>
                <w:szCs w:val="28"/>
              </w:rPr>
            </w:pPr>
          </w:p>
          <w:p w:rsidR="00205866" w:rsidRPr="00F70229" w:rsidRDefault="00205866" w:rsidP="00E75742">
            <w:pPr>
              <w:pStyle w:val="ad"/>
              <w:spacing w:line="360" w:lineRule="auto"/>
              <w:jc w:val="left"/>
              <w:rPr>
                <w:b w:val="0"/>
                <w:color w:val="000000" w:themeColor="text1"/>
                <w:szCs w:val="28"/>
              </w:rPr>
            </w:pPr>
          </w:p>
        </w:tc>
        <w:tc>
          <w:tcPr>
            <w:tcW w:w="5670" w:type="dxa"/>
          </w:tcPr>
          <w:p w:rsidR="00B025F4" w:rsidRPr="00326CC3" w:rsidRDefault="00B025F4" w:rsidP="007C7F5B">
            <w:pPr>
              <w:pStyle w:val="33"/>
              <w:tabs>
                <w:tab w:val="left" w:pos="1134"/>
              </w:tabs>
              <w:ind w:left="351" w:right="6"/>
              <w:jc w:val="right"/>
              <w:rPr>
                <w:rFonts w:ascii="Times New Roman" w:hAnsi="Times New Roman"/>
                <w:bCs/>
                <w:color w:val="000000" w:themeColor="text1"/>
                <w:sz w:val="24"/>
                <w:szCs w:val="24"/>
              </w:rPr>
            </w:pPr>
            <w:r w:rsidRPr="00326CC3">
              <w:rPr>
                <w:rFonts w:ascii="Times New Roman" w:hAnsi="Times New Roman"/>
                <w:bCs/>
                <w:color w:val="000000" w:themeColor="text1"/>
                <w:sz w:val="24"/>
                <w:szCs w:val="24"/>
              </w:rPr>
              <w:t>УТВЕРЖДЕН</w:t>
            </w:r>
          </w:p>
          <w:p w:rsidR="001F61D7" w:rsidRPr="00326CC3" w:rsidRDefault="00B025F4" w:rsidP="001F61D7">
            <w:pPr>
              <w:pStyle w:val="33"/>
              <w:tabs>
                <w:tab w:val="left" w:pos="1134"/>
              </w:tabs>
              <w:ind w:left="351" w:right="6"/>
              <w:jc w:val="right"/>
              <w:rPr>
                <w:rFonts w:ascii="Times New Roman" w:hAnsi="Times New Roman"/>
                <w:bCs/>
                <w:color w:val="000000" w:themeColor="text1"/>
                <w:sz w:val="24"/>
                <w:szCs w:val="24"/>
              </w:rPr>
            </w:pPr>
            <w:r w:rsidRPr="00326CC3">
              <w:rPr>
                <w:rFonts w:ascii="Times New Roman" w:hAnsi="Times New Roman"/>
                <w:bCs/>
                <w:color w:val="000000" w:themeColor="text1"/>
                <w:sz w:val="24"/>
                <w:szCs w:val="24"/>
              </w:rPr>
              <w:t xml:space="preserve">решением </w:t>
            </w:r>
            <w:r w:rsidR="00D70994">
              <w:rPr>
                <w:rFonts w:ascii="Times New Roman" w:hAnsi="Times New Roman"/>
                <w:bCs/>
                <w:color w:val="000000" w:themeColor="text1"/>
                <w:sz w:val="24"/>
                <w:szCs w:val="24"/>
              </w:rPr>
              <w:t>Правления</w:t>
            </w:r>
          </w:p>
          <w:p w:rsidR="00B025F4" w:rsidRPr="00326CC3" w:rsidRDefault="00B025F4" w:rsidP="001F61D7">
            <w:pPr>
              <w:pStyle w:val="33"/>
              <w:tabs>
                <w:tab w:val="left" w:pos="1134"/>
              </w:tabs>
              <w:ind w:left="351" w:right="6"/>
              <w:jc w:val="right"/>
              <w:rPr>
                <w:rFonts w:ascii="Times New Roman" w:hAnsi="Times New Roman"/>
                <w:bCs/>
                <w:color w:val="000000" w:themeColor="text1"/>
                <w:sz w:val="24"/>
                <w:szCs w:val="24"/>
              </w:rPr>
            </w:pPr>
            <w:r w:rsidRPr="00326CC3">
              <w:rPr>
                <w:rFonts w:ascii="Times New Roman" w:hAnsi="Times New Roman"/>
                <w:bCs/>
                <w:color w:val="000000" w:themeColor="text1"/>
                <w:sz w:val="24"/>
                <w:szCs w:val="24"/>
              </w:rPr>
              <w:t xml:space="preserve">МКК </w:t>
            </w:r>
            <w:r w:rsidR="00E669F9" w:rsidRPr="00326CC3">
              <w:rPr>
                <w:rFonts w:ascii="Times New Roman" w:hAnsi="Times New Roman"/>
                <w:bCs/>
                <w:color w:val="000000" w:themeColor="text1"/>
                <w:sz w:val="24"/>
                <w:szCs w:val="24"/>
              </w:rPr>
              <w:t>«</w:t>
            </w:r>
            <w:r w:rsidRPr="00326CC3">
              <w:rPr>
                <w:rFonts w:ascii="Times New Roman" w:hAnsi="Times New Roman"/>
                <w:bCs/>
                <w:color w:val="000000" w:themeColor="text1"/>
                <w:sz w:val="24"/>
                <w:szCs w:val="24"/>
              </w:rPr>
              <w:t>Ф</w:t>
            </w:r>
            <w:r w:rsidR="00E669F9" w:rsidRPr="00326CC3">
              <w:rPr>
                <w:rFonts w:ascii="Times New Roman" w:hAnsi="Times New Roman"/>
                <w:bCs/>
                <w:color w:val="000000" w:themeColor="text1"/>
                <w:sz w:val="24"/>
                <w:szCs w:val="24"/>
              </w:rPr>
              <w:t xml:space="preserve">онд </w:t>
            </w:r>
            <w:r w:rsidR="00D70994">
              <w:rPr>
                <w:rFonts w:ascii="Times New Roman" w:hAnsi="Times New Roman"/>
                <w:bCs/>
                <w:color w:val="000000" w:themeColor="text1"/>
                <w:sz w:val="24"/>
                <w:szCs w:val="24"/>
              </w:rPr>
              <w:t xml:space="preserve">развития </w:t>
            </w:r>
            <w:proofErr w:type="spellStart"/>
            <w:r w:rsidR="00D70994">
              <w:rPr>
                <w:rFonts w:ascii="Times New Roman" w:hAnsi="Times New Roman"/>
                <w:bCs/>
                <w:color w:val="000000" w:themeColor="text1"/>
                <w:sz w:val="24"/>
                <w:szCs w:val="24"/>
              </w:rPr>
              <w:t>Мирнинского</w:t>
            </w:r>
            <w:proofErr w:type="spellEnd"/>
            <w:r w:rsidR="00D70994">
              <w:rPr>
                <w:rFonts w:ascii="Times New Roman" w:hAnsi="Times New Roman"/>
                <w:bCs/>
                <w:color w:val="000000" w:themeColor="text1"/>
                <w:sz w:val="24"/>
                <w:szCs w:val="24"/>
              </w:rPr>
              <w:t xml:space="preserve"> района</w:t>
            </w:r>
            <w:r w:rsidR="00E669F9" w:rsidRPr="00326CC3">
              <w:rPr>
                <w:rFonts w:ascii="Times New Roman" w:hAnsi="Times New Roman"/>
                <w:bCs/>
                <w:color w:val="000000" w:themeColor="text1"/>
                <w:sz w:val="24"/>
                <w:szCs w:val="24"/>
              </w:rPr>
              <w:t>»</w:t>
            </w:r>
          </w:p>
          <w:p w:rsidR="00205866" w:rsidRPr="00326CC3" w:rsidRDefault="00B025F4" w:rsidP="00716CA3">
            <w:pPr>
              <w:pStyle w:val="33"/>
              <w:tabs>
                <w:tab w:val="left" w:pos="1134"/>
              </w:tabs>
              <w:ind w:left="351" w:right="6"/>
              <w:jc w:val="right"/>
              <w:rPr>
                <w:rFonts w:ascii="Times New Roman" w:hAnsi="Times New Roman"/>
                <w:bCs/>
                <w:color w:val="000000" w:themeColor="text1"/>
                <w:sz w:val="24"/>
                <w:szCs w:val="24"/>
              </w:rPr>
            </w:pPr>
            <w:r w:rsidRPr="00326CC3">
              <w:rPr>
                <w:rFonts w:ascii="Times New Roman" w:hAnsi="Times New Roman"/>
                <w:bCs/>
                <w:color w:val="000000" w:themeColor="text1"/>
                <w:sz w:val="24"/>
                <w:szCs w:val="24"/>
              </w:rPr>
              <w:t>(протокол №</w:t>
            </w:r>
            <w:r w:rsidR="0067558C" w:rsidRPr="00326CC3">
              <w:rPr>
                <w:rFonts w:ascii="Times New Roman" w:hAnsi="Times New Roman"/>
                <w:bCs/>
                <w:color w:val="000000" w:themeColor="text1"/>
                <w:sz w:val="24"/>
                <w:szCs w:val="24"/>
              </w:rPr>
              <w:t xml:space="preserve"> </w:t>
            </w:r>
            <w:r w:rsidR="00B13BB2">
              <w:rPr>
                <w:rFonts w:ascii="Times New Roman" w:hAnsi="Times New Roman"/>
                <w:bCs/>
                <w:color w:val="000000" w:themeColor="text1"/>
                <w:sz w:val="24"/>
                <w:szCs w:val="24"/>
              </w:rPr>
              <w:t>3</w:t>
            </w:r>
            <w:r w:rsidR="0006170F">
              <w:rPr>
                <w:rFonts w:ascii="Times New Roman" w:hAnsi="Times New Roman"/>
                <w:bCs/>
                <w:color w:val="000000" w:themeColor="text1"/>
                <w:sz w:val="24"/>
                <w:szCs w:val="24"/>
              </w:rPr>
              <w:t xml:space="preserve"> </w:t>
            </w:r>
            <w:r w:rsidR="002C7BA1" w:rsidRPr="00326CC3">
              <w:rPr>
                <w:rFonts w:ascii="Times New Roman" w:hAnsi="Times New Roman"/>
                <w:bCs/>
                <w:color w:val="000000" w:themeColor="text1"/>
                <w:sz w:val="24"/>
                <w:szCs w:val="24"/>
              </w:rPr>
              <w:t xml:space="preserve"> </w:t>
            </w:r>
            <w:r w:rsidRPr="00326CC3">
              <w:rPr>
                <w:rFonts w:ascii="Times New Roman" w:hAnsi="Times New Roman"/>
                <w:bCs/>
                <w:color w:val="000000" w:themeColor="text1"/>
                <w:sz w:val="24"/>
                <w:szCs w:val="24"/>
              </w:rPr>
              <w:t>от</w:t>
            </w:r>
            <w:r w:rsidR="0007166B" w:rsidRPr="00326CC3">
              <w:rPr>
                <w:rFonts w:ascii="Times New Roman" w:hAnsi="Times New Roman"/>
                <w:bCs/>
                <w:color w:val="000000" w:themeColor="text1"/>
                <w:sz w:val="24"/>
                <w:szCs w:val="24"/>
              </w:rPr>
              <w:t xml:space="preserve"> </w:t>
            </w:r>
            <w:r w:rsidR="00716CA3">
              <w:rPr>
                <w:rFonts w:ascii="Times New Roman" w:hAnsi="Times New Roman"/>
                <w:bCs/>
                <w:color w:val="000000" w:themeColor="text1"/>
                <w:sz w:val="24"/>
                <w:szCs w:val="24"/>
              </w:rPr>
              <w:t>30</w:t>
            </w:r>
            <w:r w:rsidR="00D97644" w:rsidRPr="00326CC3">
              <w:rPr>
                <w:rFonts w:ascii="Times New Roman" w:hAnsi="Times New Roman"/>
                <w:bCs/>
                <w:color w:val="000000" w:themeColor="text1"/>
                <w:sz w:val="24"/>
                <w:szCs w:val="24"/>
              </w:rPr>
              <w:t>.</w:t>
            </w:r>
            <w:r w:rsidR="00D70994">
              <w:rPr>
                <w:rFonts w:ascii="Times New Roman" w:hAnsi="Times New Roman"/>
                <w:bCs/>
                <w:color w:val="000000" w:themeColor="text1"/>
                <w:sz w:val="24"/>
                <w:szCs w:val="24"/>
              </w:rPr>
              <w:t>0</w:t>
            </w:r>
            <w:r w:rsidR="00B13BB2">
              <w:rPr>
                <w:rFonts w:ascii="Times New Roman" w:hAnsi="Times New Roman"/>
                <w:bCs/>
                <w:color w:val="000000" w:themeColor="text1"/>
                <w:sz w:val="24"/>
                <w:szCs w:val="24"/>
              </w:rPr>
              <w:t>1</w:t>
            </w:r>
            <w:r w:rsidR="00815160" w:rsidRPr="00326CC3">
              <w:rPr>
                <w:rFonts w:ascii="Times New Roman" w:hAnsi="Times New Roman"/>
                <w:bCs/>
                <w:color w:val="000000" w:themeColor="text1"/>
                <w:sz w:val="24"/>
                <w:szCs w:val="24"/>
              </w:rPr>
              <w:t>.202</w:t>
            </w:r>
            <w:r w:rsidR="00B13BB2">
              <w:rPr>
                <w:rFonts w:ascii="Times New Roman" w:hAnsi="Times New Roman"/>
                <w:bCs/>
                <w:color w:val="000000" w:themeColor="text1"/>
                <w:sz w:val="24"/>
                <w:szCs w:val="24"/>
              </w:rPr>
              <w:t>5</w:t>
            </w:r>
            <w:r w:rsidRPr="00326CC3">
              <w:rPr>
                <w:rFonts w:ascii="Times New Roman" w:hAnsi="Times New Roman"/>
                <w:bCs/>
                <w:color w:val="000000" w:themeColor="text1"/>
                <w:sz w:val="24"/>
                <w:szCs w:val="24"/>
              </w:rPr>
              <w:t>)</w:t>
            </w:r>
          </w:p>
        </w:tc>
      </w:tr>
      <w:tr w:rsidR="00205866" w:rsidRPr="008A2018" w:rsidTr="006C2192">
        <w:tc>
          <w:tcPr>
            <w:tcW w:w="4077" w:type="dxa"/>
          </w:tcPr>
          <w:p w:rsidR="00205866" w:rsidRPr="008A2018" w:rsidRDefault="00205866" w:rsidP="00E75742">
            <w:pPr>
              <w:pStyle w:val="ad"/>
              <w:spacing w:line="360" w:lineRule="auto"/>
              <w:jc w:val="left"/>
              <w:rPr>
                <w:b w:val="0"/>
                <w:color w:val="000000" w:themeColor="text1"/>
                <w:szCs w:val="28"/>
              </w:rPr>
            </w:pPr>
          </w:p>
        </w:tc>
        <w:tc>
          <w:tcPr>
            <w:tcW w:w="5670" w:type="dxa"/>
          </w:tcPr>
          <w:p w:rsidR="00205866" w:rsidRPr="00326CC3" w:rsidRDefault="00205866" w:rsidP="00257CA3">
            <w:pPr>
              <w:spacing w:before="120" w:after="120"/>
              <w:jc w:val="right"/>
              <w:rPr>
                <w:bCs/>
                <w:color w:val="000000" w:themeColor="text1"/>
                <w:sz w:val="24"/>
              </w:rPr>
            </w:pPr>
          </w:p>
        </w:tc>
      </w:tr>
    </w:tbl>
    <w:p w:rsidR="00205866" w:rsidRPr="008A2018" w:rsidRDefault="00205866" w:rsidP="00E75742">
      <w:pPr>
        <w:pStyle w:val="ad"/>
        <w:spacing w:line="360" w:lineRule="auto"/>
        <w:rPr>
          <w:color w:val="000000" w:themeColor="text1"/>
          <w:szCs w:val="28"/>
        </w:rPr>
      </w:pPr>
    </w:p>
    <w:p w:rsidR="00205866" w:rsidRPr="008A2018" w:rsidRDefault="00205866" w:rsidP="00E75742">
      <w:pPr>
        <w:pStyle w:val="ad"/>
        <w:spacing w:line="360" w:lineRule="auto"/>
        <w:rPr>
          <w:color w:val="000000" w:themeColor="text1"/>
          <w:szCs w:val="28"/>
        </w:rPr>
      </w:pPr>
    </w:p>
    <w:p w:rsidR="00205866" w:rsidRPr="008A2018" w:rsidRDefault="00205866" w:rsidP="00E75742">
      <w:pPr>
        <w:pStyle w:val="ad"/>
        <w:spacing w:line="360" w:lineRule="auto"/>
        <w:rPr>
          <w:color w:val="000000" w:themeColor="text1"/>
          <w:szCs w:val="28"/>
        </w:rPr>
      </w:pPr>
    </w:p>
    <w:p w:rsidR="00205866" w:rsidRPr="008A2018" w:rsidRDefault="00205866" w:rsidP="00E75742">
      <w:pPr>
        <w:pStyle w:val="ad"/>
        <w:spacing w:line="360" w:lineRule="auto"/>
        <w:rPr>
          <w:color w:val="000000" w:themeColor="text1"/>
          <w:szCs w:val="28"/>
        </w:rPr>
      </w:pPr>
    </w:p>
    <w:p w:rsidR="00205866" w:rsidRPr="008A2018" w:rsidRDefault="00205866" w:rsidP="00E75742">
      <w:pPr>
        <w:pStyle w:val="ad"/>
        <w:spacing w:line="360" w:lineRule="auto"/>
        <w:rPr>
          <w:color w:val="000000" w:themeColor="text1"/>
          <w:szCs w:val="28"/>
        </w:rPr>
      </w:pPr>
    </w:p>
    <w:p w:rsidR="00205866" w:rsidRPr="008A2018" w:rsidRDefault="00205866" w:rsidP="00E75742">
      <w:pPr>
        <w:pStyle w:val="ad"/>
        <w:spacing w:line="360" w:lineRule="auto"/>
        <w:rPr>
          <w:color w:val="000000" w:themeColor="text1"/>
          <w:szCs w:val="28"/>
        </w:rPr>
      </w:pPr>
    </w:p>
    <w:p w:rsidR="00205866" w:rsidRPr="008A2018" w:rsidRDefault="00205866" w:rsidP="00E75742">
      <w:pPr>
        <w:spacing w:line="360" w:lineRule="auto"/>
        <w:jc w:val="center"/>
        <w:rPr>
          <w:rFonts w:ascii="Times New Roman" w:hAnsi="Times New Roman" w:cs="Times New Roman"/>
          <w:b/>
          <w:bCs/>
          <w:color w:val="000000" w:themeColor="text1"/>
          <w:sz w:val="28"/>
          <w:szCs w:val="28"/>
        </w:rPr>
      </w:pPr>
      <w:r w:rsidRPr="008A2018">
        <w:rPr>
          <w:rFonts w:ascii="Times New Roman" w:hAnsi="Times New Roman" w:cs="Times New Roman"/>
          <w:b/>
          <w:bCs/>
          <w:color w:val="000000" w:themeColor="text1"/>
          <w:sz w:val="28"/>
          <w:szCs w:val="28"/>
        </w:rPr>
        <w:t>ПРАВИЛА</w:t>
      </w:r>
      <w:r w:rsidR="00B025F4" w:rsidRPr="008A2018">
        <w:rPr>
          <w:rFonts w:ascii="Times New Roman" w:hAnsi="Times New Roman" w:cs="Times New Roman"/>
          <w:b/>
          <w:bCs/>
          <w:color w:val="000000" w:themeColor="text1"/>
          <w:sz w:val="28"/>
          <w:szCs w:val="28"/>
        </w:rPr>
        <w:t xml:space="preserve"> МИКРОФИНАНСИРОВАНИЯ</w:t>
      </w:r>
    </w:p>
    <w:p w:rsidR="00B025F4" w:rsidRPr="008A2018" w:rsidRDefault="00205866" w:rsidP="00E75742">
      <w:pPr>
        <w:pStyle w:val="33"/>
        <w:tabs>
          <w:tab w:val="left" w:pos="1134"/>
        </w:tabs>
        <w:spacing w:line="360" w:lineRule="auto"/>
        <w:jc w:val="center"/>
        <w:rPr>
          <w:rFonts w:ascii="Times New Roman" w:hAnsi="Times New Roman" w:cs="Times New Roman"/>
          <w:b/>
          <w:bCs/>
          <w:color w:val="000000" w:themeColor="text1"/>
          <w:sz w:val="28"/>
          <w:szCs w:val="28"/>
        </w:rPr>
      </w:pPr>
      <w:proofErr w:type="spellStart"/>
      <w:r w:rsidRPr="008A2018">
        <w:rPr>
          <w:rFonts w:ascii="Times New Roman" w:hAnsi="Times New Roman" w:cs="Times New Roman"/>
          <w:b/>
          <w:bCs/>
          <w:color w:val="000000" w:themeColor="text1"/>
          <w:sz w:val="28"/>
          <w:szCs w:val="28"/>
        </w:rPr>
        <w:t>Микрокредитной</w:t>
      </w:r>
      <w:proofErr w:type="spellEnd"/>
      <w:r w:rsidRPr="008A2018">
        <w:rPr>
          <w:rFonts w:ascii="Times New Roman" w:hAnsi="Times New Roman" w:cs="Times New Roman"/>
          <w:b/>
          <w:bCs/>
          <w:color w:val="000000" w:themeColor="text1"/>
          <w:sz w:val="28"/>
          <w:szCs w:val="28"/>
        </w:rPr>
        <w:t xml:space="preserve"> компани</w:t>
      </w:r>
      <w:r w:rsidR="00E669F9" w:rsidRPr="008A2018">
        <w:rPr>
          <w:rFonts w:ascii="Times New Roman" w:hAnsi="Times New Roman" w:cs="Times New Roman"/>
          <w:b/>
          <w:bCs/>
          <w:color w:val="000000" w:themeColor="text1"/>
          <w:sz w:val="28"/>
          <w:szCs w:val="28"/>
        </w:rPr>
        <w:t>и</w:t>
      </w:r>
    </w:p>
    <w:p w:rsidR="00B025F4" w:rsidRPr="008A2018" w:rsidRDefault="00B025F4" w:rsidP="00E75742">
      <w:pPr>
        <w:pStyle w:val="33"/>
        <w:tabs>
          <w:tab w:val="left" w:pos="1134"/>
        </w:tabs>
        <w:spacing w:line="360" w:lineRule="auto"/>
        <w:jc w:val="center"/>
        <w:rPr>
          <w:rFonts w:ascii="Times New Roman" w:hAnsi="Times New Roman" w:cs="Times New Roman"/>
          <w:b/>
          <w:bCs/>
          <w:color w:val="000000" w:themeColor="text1"/>
          <w:sz w:val="28"/>
          <w:szCs w:val="24"/>
        </w:rPr>
      </w:pPr>
      <w:r w:rsidRPr="008A2018">
        <w:rPr>
          <w:rFonts w:ascii="Times New Roman" w:hAnsi="Times New Roman" w:cs="Times New Roman"/>
          <w:b/>
          <w:bCs/>
          <w:color w:val="000000" w:themeColor="text1"/>
          <w:sz w:val="28"/>
          <w:szCs w:val="24"/>
        </w:rPr>
        <w:t xml:space="preserve">«Фонд развития </w:t>
      </w:r>
      <w:proofErr w:type="spellStart"/>
      <w:r w:rsidR="00D70994">
        <w:rPr>
          <w:rFonts w:ascii="Times New Roman" w:hAnsi="Times New Roman" w:cs="Times New Roman"/>
          <w:b/>
          <w:bCs/>
          <w:color w:val="000000" w:themeColor="text1"/>
          <w:sz w:val="28"/>
          <w:szCs w:val="24"/>
        </w:rPr>
        <w:t>Мирнинского</w:t>
      </w:r>
      <w:proofErr w:type="spellEnd"/>
      <w:r w:rsidR="00D70994">
        <w:rPr>
          <w:rFonts w:ascii="Times New Roman" w:hAnsi="Times New Roman" w:cs="Times New Roman"/>
          <w:b/>
          <w:bCs/>
          <w:color w:val="000000" w:themeColor="text1"/>
          <w:sz w:val="28"/>
          <w:szCs w:val="24"/>
        </w:rPr>
        <w:t xml:space="preserve"> района</w:t>
      </w:r>
      <w:r w:rsidRPr="008A2018">
        <w:rPr>
          <w:rFonts w:ascii="Times New Roman" w:hAnsi="Times New Roman" w:cs="Times New Roman"/>
          <w:b/>
          <w:bCs/>
          <w:color w:val="000000" w:themeColor="text1"/>
          <w:sz w:val="28"/>
          <w:szCs w:val="24"/>
        </w:rPr>
        <w:t>»</w:t>
      </w:r>
    </w:p>
    <w:p w:rsidR="00205866" w:rsidRPr="008A2018" w:rsidRDefault="00205866" w:rsidP="00E75742">
      <w:pPr>
        <w:spacing w:line="360" w:lineRule="auto"/>
        <w:jc w:val="center"/>
        <w:rPr>
          <w:color w:val="000000" w:themeColor="text1"/>
        </w:rPr>
      </w:pPr>
    </w:p>
    <w:p w:rsidR="00C20CC8" w:rsidRPr="008A2018" w:rsidRDefault="00C20CC8" w:rsidP="00E75742">
      <w:pPr>
        <w:spacing w:line="360" w:lineRule="auto"/>
        <w:jc w:val="center"/>
        <w:rPr>
          <w:color w:val="000000" w:themeColor="text1"/>
        </w:rPr>
      </w:pPr>
    </w:p>
    <w:p w:rsidR="00205866" w:rsidRPr="008A2018" w:rsidRDefault="00205866" w:rsidP="00E75742">
      <w:pPr>
        <w:spacing w:line="360" w:lineRule="auto"/>
        <w:jc w:val="center"/>
        <w:rPr>
          <w:color w:val="000000" w:themeColor="text1"/>
        </w:rPr>
      </w:pPr>
    </w:p>
    <w:p w:rsidR="00F84373" w:rsidRPr="008A2018" w:rsidRDefault="00F84373" w:rsidP="00E75742">
      <w:pPr>
        <w:spacing w:line="360" w:lineRule="auto"/>
        <w:jc w:val="center"/>
        <w:rPr>
          <w:color w:val="000000" w:themeColor="text1"/>
        </w:rPr>
      </w:pPr>
    </w:p>
    <w:p w:rsidR="00F84373" w:rsidRPr="008A2018" w:rsidRDefault="00F84373" w:rsidP="00E75742">
      <w:pPr>
        <w:spacing w:line="360" w:lineRule="auto"/>
        <w:jc w:val="center"/>
        <w:rPr>
          <w:color w:val="000000" w:themeColor="text1"/>
        </w:rPr>
      </w:pPr>
    </w:p>
    <w:p w:rsidR="00E75742" w:rsidRPr="008A2018" w:rsidRDefault="00E75742" w:rsidP="00E75742">
      <w:pPr>
        <w:spacing w:line="360" w:lineRule="auto"/>
        <w:jc w:val="center"/>
        <w:rPr>
          <w:color w:val="000000" w:themeColor="text1"/>
        </w:rPr>
      </w:pPr>
    </w:p>
    <w:p w:rsidR="00F84373" w:rsidRPr="008A2018" w:rsidRDefault="00F84373" w:rsidP="00E75742">
      <w:pPr>
        <w:spacing w:line="360" w:lineRule="auto"/>
        <w:jc w:val="center"/>
        <w:rPr>
          <w:color w:val="000000" w:themeColor="text1"/>
        </w:rPr>
      </w:pPr>
    </w:p>
    <w:p w:rsidR="008A010D" w:rsidRDefault="008A010D" w:rsidP="00E75742">
      <w:pPr>
        <w:spacing w:line="360" w:lineRule="auto"/>
        <w:jc w:val="center"/>
        <w:rPr>
          <w:rFonts w:ascii="Times New Roman" w:hAnsi="Times New Roman" w:cs="Times New Roman"/>
          <w:color w:val="000000" w:themeColor="text1"/>
          <w:sz w:val="24"/>
          <w:szCs w:val="24"/>
        </w:rPr>
      </w:pPr>
    </w:p>
    <w:p w:rsidR="008165A9" w:rsidRPr="008A2018" w:rsidRDefault="008165A9" w:rsidP="00E75742">
      <w:pPr>
        <w:spacing w:line="360" w:lineRule="auto"/>
        <w:jc w:val="center"/>
        <w:rPr>
          <w:rFonts w:ascii="Times New Roman" w:hAnsi="Times New Roman" w:cs="Times New Roman"/>
          <w:color w:val="000000" w:themeColor="text1"/>
          <w:sz w:val="24"/>
          <w:szCs w:val="24"/>
        </w:rPr>
      </w:pPr>
    </w:p>
    <w:p w:rsidR="008A010D" w:rsidRPr="008A2018" w:rsidRDefault="008A010D" w:rsidP="00E75742">
      <w:pPr>
        <w:spacing w:line="360" w:lineRule="auto"/>
        <w:jc w:val="center"/>
        <w:rPr>
          <w:rFonts w:ascii="Times New Roman" w:hAnsi="Times New Roman" w:cs="Times New Roman"/>
          <w:color w:val="000000" w:themeColor="text1"/>
          <w:sz w:val="24"/>
          <w:szCs w:val="24"/>
        </w:rPr>
      </w:pPr>
    </w:p>
    <w:p w:rsidR="00F84373" w:rsidRPr="008A2018" w:rsidRDefault="00D70994" w:rsidP="00E75742">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Мирный</w:t>
      </w:r>
      <w:r w:rsidR="00E75742" w:rsidRPr="008A2018">
        <w:rPr>
          <w:rFonts w:ascii="Times New Roman" w:hAnsi="Times New Roman" w:cs="Times New Roman"/>
          <w:color w:val="000000" w:themeColor="text1"/>
          <w:sz w:val="24"/>
          <w:szCs w:val="24"/>
        </w:rPr>
        <w:t xml:space="preserve"> 202</w:t>
      </w:r>
      <w:r>
        <w:rPr>
          <w:rFonts w:ascii="Times New Roman" w:hAnsi="Times New Roman" w:cs="Times New Roman"/>
          <w:color w:val="000000" w:themeColor="text1"/>
          <w:sz w:val="24"/>
          <w:szCs w:val="24"/>
        </w:rPr>
        <w:t>4</w:t>
      </w:r>
      <w:r w:rsidR="00CE6727" w:rsidRPr="008A2018">
        <w:rPr>
          <w:rFonts w:ascii="Times New Roman" w:hAnsi="Times New Roman" w:cs="Times New Roman"/>
          <w:color w:val="000000" w:themeColor="text1"/>
          <w:sz w:val="24"/>
          <w:szCs w:val="24"/>
        </w:rPr>
        <w:t xml:space="preserve"> </w:t>
      </w:r>
      <w:r w:rsidR="00E75742" w:rsidRPr="008A2018">
        <w:rPr>
          <w:rFonts w:ascii="Times New Roman" w:hAnsi="Times New Roman" w:cs="Times New Roman"/>
          <w:color w:val="000000" w:themeColor="text1"/>
          <w:sz w:val="24"/>
          <w:szCs w:val="24"/>
        </w:rPr>
        <w:t>год</w:t>
      </w:r>
    </w:p>
    <w:sdt>
      <w:sdtPr>
        <w:rPr>
          <w:rFonts w:asciiTheme="minorHAnsi" w:eastAsiaTheme="minorEastAsia" w:hAnsiTheme="minorHAnsi" w:cstheme="minorBidi"/>
          <w:color w:val="000000" w:themeColor="text1"/>
          <w:sz w:val="22"/>
          <w:szCs w:val="22"/>
        </w:rPr>
        <w:id w:val="-715433298"/>
        <w:docPartObj>
          <w:docPartGallery w:val="Table of Contents"/>
          <w:docPartUnique/>
        </w:docPartObj>
      </w:sdtPr>
      <w:sdtEndPr>
        <w:rPr>
          <w:b/>
          <w:bCs/>
        </w:rPr>
      </w:sdtEndPr>
      <w:sdtContent>
        <w:p w:rsidR="00691347" w:rsidRPr="008A2018" w:rsidRDefault="00B43482" w:rsidP="009D0A77">
          <w:pPr>
            <w:pStyle w:val="aff7"/>
            <w:spacing w:line="360" w:lineRule="auto"/>
            <w:rPr>
              <w:rFonts w:ascii="Times New Roman" w:hAnsi="Times New Roman" w:cs="Times New Roman"/>
              <w:b/>
              <w:bCs/>
              <w:color w:val="000000" w:themeColor="text1"/>
            </w:rPr>
          </w:pPr>
          <w:r w:rsidRPr="008A2018">
            <w:rPr>
              <w:rFonts w:ascii="Times New Roman" w:hAnsi="Times New Roman" w:cs="Times New Roman"/>
              <w:b/>
              <w:bCs/>
              <w:color w:val="000000" w:themeColor="text1"/>
            </w:rPr>
            <w:t>ОГЛАВЛЕНИЕ</w:t>
          </w:r>
        </w:p>
        <w:p w:rsidR="00A942C5" w:rsidRDefault="00D27199">
          <w:pPr>
            <w:pStyle w:val="11"/>
            <w:rPr>
              <w:b w:val="0"/>
              <w:iCs w:val="0"/>
              <w:noProof/>
              <w:color w:val="auto"/>
              <w:kern w:val="2"/>
              <w:sz w:val="24"/>
              <w:szCs w:val="24"/>
              <w:lang w:eastAsia="ru-RU"/>
            </w:rPr>
          </w:pPr>
          <w:r w:rsidRPr="00D27199">
            <w:rPr>
              <w:color w:val="000000" w:themeColor="text1"/>
            </w:rPr>
            <w:fldChar w:fldCharType="begin"/>
          </w:r>
          <w:r w:rsidR="00691347" w:rsidRPr="008A2018">
            <w:rPr>
              <w:color w:val="000000" w:themeColor="text1"/>
            </w:rPr>
            <w:instrText xml:space="preserve"> TOC \o "1-3" \h \z \u </w:instrText>
          </w:r>
          <w:r w:rsidRPr="00D27199">
            <w:rPr>
              <w:color w:val="000000" w:themeColor="text1"/>
            </w:rPr>
            <w:fldChar w:fldCharType="separate"/>
          </w:r>
          <w:hyperlink w:anchor="_Toc163049773" w:history="1">
            <w:r w:rsidR="00A942C5" w:rsidRPr="006F5527">
              <w:rPr>
                <w:rStyle w:val="a4"/>
                <w:rFonts w:ascii="Times New Roman" w:hAnsi="Times New Roman" w:cs="Times New Roman"/>
                <w:noProof/>
              </w:rPr>
              <w:t>1.</w:t>
            </w:r>
            <w:r w:rsidR="00A942C5" w:rsidRPr="006F5527">
              <w:rPr>
                <w:rStyle w:val="a4"/>
                <w:noProof/>
              </w:rPr>
              <w:t xml:space="preserve"> </w:t>
            </w:r>
            <w:r w:rsidR="00A942C5" w:rsidRPr="006F5527">
              <w:rPr>
                <w:rStyle w:val="a4"/>
                <w:rFonts w:ascii="Times New Roman" w:hAnsi="Times New Roman" w:cs="Times New Roman"/>
                <w:bCs/>
                <w:noProof/>
              </w:rPr>
              <w:t>ТЕРМИНЫ И СОКРАЩЕНИЯ, ПРИМЕНЯЕМЫЕ В НАСТОЯЩИХ ПРАВИЛАХ</w:t>
            </w:r>
            <w:r w:rsidR="00A942C5">
              <w:rPr>
                <w:noProof/>
                <w:webHidden/>
              </w:rPr>
              <w:tab/>
            </w:r>
            <w:r>
              <w:rPr>
                <w:noProof/>
                <w:webHidden/>
              </w:rPr>
              <w:fldChar w:fldCharType="begin"/>
            </w:r>
            <w:r w:rsidR="00A942C5">
              <w:rPr>
                <w:noProof/>
                <w:webHidden/>
              </w:rPr>
              <w:instrText xml:space="preserve"> PAGEREF _Toc163049773 \h </w:instrText>
            </w:r>
            <w:r>
              <w:rPr>
                <w:noProof/>
                <w:webHidden/>
              </w:rPr>
            </w:r>
            <w:r>
              <w:rPr>
                <w:noProof/>
                <w:webHidden/>
              </w:rPr>
              <w:fldChar w:fldCharType="separate"/>
            </w:r>
            <w:r w:rsidR="00B30704">
              <w:rPr>
                <w:noProof/>
                <w:webHidden/>
              </w:rPr>
              <w:t>3</w:t>
            </w:r>
            <w:r>
              <w:rPr>
                <w:noProof/>
                <w:webHidden/>
              </w:rPr>
              <w:fldChar w:fldCharType="end"/>
            </w:r>
          </w:hyperlink>
        </w:p>
        <w:p w:rsidR="00A942C5" w:rsidRDefault="00D27199">
          <w:pPr>
            <w:pStyle w:val="11"/>
            <w:rPr>
              <w:b w:val="0"/>
              <w:iCs w:val="0"/>
              <w:noProof/>
              <w:color w:val="auto"/>
              <w:kern w:val="2"/>
              <w:sz w:val="24"/>
              <w:szCs w:val="24"/>
              <w:lang w:eastAsia="ru-RU"/>
            </w:rPr>
          </w:pPr>
          <w:hyperlink w:anchor="_Toc163049774" w:history="1">
            <w:r w:rsidR="00A942C5" w:rsidRPr="006F5527">
              <w:rPr>
                <w:rStyle w:val="a4"/>
                <w:rFonts w:ascii="Times New Roman" w:hAnsi="Times New Roman" w:cs="Times New Roman"/>
                <w:bCs/>
                <w:noProof/>
              </w:rPr>
              <w:t>2. ОБЩИЕ ПОЛОЖЕНИЯ</w:t>
            </w:r>
            <w:r w:rsidR="00A942C5">
              <w:rPr>
                <w:noProof/>
                <w:webHidden/>
              </w:rPr>
              <w:tab/>
            </w:r>
            <w:r>
              <w:rPr>
                <w:noProof/>
                <w:webHidden/>
              </w:rPr>
              <w:fldChar w:fldCharType="begin"/>
            </w:r>
            <w:r w:rsidR="00A942C5">
              <w:rPr>
                <w:noProof/>
                <w:webHidden/>
              </w:rPr>
              <w:instrText xml:space="preserve"> PAGEREF _Toc163049774 \h </w:instrText>
            </w:r>
            <w:r>
              <w:rPr>
                <w:noProof/>
                <w:webHidden/>
              </w:rPr>
            </w:r>
            <w:r>
              <w:rPr>
                <w:noProof/>
                <w:webHidden/>
              </w:rPr>
              <w:fldChar w:fldCharType="separate"/>
            </w:r>
            <w:r w:rsidR="00B30704">
              <w:rPr>
                <w:noProof/>
                <w:webHidden/>
              </w:rPr>
              <w:t>7</w:t>
            </w:r>
            <w:r>
              <w:rPr>
                <w:noProof/>
                <w:webHidden/>
              </w:rPr>
              <w:fldChar w:fldCharType="end"/>
            </w:r>
          </w:hyperlink>
        </w:p>
        <w:p w:rsidR="00A942C5" w:rsidRDefault="00D27199" w:rsidP="00A83DD8">
          <w:pPr>
            <w:pStyle w:val="11"/>
            <w:outlineLvl w:val="2"/>
            <w:rPr>
              <w:rStyle w:val="a4"/>
              <w:noProof/>
            </w:rPr>
          </w:pPr>
          <w:hyperlink w:anchor="_Toc163049775" w:history="1">
            <w:r w:rsidR="00A942C5" w:rsidRPr="006F5527">
              <w:rPr>
                <w:rStyle w:val="a4"/>
                <w:rFonts w:ascii="Times New Roman" w:hAnsi="Times New Roman" w:cs="Times New Roman"/>
                <w:bCs/>
                <w:noProof/>
              </w:rPr>
              <w:t>3. ТРЕБОВАНИЯ К ЗАЯВИТЕЛЯМ</w:t>
            </w:r>
            <w:r w:rsidR="00A942C5">
              <w:rPr>
                <w:noProof/>
                <w:webHidden/>
              </w:rPr>
              <w:tab/>
            </w:r>
            <w:r>
              <w:rPr>
                <w:noProof/>
                <w:webHidden/>
              </w:rPr>
              <w:fldChar w:fldCharType="begin"/>
            </w:r>
            <w:r w:rsidR="00A942C5">
              <w:rPr>
                <w:noProof/>
                <w:webHidden/>
              </w:rPr>
              <w:instrText xml:space="preserve"> PAGEREF _Toc163049775 \h </w:instrText>
            </w:r>
            <w:r>
              <w:rPr>
                <w:noProof/>
                <w:webHidden/>
              </w:rPr>
            </w:r>
            <w:r>
              <w:rPr>
                <w:noProof/>
                <w:webHidden/>
              </w:rPr>
              <w:fldChar w:fldCharType="separate"/>
            </w:r>
            <w:r w:rsidR="00B30704">
              <w:rPr>
                <w:noProof/>
                <w:webHidden/>
              </w:rPr>
              <w:t>9</w:t>
            </w:r>
            <w:r>
              <w:rPr>
                <w:noProof/>
                <w:webHidden/>
              </w:rPr>
              <w:fldChar w:fldCharType="end"/>
            </w:r>
          </w:hyperlink>
        </w:p>
        <w:p w:rsidR="00E174C1" w:rsidRPr="00E174C1" w:rsidRDefault="00E174C1" w:rsidP="00E174C1">
          <w:pPr>
            <w:rPr>
              <w:rFonts w:ascii="Times New Roman" w:hAnsi="Times New Roman" w:cs="Times New Roman"/>
              <w:b/>
              <w:bCs/>
            </w:rPr>
          </w:pPr>
          <w:r w:rsidRPr="00E174C1">
            <w:rPr>
              <w:rFonts w:ascii="Times New Roman" w:hAnsi="Times New Roman" w:cs="Times New Roman"/>
              <w:b/>
              <w:bCs/>
            </w:rPr>
            <w:t>4. ОБЕСПЕЧЕНИЕ ОБЯЗАТЕЛЬСТВ ПО ДОГОВОРУ МИКРОЗАЙМА</w:t>
          </w:r>
          <w:r>
            <w:rPr>
              <w:rFonts w:ascii="Times New Roman" w:hAnsi="Times New Roman" w:cs="Times New Roman"/>
              <w:b/>
              <w:bCs/>
            </w:rPr>
            <w:t>………………</w:t>
          </w:r>
          <w:r w:rsidR="00611325">
            <w:rPr>
              <w:rFonts w:ascii="Times New Roman" w:hAnsi="Times New Roman" w:cs="Times New Roman"/>
              <w:b/>
              <w:bCs/>
            </w:rPr>
            <w:t>……..</w:t>
          </w:r>
          <w:r>
            <w:rPr>
              <w:rFonts w:ascii="Times New Roman" w:hAnsi="Times New Roman" w:cs="Times New Roman"/>
              <w:b/>
              <w:bCs/>
            </w:rPr>
            <w:t>12</w:t>
          </w:r>
        </w:p>
        <w:p w:rsidR="00E174C1" w:rsidRPr="00E174C1" w:rsidRDefault="00D27199" w:rsidP="00E174C1">
          <w:pPr>
            <w:pStyle w:val="11"/>
            <w:rPr>
              <w:noProof/>
              <w:color w:val="000080"/>
              <w:u w:val="single"/>
            </w:rPr>
          </w:pPr>
          <w:hyperlink w:anchor="_Toc163049776" w:history="1">
            <w:r w:rsidR="00A942C5" w:rsidRPr="006F5527">
              <w:rPr>
                <w:rStyle w:val="a4"/>
                <w:rFonts w:ascii="Times New Roman" w:hAnsi="Times New Roman" w:cs="Times New Roman"/>
                <w:bCs/>
                <w:noProof/>
              </w:rPr>
              <w:t>5. ЦЕЛИ МИКРОФИНАНСИРОВАНИЯ</w:t>
            </w:r>
            <w:r w:rsidR="00A942C5">
              <w:rPr>
                <w:noProof/>
                <w:webHidden/>
              </w:rPr>
              <w:tab/>
            </w:r>
            <w:r>
              <w:rPr>
                <w:noProof/>
                <w:webHidden/>
              </w:rPr>
              <w:fldChar w:fldCharType="begin"/>
            </w:r>
            <w:r w:rsidR="00A942C5">
              <w:rPr>
                <w:noProof/>
                <w:webHidden/>
              </w:rPr>
              <w:instrText xml:space="preserve"> PAGEREF _Toc163049776 \h </w:instrText>
            </w:r>
            <w:r>
              <w:rPr>
                <w:noProof/>
                <w:webHidden/>
              </w:rPr>
            </w:r>
            <w:r>
              <w:rPr>
                <w:noProof/>
                <w:webHidden/>
              </w:rPr>
              <w:fldChar w:fldCharType="separate"/>
            </w:r>
            <w:r w:rsidR="00B30704">
              <w:rPr>
                <w:noProof/>
                <w:webHidden/>
              </w:rPr>
              <w:t>13</w:t>
            </w:r>
            <w:r>
              <w:rPr>
                <w:noProof/>
                <w:webHidden/>
              </w:rPr>
              <w:fldChar w:fldCharType="end"/>
            </w:r>
          </w:hyperlink>
        </w:p>
        <w:p w:rsidR="00A942C5" w:rsidRDefault="00D27199">
          <w:pPr>
            <w:pStyle w:val="11"/>
            <w:rPr>
              <w:b w:val="0"/>
              <w:iCs w:val="0"/>
              <w:noProof/>
              <w:color w:val="auto"/>
              <w:kern w:val="2"/>
              <w:sz w:val="24"/>
              <w:szCs w:val="24"/>
              <w:lang w:eastAsia="ru-RU"/>
            </w:rPr>
          </w:pPr>
          <w:hyperlink w:anchor="_Toc163049777" w:history="1">
            <w:r w:rsidR="00A942C5" w:rsidRPr="006F5527">
              <w:rPr>
                <w:rStyle w:val="a4"/>
                <w:rFonts w:ascii="Times New Roman" w:hAnsi="Times New Roman" w:cs="Times New Roman"/>
                <w:bCs/>
                <w:noProof/>
              </w:rPr>
              <w:t>6. УСЛОВИЯ ПРЕДОСТАВЛЕНИЯ МИКРОЗАЙМА</w:t>
            </w:r>
            <w:r w:rsidR="00A942C5">
              <w:rPr>
                <w:noProof/>
                <w:webHidden/>
              </w:rPr>
              <w:tab/>
            </w:r>
            <w:r>
              <w:rPr>
                <w:noProof/>
                <w:webHidden/>
              </w:rPr>
              <w:fldChar w:fldCharType="begin"/>
            </w:r>
            <w:r w:rsidR="00A942C5">
              <w:rPr>
                <w:noProof/>
                <w:webHidden/>
              </w:rPr>
              <w:instrText xml:space="preserve"> PAGEREF _Toc163049777 \h </w:instrText>
            </w:r>
            <w:r>
              <w:rPr>
                <w:noProof/>
                <w:webHidden/>
              </w:rPr>
            </w:r>
            <w:r>
              <w:rPr>
                <w:noProof/>
                <w:webHidden/>
              </w:rPr>
              <w:fldChar w:fldCharType="separate"/>
            </w:r>
            <w:r w:rsidR="00B30704">
              <w:rPr>
                <w:noProof/>
                <w:webHidden/>
              </w:rPr>
              <w:t>14</w:t>
            </w:r>
            <w:r>
              <w:rPr>
                <w:noProof/>
                <w:webHidden/>
              </w:rPr>
              <w:fldChar w:fldCharType="end"/>
            </w:r>
          </w:hyperlink>
        </w:p>
        <w:p w:rsidR="00A942C5" w:rsidRDefault="00D27199">
          <w:pPr>
            <w:pStyle w:val="11"/>
            <w:rPr>
              <w:b w:val="0"/>
              <w:iCs w:val="0"/>
              <w:noProof/>
              <w:color w:val="auto"/>
              <w:kern w:val="2"/>
              <w:sz w:val="24"/>
              <w:szCs w:val="24"/>
              <w:lang w:eastAsia="ru-RU"/>
            </w:rPr>
          </w:pPr>
          <w:hyperlink w:anchor="_Toc163049778" w:history="1">
            <w:r w:rsidR="00A942C5" w:rsidRPr="006F5527">
              <w:rPr>
                <w:rStyle w:val="a4"/>
                <w:rFonts w:ascii="Times New Roman" w:hAnsi="Times New Roman" w:cs="Times New Roman"/>
                <w:bCs/>
                <w:noProof/>
              </w:rPr>
              <w:t>7. ПОРЯДОК ПРИЕМА И РАССМОТРЕНИЕ ЗАЯВКИ ЗАЕМЩИКА НА ПРЕДОСТАВЛЕНИЕ МИКРОЗАЙМА</w:t>
            </w:r>
            <w:r w:rsidR="00A942C5">
              <w:rPr>
                <w:noProof/>
                <w:webHidden/>
              </w:rPr>
              <w:tab/>
            </w:r>
            <w:r>
              <w:rPr>
                <w:noProof/>
                <w:webHidden/>
              </w:rPr>
              <w:fldChar w:fldCharType="begin"/>
            </w:r>
            <w:r w:rsidR="00A942C5">
              <w:rPr>
                <w:noProof/>
                <w:webHidden/>
              </w:rPr>
              <w:instrText xml:space="preserve"> PAGEREF _Toc163049778 \h </w:instrText>
            </w:r>
            <w:r>
              <w:rPr>
                <w:noProof/>
                <w:webHidden/>
              </w:rPr>
            </w:r>
            <w:r>
              <w:rPr>
                <w:noProof/>
                <w:webHidden/>
              </w:rPr>
              <w:fldChar w:fldCharType="separate"/>
            </w:r>
            <w:r w:rsidR="00B30704">
              <w:rPr>
                <w:noProof/>
                <w:webHidden/>
              </w:rPr>
              <w:t>15</w:t>
            </w:r>
            <w:r>
              <w:rPr>
                <w:noProof/>
                <w:webHidden/>
              </w:rPr>
              <w:fldChar w:fldCharType="end"/>
            </w:r>
          </w:hyperlink>
        </w:p>
        <w:p w:rsidR="00A942C5" w:rsidRDefault="00D27199">
          <w:pPr>
            <w:pStyle w:val="11"/>
            <w:rPr>
              <w:b w:val="0"/>
              <w:iCs w:val="0"/>
              <w:noProof/>
              <w:color w:val="auto"/>
              <w:kern w:val="2"/>
              <w:sz w:val="24"/>
              <w:szCs w:val="24"/>
              <w:lang w:eastAsia="ru-RU"/>
            </w:rPr>
          </w:pPr>
          <w:hyperlink w:anchor="_Toc163049779" w:history="1">
            <w:r w:rsidR="00A942C5" w:rsidRPr="006F5527">
              <w:rPr>
                <w:rStyle w:val="a4"/>
                <w:rFonts w:ascii="Times New Roman" w:hAnsi="Times New Roman" w:cs="Times New Roman"/>
                <w:bCs/>
                <w:noProof/>
              </w:rPr>
              <w:t>8. ОСНОВАНИЯ ДЛЯ ОТКАЗА В ПРЕДОСТАВЛЕНИИ МИКРОЗАЙМА</w:t>
            </w:r>
            <w:r w:rsidR="00A942C5">
              <w:rPr>
                <w:noProof/>
                <w:webHidden/>
              </w:rPr>
              <w:tab/>
            </w:r>
            <w:r>
              <w:rPr>
                <w:noProof/>
                <w:webHidden/>
              </w:rPr>
              <w:fldChar w:fldCharType="begin"/>
            </w:r>
            <w:r w:rsidR="00A942C5">
              <w:rPr>
                <w:noProof/>
                <w:webHidden/>
              </w:rPr>
              <w:instrText xml:space="preserve"> PAGEREF _Toc163049779 \h </w:instrText>
            </w:r>
            <w:r>
              <w:rPr>
                <w:noProof/>
                <w:webHidden/>
              </w:rPr>
            </w:r>
            <w:r>
              <w:rPr>
                <w:noProof/>
                <w:webHidden/>
              </w:rPr>
              <w:fldChar w:fldCharType="separate"/>
            </w:r>
            <w:r w:rsidR="00B30704">
              <w:rPr>
                <w:noProof/>
                <w:webHidden/>
              </w:rPr>
              <w:t>21</w:t>
            </w:r>
            <w:r>
              <w:rPr>
                <w:noProof/>
                <w:webHidden/>
              </w:rPr>
              <w:fldChar w:fldCharType="end"/>
            </w:r>
          </w:hyperlink>
        </w:p>
        <w:p w:rsidR="00A942C5" w:rsidRDefault="00D27199">
          <w:pPr>
            <w:pStyle w:val="11"/>
            <w:rPr>
              <w:b w:val="0"/>
              <w:iCs w:val="0"/>
              <w:noProof/>
              <w:color w:val="auto"/>
              <w:kern w:val="2"/>
              <w:sz w:val="24"/>
              <w:szCs w:val="24"/>
              <w:lang w:eastAsia="ru-RU"/>
            </w:rPr>
          </w:pPr>
          <w:hyperlink w:anchor="_Toc163049780" w:history="1">
            <w:r w:rsidR="00A942C5" w:rsidRPr="006F5527">
              <w:rPr>
                <w:rStyle w:val="a4"/>
                <w:rFonts w:ascii="Times New Roman" w:hAnsi="Times New Roman" w:cs="Times New Roman"/>
                <w:bCs/>
                <w:noProof/>
              </w:rPr>
              <w:t>9. ДОСЬЕ ЗАЕМЩИКА</w:t>
            </w:r>
            <w:r w:rsidR="00A942C5">
              <w:rPr>
                <w:noProof/>
                <w:webHidden/>
              </w:rPr>
              <w:tab/>
            </w:r>
            <w:r>
              <w:rPr>
                <w:noProof/>
                <w:webHidden/>
              </w:rPr>
              <w:fldChar w:fldCharType="begin"/>
            </w:r>
            <w:r w:rsidR="00A942C5">
              <w:rPr>
                <w:noProof/>
                <w:webHidden/>
              </w:rPr>
              <w:instrText xml:space="preserve"> PAGEREF _Toc163049780 \h </w:instrText>
            </w:r>
            <w:r>
              <w:rPr>
                <w:noProof/>
                <w:webHidden/>
              </w:rPr>
            </w:r>
            <w:r>
              <w:rPr>
                <w:noProof/>
                <w:webHidden/>
              </w:rPr>
              <w:fldChar w:fldCharType="separate"/>
            </w:r>
            <w:r w:rsidR="00B30704">
              <w:rPr>
                <w:noProof/>
                <w:webHidden/>
              </w:rPr>
              <w:t>22</w:t>
            </w:r>
            <w:r>
              <w:rPr>
                <w:noProof/>
                <w:webHidden/>
              </w:rPr>
              <w:fldChar w:fldCharType="end"/>
            </w:r>
          </w:hyperlink>
        </w:p>
        <w:p w:rsidR="00A942C5" w:rsidRDefault="00D27199">
          <w:pPr>
            <w:pStyle w:val="11"/>
            <w:tabs>
              <w:tab w:val="left" w:pos="720"/>
            </w:tabs>
            <w:rPr>
              <w:b w:val="0"/>
              <w:iCs w:val="0"/>
              <w:noProof/>
              <w:color w:val="auto"/>
              <w:kern w:val="2"/>
              <w:sz w:val="24"/>
              <w:szCs w:val="24"/>
              <w:lang w:eastAsia="ru-RU"/>
            </w:rPr>
          </w:pPr>
          <w:hyperlink w:anchor="_Toc163049781" w:history="1">
            <w:r w:rsidR="00A942C5" w:rsidRPr="006F5527">
              <w:rPr>
                <w:rStyle w:val="a4"/>
                <w:rFonts w:ascii="Times New Roman" w:eastAsia="Calibri" w:hAnsi="Times New Roman" w:cs="Times New Roman"/>
                <w:bCs/>
                <w:noProof/>
              </w:rPr>
              <w:t>10.</w:t>
            </w:r>
            <w:r w:rsidR="00A942C5">
              <w:rPr>
                <w:b w:val="0"/>
                <w:iCs w:val="0"/>
                <w:noProof/>
                <w:color w:val="auto"/>
                <w:kern w:val="2"/>
                <w:sz w:val="24"/>
                <w:szCs w:val="24"/>
                <w:lang w:eastAsia="ru-RU"/>
              </w:rPr>
              <w:tab/>
            </w:r>
            <w:r w:rsidR="00A942C5" w:rsidRPr="006F5527">
              <w:rPr>
                <w:rStyle w:val="a4"/>
                <w:rFonts w:ascii="Times New Roman" w:hAnsi="Times New Roman" w:cs="Times New Roman"/>
                <w:bCs/>
                <w:noProof/>
              </w:rPr>
              <w:t>КОНТРОЛЬ ЦЕЛЕВОГО ИСПОЛЬЗОВАНИЯ СРЕДСТВ МИКРОЗАЙМА</w:t>
            </w:r>
            <w:r w:rsidR="00A942C5">
              <w:rPr>
                <w:noProof/>
                <w:webHidden/>
              </w:rPr>
              <w:tab/>
            </w:r>
            <w:r>
              <w:rPr>
                <w:noProof/>
                <w:webHidden/>
              </w:rPr>
              <w:fldChar w:fldCharType="begin"/>
            </w:r>
            <w:r w:rsidR="00A942C5">
              <w:rPr>
                <w:noProof/>
                <w:webHidden/>
              </w:rPr>
              <w:instrText xml:space="preserve"> PAGEREF _Toc163049781 \h </w:instrText>
            </w:r>
            <w:r>
              <w:rPr>
                <w:noProof/>
                <w:webHidden/>
              </w:rPr>
            </w:r>
            <w:r>
              <w:rPr>
                <w:noProof/>
                <w:webHidden/>
              </w:rPr>
              <w:fldChar w:fldCharType="separate"/>
            </w:r>
            <w:r w:rsidR="00B30704">
              <w:rPr>
                <w:noProof/>
                <w:webHidden/>
              </w:rPr>
              <w:t>23</w:t>
            </w:r>
            <w:r>
              <w:rPr>
                <w:noProof/>
                <w:webHidden/>
              </w:rPr>
              <w:fldChar w:fldCharType="end"/>
            </w:r>
          </w:hyperlink>
        </w:p>
        <w:p w:rsidR="00A942C5" w:rsidRDefault="00D27199">
          <w:pPr>
            <w:pStyle w:val="11"/>
            <w:tabs>
              <w:tab w:val="left" w:pos="720"/>
            </w:tabs>
            <w:rPr>
              <w:b w:val="0"/>
              <w:iCs w:val="0"/>
              <w:noProof/>
              <w:color w:val="auto"/>
              <w:kern w:val="2"/>
              <w:sz w:val="24"/>
              <w:szCs w:val="24"/>
              <w:lang w:eastAsia="ru-RU"/>
            </w:rPr>
          </w:pPr>
          <w:hyperlink w:anchor="_Toc163049782" w:history="1">
            <w:r w:rsidR="00A942C5" w:rsidRPr="006F5527">
              <w:rPr>
                <w:rStyle w:val="a4"/>
                <w:rFonts w:ascii="Times New Roman" w:hAnsi="Times New Roman" w:cs="Times New Roman"/>
                <w:bCs/>
                <w:noProof/>
              </w:rPr>
              <w:t>11.</w:t>
            </w:r>
            <w:r w:rsidR="00A942C5">
              <w:rPr>
                <w:b w:val="0"/>
                <w:iCs w:val="0"/>
                <w:noProof/>
                <w:color w:val="auto"/>
                <w:kern w:val="2"/>
                <w:sz w:val="24"/>
                <w:szCs w:val="24"/>
                <w:lang w:eastAsia="ru-RU"/>
              </w:rPr>
              <w:tab/>
            </w:r>
            <w:r w:rsidR="00A942C5" w:rsidRPr="006F5527">
              <w:rPr>
                <w:rStyle w:val="a4"/>
                <w:rFonts w:ascii="Times New Roman" w:hAnsi="Times New Roman" w:cs="Times New Roman"/>
                <w:bCs/>
                <w:noProof/>
              </w:rPr>
              <w:t>КОНТРОЛЬ ЗА СВОЕВРЕМЕННОСТЬЮ УПЛАТЫ ПРОЦЕНТОВ И ПОГАШЕНИЕМ ОСНОВНОГО ДОЛГА ПО МИКРОЗАЙМУ</w:t>
            </w:r>
            <w:r w:rsidR="00A942C5">
              <w:rPr>
                <w:noProof/>
                <w:webHidden/>
              </w:rPr>
              <w:tab/>
            </w:r>
            <w:r>
              <w:rPr>
                <w:noProof/>
                <w:webHidden/>
              </w:rPr>
              <w:fldChar w:fldCharType="begin"/>
            </w:r>
            <w:r w:rsidR="00A942C5">
              <w:rPr>
                <w:noProof/>
                <w:webHidden/>
              </w:rPr>
              <w:instrText xml:space="preserve"> PAGEREF _Toc163049782 \h </w:instrText>
            </w:r>
            <w:r>
              <w:rPr>
                <w:noProof/>
                <w:webHidden/>
              </w:rPr>
            </w:r>
            <w:r>
              <w:rPr>
                <w:noProof/>
                <w:webHidden/>
              </w:rPr>
              <w:fldChar w:fldCharType="separate"/>
            </w:r>
            <w:r w:rsidR="00B30704">
              <w:rPr>
                <w:noProof/>
                <w:webHidden/>
              </w:rPr>
              <w:t>24</w:t>
            </w:r>
            <w:r>
              <w:rPr>
                <w:noProof/>
                <w:webHidden/>
              </w:rPr>
              <w:fldChar w:fldCharType="end"/>
            </w:r>
          </w:hyperlink>
        </w:p>
        <w:p w:rsidR="00A942C5" w:rsidRDefault="00D27199">
          <w:pPr>
            <w:pStyle w:val="11"/>
            <w:tabs>
              <w:tab w:val="left" w:pos="720"/>
            </w:tabs>
            <w:rPr>
              <w:b w:val="0"/>
              <w:iCs w:val="0"/>
              <w:noProof/>
              <w:color w:val="auto"/>
              <w:kern w:val="2"/>
              <w:sz w:val="24"/>
              <w:szCs w:val="24"/>
              <w:lang w:eastAsia="ru-RU"/>
            </w:rPr>
          </w:pPr>
          <w:hyperlink w:anchor="_Toc163049783" w:history="1">
            <w:r w:rsidR="00A942C5" w:rsidRPr="006F5527">
              <w:rPr>
                <w:rStyle w:val="a4"/>
                <w:rFonts w:ascii="Times New Roman" w:hAnsi="Times New Roman" w:cs="Times New Roman"/>
                <w:bCs/>
                <w:noProof/>
              </w:rPr>
              <w:t>12.</w:t>
            </w:r>
            <w:r w:rsidR="00A942C5">
              <w:rPr>
                <w:b w:val="0"/>
                <w:iCs w:val="0"/>
                <w:noProof/>
                <w:color w:val="auto"/>
                <w:kern w:val="2"/>
                <w:sz w:val="24"/>
                <w:szCs w:val="24"/>
                <w:lang w:eastAsia="ru-RU"/>
              </w:rPr>
              <w:tab/>
            </w:r>
            <w:r w:rsidR="00A942C5" w:rsidRPr="006F5527">
              <w:rPr>
                <w:rStyle w:val="a4"/>
                <w:rFonts w:ascii="Times New Roman" w:hAnsi="Times New Roman" w:cs="Times New Roman"/>
                <w:bCs/>
                <w:noProof/>
              </w:rPr>
              <w:t>ПОРЯДОК ИЗМЕНЕНИЯ УСЛОВИЙ МИКРОЗАЙМА</w:t>
            </w:r>
            <w:r w:rsidR="00A942C5">
              <w:rPr>
                <w:noProof/>
                <w:webHidden/>
              </w:rPr>
              <w:tab/>
            </w:r>
            <w:r>
              <w:rPr>
                <w:noProof/>
                <w:webHidden/>
              </w:rPr>
              <w:fldChar w:fldCharType="begin"/>
            </w:r>
            <w:r w:rsidR="00A942C5">
              <w:rPr>
                <w:noProof/>
                <w:webHidden/>
              </w:rPr>
              <w:instrText xml:space="preserve"> PAGEREF _Toc163049783 \h </w:instrText>
            </w:r>
            <w:r>
              <w:rPr>
                <w:noProof/>
                <w:webHidden/>
              </w:rPr>
            </w:r>
            <w:r>
              <w:rPr>
                <w:noProof/>
                <w:webHidden/>
              </w:rPr>
              <w:fldChar w:fldCharType="separate"/>
            </w:r>
            <w:r w:rsidR="00B30704">
              <w:rPr>
                <w:noProof/>
                <w:webHidden/>
              </w:rPr>
              <w:t>25</w:t>
            </w:r>
            <w:r>
              <w:rPr>
                <w:noProof/>
                <w:webHidden/>
              </w:rPr>
              <w:fldChar w:fldCharType="end"/>
            </w:r>
          </w:hyperlink>
        </w:p>
        <w:p w:rsidR="00A942C5" w:rsidRDefault="00D27199">
          <w:pPr>
            <w:pStyle w:val="11"/>
            <w:tabs>
              <w:tab w:val="left" w:pos="720"/>
            </w:tabs>
            <w:rPr>
              <w:b w:val="0"/>
              <w:iCs w:val="0"/>
              <w:noProof/>
              <w:color w:val="auto"/>
              <w:kern w:val="2"/>
              <w:sz w:val="24"/>
              <w:szCs w:val="24"/>
              <w:lang w:eastAsia="ru-RU"/>
            </w:rPr>
          </w:pPr>
          <w:hyperlink w:anchor="_Toc163049784" w:history="1">
            <w:r w:rsidR="00A942C5" w:rsidRPr="006F5527">
              <w:rPr>
                <w:rStyle w:val="a4"/>
                <w:rFonts w:ascii="Times New Roman" w:hAnsi="Times New Roman" w:cs="Times New Roman"/>
                <w:bCs/>
                <w:noProof/>
              </w:rPr>
              <w:t>13.</w:t>
            </w:r>
            <w:r w:rsidR="00A942C5">
              <w:rPr>
                <w:b w:val="0"/>
                <w:iCs w:val="0"/>
                <w:noProof/>
                <w:color w:val="auto"/>
                <w:kern w:val="2"/>
                <w:sz w:val="24"/>
                <w:szCs w:val="24"/>
                <w:lang w:eastAsia="ru-RU"/>
              </w:rPr>
              <w:tab/>
            </w:r>
            <w:r w:rsidR="00A942C5" w:rsidRPr="006F5527">
              <w:rPr>
                <w:rStyle w:val="a4"/>
                <w:rFonts w:ascii="Times New Roman" w:hAnsi="Times New Roman" w:cs="Times New Roman"/>
                <w:bCs/>
                <w:noProof/>
              </w:rPr>
              <w:t>КОНТРОЛЬ</w:t>
            </w:r>
            <w:r w:rsidR="00A942C5">
              <w:rPr>
                <w:noProof/>
                <w:webHidden/>
              </w:rPr>
              <w:tab/>
            </w:r>
            <w:r>
              <w:rPr>
                <w:noProof/>
                <w:webHidden/>
              </w:rPr>
              <w:fldChar w:fldCharType="begin"/>
            </w:r>
            <w:r w:rsidR="00A942C5">
              <w:rPr>
                <w:noProof/>
                <w:webHidden/>
              </w:rPr>
              <w:instrText xml:space="preserve"> PAGEREF _Toc163049784 \h </w:instrText>
            </w:r>
            <w:r>
              <w:rPr>
                <w:noProof/>
                <w:webHidden/>
              </w:rPr>
            </w:r>
            <w:r>
              <w:rPr>
                <w:noProof/>
                <w:webHidden/>
              </w:rPr>
              <w:fldChar w:fldCharType="separate"/>
            </w:r>
            <w:r w:rsidR="00B30704">
              <w:rPr>
                <w:noProof/>
                <w:webHidden/>
              </w:rPr>
              <w:t>26</w:t>
            </w:r>
            <w:r>
              <w:rPr>
                <w:noProof/>
                <w:webHidden/>
              </w:rPr>
              <w:fldChar w:fldCharType="end"/>
            </w:r>
          </w:hyperlink>
        </w:p>
        <w:p w:rsidR="00A942C5" w:rsidRDefault="00D27199">
          <w:pPr>
            <w:pStyle w:val="11"/>
            <w:tabs>
              <w:tab w:val="left" w:pos="720"/>
            </w:tabs>
            <w:rPr>
              <w:b w:val="0"/>
              <w:iCs w:val="0"/>
              <w:noProof/>
              <w:color w:val="auto"/>
              <w:kern w:val="2"/>
              <w:sz w:val="24"/>
              <w:szCs w:val="24"/>
              <w:lang w:eastAsia="ru-RU"/>
            </w:rPr>
          </w:pPr>
          <w:hyperlink w:anchor="_Toc163049785" w:history="1">
            <w:r w:rsidR="00A942C5" w:rsidRPr="006F5527">
              <w:rPr>
                <w:rStyle w:val="a4"/>
                <w:rFonts w:ascii="Times New Roman" w:hAnsi="Times New Roman" w:cs="Times New Roman"/>
                <w:bCs/>
                <w:noProof/>
              </w:rPr>
              <w:t>14.</w:t>
            </w:r>
            <w:r w:rsidR="00A942C5">
              <w:rPr>
                <w:b w:val="0"/>
                <w:iCs w:val="0"/>
                <w:noProof/>
                <w:color w:val="auto"/>
                <w:kern w:val="2"/>
                <w:sz w:val="24"/>
                <w:szCs w:val="24"/>
                <w:lang w:eastAsia="ru-RU"/>
              </w:rPr>
              <w:tab/>
            </w:r>
            <w:r w:rsidR="00A942C5" w:rsidRPr="006F5527">
              <w:rPr>
                <w:rStyle w:val="a4"/>
                <w:rFonts w:ascii="Times New Roman" w:hAnsi="Times New Roman" w:cs="Times New Roman"/>
                <w:bCs/>
                <w:noProof/>
              </w:rPr>
              <w:t>ЗАКЛЮЧИТЕЛЬНЫЕ ПОЛОЖЕНИЯ</w:t>
            </w:r>
            <w:r w:rsidR="00A942C5">
              <w:rPr>
                <w:noProof/>
                <w:webHidden/>
              </w:rPr>
              <w:tab/>
            </w:r>
            <w:r>
              <w:rPr>
                <w:noProof/>
                <w:webHidden/>
              </w:rPr>
              <w:fldChar w:fldCharType="begin"/>
            </w:r>
            <w:r w:rsidR="00A942C5">
              <w:rPr>
                <w:noProof/>
                <w:webHidden/>
              </w:rPr>
              <w:instrText xml:space="preserve"> PAGEREF _Toc163049785 \h </w:instrText>
            </w:r>
            <w:r>
              <w:rPr>
                <w:noProof/>
                <w:webHidden/>
              </w:rPr>
            </w:r>
            <w:r>
              <w:rPr>
                <w:noProof/>
                <w:webHidden/>
              </w:rPr>
              <w:fldChar w:fldCharType="separate"/>
            </w:r>
            <w:r w:rsidR="00B30704">
              <w:rPr>
                <w:noProof/>
                <w:webHidden/>
              </w:rPr>
              <w:t>27</w:t>
            </w:r>
            <w:r>
              <w:rPr>
                <w:noProof/>
                <w:webHidden/>
              </w:rPr>
              <w:fldChar w:fldCharType="end"/>
            </w:r>
          </w:hyperlink>
        </w:p>
        <w:p w:rsidR="00691347" w:rsidRPr="008A2018" w:rsidRDefault="00D27199" w:rsidP="00E75742">
          <w:pPr>
            <w:spacing w:line="360" w:lineRule="auto"/>
            <w:rPr>
              <w:b/>
              <w:bCs/>
              <w:color w:val="000000" w:themeColor="text1"/>
            </w:rPr>
          </w:pPr>
          <w:r w:rsidRPr="008A2018">
            <w:rPr>
              <w:b/>
              <w:bCs/>
              <w:color w:val="000000" w:themeColor="text1"/>
            </w:rPr>
            <w:fldChar w:fldCharType="end"/>
          </w:r>
        </w:p>
        <w:p w:rsidR="00691347" w:rsidRPr="008A2018" w:rsidRDefault="00D27199" w:rsidP="00E75742">
          <w:pPr>
            <w:spacing w:line="360" w:lineRule="auto"/>
            <w:rPr>
              <w:color w:val="000000" w:themeColor="text1"/>
            </w:rPr>
          </w:pPr>
        </w:p>
      </w:sdtContent>
    </w:sdt>
    <w:p w:rsidR="00EC706B" w:rsidRPr="008A2018" w:rsidRDefault="00EC706B" w:rsidP="00E75742">
      <w:pPr>
        <w:spacing w:line="360" w:lineRule="auto"/>
        <w:jc w:val="both"/>
        <w:rPr>
          <w:color w:val="000000" w:themeColor="text1"/>
        </w:rPr>
      </w:pPr>
      <w:r w:rsidRPr="008A2018">
        <w:rPr>
          <w:color w:val="000000" w:themeColor="text1"/>
        </w:rPr>
        <w:tab/>
      </w:r>
      <w:r w:rsidRPr="008A2018">
        <w:rPr>
          <w:color w:val="000000" w:themeColor="text1"/>
        </w:rPr>
        <w:tab/>
      </w:r>
      <w:r w:rsidRPr="008A2018">
        <w:rPr>
          <w:color w:val="000000" w:themeColor="text1"/>
        </w:rPr>
        <w:tab/>
      </w:r>
      <w:r w:rsidRPr="008A2018">
        <w:rPr>
          <w:color w:val="000000" w:themeColor="text1"/>
        </w:rPr>
        <w:tab/>
      </w:r>
    </w:p>
    <w:p w:rsidR="00EC706B" w:rsidRPr="008A2018" w:rsidRDefault="00EC706B" w:rsidP="00E75742">
      <w:pPr>
        <w:tabs>
          <w:tab w:val="num" w:pos="360"/>
        </w:tabs>
        <w:spacing w:line="360" w:lineRule="auto"/>
        <w:jc w:val="both"/>
        <w:rPr>
          <w:color w:val="000000" w:themeColor="text1"/>
        </w:rPr>
      </w:pPr>
    </w:p>
    <w:p w:rsidR="00EC706B" w:rsidRPr="008A2018" w:rsidRDefault="00EC706B" w:rsidP="00E75742">
      <w:pPr>
        <w:tabs>
          <w:tab w:val="left" w:pos="993"/>
        </w:tabs>
        <w:spacing w:line="360" w:lineRule="auto"/>
        <w:jc w:val="both"/>
        <w:rPr>
          <w:color w:val="000000" w:themeColor="text1"/>
        </w:rPr>
      </w:pPr>
    </w:p>
    <w:p w:rsidR="00BF6363" w:rsidRPr="008A2018" w:rsidRDefault="00BF6363" w:rsidP="00E75742">
      <w:pPr>
        <w:tabs>
          <w:tab w:val="left" w:pos="993"/>
        </w:tabs>
        <w:spacing w:line="360" w:lineRule="auto"/>
        <w:jc w:val="both"/>
        <w:rPr>
          <w:color w:val="000000" w:themeColor="text1"/>
        </w:rPr>
      </w:pPr>
    </w:p>
    <w:p w:rsidR="00B63DF6" w:rsidRPr="008A2018" w:rsidRDefault="005123C0" w:rsidP="00E75742">
      <w:pPr>
        <w:tabs>
          <w:tab w:val="left" w:pos="993"/>
        </w:tabs>
        <w:spacing w:line="360" w:lineRule="auto"/>
        <w:jc w:val="both"/>
        <w:rPr>
          <w:color w:val="000000" w:themeColor="text1"/>
        </w:rPr>
      </w:pPr>
      <w:r>
        <w:rPr>
          <w:color w:val="000000" w:themeColor="text1"/>
        </w:rPr>
        <w:t xml:space="preserve"> </w:t>
      </w:r>
    </w:p>
    <w:p w:rsidR="00B63DF6" w:rsidRPr="008A2018" w:rsidRDefault="00B63DF6" w:rsidP="00E75742">
      <w:pPr>
        <w:tabs>
          <w:tab w:val="left" w:pos="993"/>
        </w:tabs>
        <w:spacing w:line="360" w:lineRule="auto"/>
        <w:jc w:val="both"/>
        <w:rPr>
          <w:color w:val="000000" w:themeColor="text1"/>
        </w:rPr>
      </w:pPr>
    </w:p>
    <w:p w:rsidR="00BF6363" w:rsidRPr="008A2018" w:rsidRDefault="00BF6363" w:rsidP="00E75742">
      <w:pPr>
        <w:tabs>
          <w:tab w:val="left" w:pos="993"/>
        </w:tabs>
        <w:spacing w:line="360" w:lineRule="auto"/>
        <w:jc w:val="both"/>
        <w:rPr>
          <w:color w:val="000000" w:themeColor="text1"/>
        </w:rPr>
      </w:pPr>
    </w:p>
    <w:p w:rsidR="00F914EE" w:rsidRDefault="00B43482" w:rsidP="00F914EE">
      <w:pPr>
        <w:spacing w:after="0" w:line="360" w:lineRule="auto"/>
        <w:ind w:firstLine="284"/>
        <w:jc w:val="both"/>
        <w:rPr>
          <w:color w:val="000000" w:themeColor="text1"/>
        </w:rPr>
      </w:pPr>
      <w:r w:rsidRPr="008A2018">
        <w:rPr>
          <w:color w:val="000000" w:themeColor="text1"/>
        </w:rPr>
        <w:tab/>
      </w:r>
    </w:p>
    <w:p w:rsidR="00F914EE" w:rsidRDefault="00F914EE" w:rsidP="00F914EE">
      <w:pPr>
        <w:spacing w:after="0" w:line="360" w:lineRule="auto"/>
        <w:ind w:firstLine="284"/>
        <w:jc w:val="both"/>
        <w:rPr>
          <w:color w:val="000000" w:themeColor="text1"/>
        </w:rPr>
      </w:pPr>
    </w:p>
    <w:p w:rsidR="00F914EE" w:rsidRDefault="00F914EE" w:rsidP="00F914EE">
      <w:pPr>
        <w:spacing w:after="0" w:line="360" w:lineRule="auto"/>
        <w:ind w:firstLine="284"/>
        <w:jc w:val="both"/>
        <w:rPr>
          <w:rFonts w:ascii="Times New Roman" w:hAnsi="Times New Roman" w:cs="Times New Roman"/>
          <w:color w:val="000000" w:themeColor="text1"/>
          <w:sz w:val="24"/>
          <w:szCs w:val="24"/>
        </w:rPr>
      </w:pPr>
    </w:p>
    <w:p w:rsidR="00283279" w:rsidRDefault="00283279" w:rsidP="00F914EE">
      <w:pPr>
        <w:spacing w:after="0" w:line="360" w:lineRule="auto"/>
        <w:ind w:firstLine="284"/>
        <w:jc w:val="both"/>
        <w:rPr>
          <w:rFonts w:ascii="Times New Roman" w:hAnsi="Times New Roman" w:cs="Times New Roman"/>
          <w:color w:val="000000" w:themeColor="text1"/>
          <w:sz w:val="24"/>
          <w:szCs w:val="24"/>
        </w:rPr>
      </w:pPr>
    </w:p>
    <w:p w:rsidR="00F914EE" w:rsidRDefault="00F914EE" w:rsidP="00F914EE">
      <w:pPr>
        <w:spacing w:after="0" w:line="360" w:lineRule="auto"/>
        <w:ind w:firstLine="284"/>
        <w:jc w:val="both"/>
        <w:rPr>
          <w:rFonts w:ascii="Times New Roman" w:hAnsi="Times New Roman" w:cs="Times New Roman"/>
          <w:color w:val="000000" w:themeColor="text1"/>
          <w:sz w:val="24"/>
          <w:szCs w:val="24"/>
        </w:rPr>
      </w:pPr>
    </w:p>
    <w:p w:rsidR="00F914EE" w:rsidRPr="006A506C" w:rsidRDefault="007A1192" w:rsidP="00F914EE">
      <w:pPr>
        <w:spacing w:after="0" w:line="360" w:lineRule="auto"/>
        <w:ind w:firstLine="284"/>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proofErr w:type="gramStart"/>
      <w:r w:rsidR="00F914EE" w:rsidRPr="006A506C">
        <w:rPr>
          <w:rFonts w:ascii="Times New Roman" w:hAnsi="Times New Roman" w:cs="Times New Roman"/>
          <w:color w:val="000000" w:themeColor="text1"/>
          <w:sz w:val="24"/>
          <w:szCs w:val="24"/>
        </w:rPr>
        <w:t xml:space="preserve">Правила </w:t>
      </w:r>
      <w:proofErr w:type="spellStart"/>
      <w:r w:rsidR="00F914EE" w:rsidRPr="006A506C">
        <w:rPr>
          <w:rFonts w:ascii="Times New Roman" w:hAnsi="Times New Roman" w:cs="Times New Roman"/>
          <w:color w:val="000000" w:themeColor="text1"/>
          <w:sz w:val="24"/>
          <w:szCs w:val="24"/>
        </w:rPr>
        <w:t>микрофинансирования</w:t>
      </w:r>
      <w:proofErr w:type="spellEnd"/>
      <w:r w:rsidR="00F914EE" w:rsidRPr="006A506C">
        <w:rPr>
          <w:rFonts w:ascii="Times New Roman" w:hAnsi="Times New Roman" w:cs="Times New Roman"/>
          <w:color w:val="000000" w:themeColor="text1"/>
          <w:sz w:val="24"/>
          <w:szCs w:val="24"/>
        </w:rPr>
        <w:t xml:space="preserve"> субъектов малого и среднего предпринимательства </w:t>
      </w:r>
      <w:proofErr w:type="spellStart"/>
      <w:r w:rsidR="00D70994">
        <w:rPr>
          <w:rFonts w:ascii="Times New Roman" w:hAnsi="Times New Roman" w:cs="Times New Roman"/>
          <w:color w:val="000000" w:themeColor="text1"/>
          <w:sz w:val="24"/>
          <w:szCs w:val="24"/>
        </w:rPr>
        <w:t>Мирнинского</w:t>
      </w:r>
      <w:proofErr w:type="spellEnd"/>
      <w:r w:rsidR="00D70994">
        <w:rPr>
          <w:rFonts w:ascii="Times New Roman" w:hAnsi="Times New Roman" w:cs="Times New Roman"/>
          <w:color w:val="000000" w:themeColor="text1"/>
          <w:sz w:val="24"/>
          <w:szCs w:val="24"/>
        </w:rPr>
        <w:t xml:space="preserve"> района Республики Саха (Якутия) </w:t>
      </w:r>
      <w:r w:rsidR="00F914EE" w:rsidRPr="006A506C">
        <w:rPr>
          <w:rFonts w:ascii="Times New Roman" w:hAnsi="Times New Roman" w:cs="Times New Roman"/>
          <w:sz w:val="24"/>
          <w:szCs w:val="24"/>
        </w:rPr>
        <w:t xml:space="preserve">разработаны </w:t>
      </w:r>
      <w:proofErr w:type="spellStart"/>
      <w:r w:rsidR="00F914EE" w:rsidRPr="006A506C">
        <w:rPr>
          <w:rFonts w:ascii="Times New Roman" w:hAnsi="Times New Roman" w:cs="Times New Roman"/>
          <w:sz w:val="24"/>
          <w:szCs w:val="24"/>
        </w:rPr>
        <w:t>Микрокредитной</w:t>
      </w:r>
      <w:proofErr w:type="spellEnd"/>
      <w:r w:rsidR="00F914EE" w:rsidRPr="006A506C">
        <w:rPr>
          <w:rFonts w:ascii="Times New Roman" w:hAnsi="Times New Roman" w:cs="Times New Roman"/>
          <w:sz w:val="24"/>
          <w:szCs w:val="24"/>
        </w:rPr>
        <w:t xml:space="preserve"> компани</w:t>
      </w:r>
      <w:r w:rsidR="00AE6C18">
        <w:rPr>
          <w:rFonts w:ascii="Times New Roman" w:hAnsi="Times New Roman" w:cs="Times New Roman"/>
          <w:sz w:val="24"/>
          <w:szCs w:val="24"/>
        </w:rPr>
        <w:t>ей</w:t>
      </w:r>
      <w:r w:rsidR="00F914EE" w:rsidRPr="006A506C">
        <w:rPr>
          <w:rFonts w:ascii="Times New Roman" w:hAnsi="Times New Roman" w:cs="Times New Roman"/>
          <w:sz w:val="24"/>
          <w:szCs w:val="24"/>
        </w:rPr>
        <w:t xml:space="preserve"> «Фонд развития </w:t>
      </w:r>
      <w:proofErr w:type="spellStart"/>
      <w:r w:rsidR="00D70994">
        <w:rPr>
          <w:rFonts w:ascii="Times New Roman" w:hAnsi="Times New Roman" w:cs="Times New Roman"/>
          <w:sz w:val="24"/>
          <w:szCs w:val="24"/>
        </w:rPr>
        <w:t>Мирнинского</w:t>
      </w:r>
      <w:proofErr w:type="spellEnd"/>
      <w:r w:rsidR="00D70994">
        <w:rPr>
          <w:rFonts w:ascii="Times New Roman" w:hAnsi="Times New Roman" w:cs="Times New Roman"/>
          <w:sz w:val="24"/>
          <w:szCs w:val="24"/>
        </w:rPr>
        <w:t xml:space="preserve"> района</w:t>
      </w:r>
      <w:r w:rsidR="00F914EE" w:rsidRPr="006A506C">
        <w:rPr>
          <w:rFonts w:ascii="Times New Roman" w:hAnsi="Times New Roman" w:cs="Times New Roman"/>
          <w:sz w:val="24"/>
          <w:szCs w:val="24"/>
        </w:rPr>
        <w:t>» в соответствии с действующим законодательством РФ, Гражданским кодексом Российской Федерации, Федеральным законом от 24 июля 2007 г</w:t>
      </w:r>
      <w:r w:rsidR="00377C9F">
        <w:rPr>
          <w:rFonts w:ascii="Times New Roman" w:hAnsi="Times New Roman" w:cs="Times New Roman"/>
          <w:sz w:val="24"/>
          <w:szCs w:val="24"/>
        </w:rPr>
        <w:t>ода</w:t>
      </w:r>
      <w:r w:rsidR="00F914EE" w:rsidRPr="006A506C">
        <w:rPr>
          <w:rFonts w:ascii="Times New Roman" w:hAnsi="Times New Roman" w:cs="Times New Roman"/>
          <w:sz w:val="24"/>
          <w:szCs w:val="24"/>
        </w:rPr>
        <w:t xml:space="preserve"> № 209-ФЗ </w:t>
      </w:r>
      <w:r w:rsidR="00C63A33">
        <w:rPr>
          <w:rFonts w:ascii="Times New Roman" w:hAnsi="Times New Roman" w:cs="Times New Roman"/>
          <w:sz w:val="24"/>
          <w:szCs w:val="24"/>
        </w:rPr>
        <w:t>«</w:t>
      </w:r>
      <w:r w:rsidR="00F914EE" w:rsidRPr="006A506C">
        <w:rPr>
          <w:rFonts w:ascii="Times New Roman" w:hAnsi="Times New Roman" w:cs="Times New Roman"/>
          <w:sz w:val="24"/>
          <w:szCs w:val="24"/>
        </w:rPr>
        <w:t>О развитии малого и среднего предпринимательства в Российской Федерации</w:t>
      </w:r>
      <w:r w:rsidR="00C63A33">
        <w:rPr>
          <w:rFonts w:ascii="Times New Roman" w:hAnsi="Times New Roman" w:cs="Times New Roman"/>
          <w:sz w:val="24"/>
          <w:szCs w:val="24"/>
        </w:rPr>
        <w:t>»</w:t>
      </w:r>
      <w:r w:rsidR="00F914EE" w:rsidRPr="006A506C">
        <w:rPr>
          <w:rFonts w:ascii="Times New Roman" w:hAnsi="Times New Roman" w:cs="Times New Roman"/>
          <w:sz w:val="24"/>
          <w:szCs w:val="24"/>
        </w:rPr>
        <w:t xml:space="preserve"> (далее Федеральный закон № 209-ФЗ), Федеральным законом от 02 июля 2010 г</w:t>
      </w:r>
      <w:r w:rsidR="00377C9F">
        <w:rPr>
          <w:rFonts w:ascii="Times New Roman" w:hAnsi="Times New Roman" w:cs="Times New Roman"/>
          <w:sz w:val="24"/>
          <w:szCs w:val="24"/>
        </w:rPr>
        <w:t>ода</w:t>
      </w:r>
      <w:r w:rsidR="00F914EE" w:rsidRPr="006A506C">
        <w:rPr>
          <w:rFonts w:ascii="Times New Roman" w:hAnsi="Times New Roman" w:cs="Times New Roman"/>
          <w:sz w:val="24"/>
          <w:szCs w:val="24"/>
        </w:rPr>
        <w:t xml:space="preserve"> № 151-ФЗ </w:t>
      </w:r>
      <w:r w:rsidR="00C63A33">
        <w:rPr>
          <w:rFonts w:ascii="Times New Roman" w:hAnsi="Times New Roman" w:cs="Times New Roman"/>
          <w:sz w:val="24"/>
          <w:szCs w:val="24"/>
        </w:rPr>
        <w:t>«</w:t>
      </w:r>
      <w:r w:rsidR="00F914EE" w:rsidRPr="006A506C">
        <w:rPr>
          <w:rFonts w:ascii="Times New Roman" w:hAnsi="Times New Roman" w:cs="Times New Roman"/>
          <w:sz w:val="24"/>
          <w:szCs w:val="24"/>
        </w:rPr>
        <w:t xml:space="preserve">О </w:t>
      </w:r>
      <w:proofErr w:type="spellStart"/>
      <w:r w:rsidR="00F914EE" w:rsidRPr="006A506C">
        <w:rPr>
          <w:rFonts w:ascii="Times New Roman" w:hAnsi="Times New Roman" w:cs="Times New Roman"/>
          <w:sz w:val="24"/>
          <w:szCs w:val="24"/>
        </w:rPr>
        <w:t>микрофинансовой</w:t>
      </w:r>
      <w:proofErr w:type="spellEnd"/>
      <w:proofErr w:type="gramEnd"/>
      <w:r w:rsidR="00F914EE" w:rsidRPr="006A506C">
        <w:rPr>
          <w:rFonts w:ascii="Times New Roman" w:hAnsi="Times New Roman" w:cs="Times New Roman"/>
          <w:sz w:val="24"/>
          <w:szCs w:val="24"/>
        </w:rPr>
        <w:t xml:space="preserve"> </w:t>
      </w:r>
      <w:proofErr w:type="gramStart"/>
      <w:r w:rsidR="00F914EE" w:rsidRPr="006A506C">
        <w:rPr>
          <w:rFonts w:ascii="Times New Roman" w:hAnsi="Times New Roman" w:cs="Times New Roman"/>
          <w:sz w:val="24"/>
          <w:szCs w:val="24"/>
        </w:rPr>
        <w:t xml:space="preserve">деятельности и </w:t>
      </w:r>
      <w:proofErr w:type="spellStart"/>
      <w:r w:rsidR="00F914EE" w:rsidRPr="006A506C">
        <w:rPr>
          <w:rFonts w:ascii="Times New Roman" w:hAnsi="Times New Roman" w:cs="Times New Roman"/>
          <w:sz w:val="24"/>
          <w:szCs w:val="24"/>
        </w:rPr>
        <w:t>микрофинансовых</w:t>
      </w:r>
      <w:proofErr w:type="spellEnd"/>
      <w:r w:rsidR="00F914EE" w:rsidRPr="006A506C">
        <w:rPr>
          <w:rFonts w:ascii="Times New Roman" w:hAnsi="Times New Roman" w:cs="Times New Roman"/>
          <w:sz w:val="24"/>
          <w:szCs w:val="24"/>
        </w:rPr>
        <w:t xml:space="preserve"> организациях</w:t>
      </w:r>
      <w:r w:rsidR="00C63A33">
        <w:rPr>
          <w:rFonts w:ascii="Times New Roman" w:hAnsi="Times New Roman" w:cs="Times New Roman"/>
          <w:sz w:val="24"/>
          <w:szCs w:val="24"/>
        </w:rPr>
        <w:t>»</w:t>
      </w:r>
      <w:r w:rsidR="00F914EE" w:rsidRPr="006A506C">
        <w:rPr>
          <w:rFonts w:ascii="Times New Roman" w:hAnsi="Times New Roman" w:cs="Times New Roman"/>
          <w:sz w:val="24"/>
          <w:szCs w:val="24"/>
        </w:rPr>
        <w:t xml:space="preserve"> (далее Федеральный закон № 151-ФЗ), </w:t>
      </w:r>
      <w:r w:rsidR="00F914EE" w:rsidRPr="006A506C">
        <w:rPr>
          <w:rFonts w:ascii="Times New Roman" w:hAnsi="Times New Roman" w:cs="Times New Roman"/>
          <w:color w:val="000000" w:themeColor="text1"/>
          <w:sz w:val="24"/>
          <w:szCs w:val="24"/>
        </w:rPr>
        <w:t xml:space="preserve">Федеральным законом от 07.08.2001 №115-ФЗ «О противодействии легализации (отмыванию) доходов, полученных преступным путем, и финансированию терроризма»,  Федеральным законом от 27.07.2006 №152-ФЗ «О персональных данных», Указанием Банка России от 20.01.2020 № 5391-У «О порядке формирования </w:t>
      </w:r>
      <w:proofErr w:type="spellStart"/>
      <w:r w:rsidR="00F914EE" w:rsidRPr="006A506C">
        <w:rPr>
          <w:rFonts w:ascii="Times New Roman" w:hAnsi="Times New Roman" w:cs="Times New Roman"/>
          <w:color w:val="000000" w:themeColor="text1"/>
          <w:sz w:val="24"/>
          <w:szCs w:val="24"/>
        </w:rPr>
        <w:t>микрофинансовыми</w:t>
      </w:r>
      <w:proofErr w:type="spellEnd"/>
      <w:r w:rsidR="00F914EE" w:rsidRPr="006A506C">
        <w:rPr>
          <w:rFonts w:ascii="Times New Roman" w:hAnsi="Times New Roman" w:cs="Times New Roman"/>
          <w:color w:val="000000" w:themeColor="text1"/>
          <w:sz w:val="24"/>
          <w:szCs w:val="24"/>
        </w:rPr>
        <w:t xml:space="preserve"> организациями резервов на возможные потери по займам», Федеральным законом №422-ФЗ от 27.11.2018 «О проведении эксперимента по установлению специального</w:t>
      </w:r>
      <w:proofErr w:type="gramEnd"/>
      <w:r w:rsidR="00F914EE" w:rsidRPr="006A506C">
        <w:rPr>
          <w:rFonts w:ascii="Times New Roman" w:hAnsi="Times New Roman" w:cs="Times New Roman"/>
          <w:color w:val="000000" w:themeColor="text1"/>
          <w:sz w:val="24"/>
          <w:szCs w:val="24"/>
        </w:rPr>
        <w:t xml:space="preserve"> налогового режима «Налог на профессиональных доход», </w:t>
      </w:r>
      <w:r w:rsidR="00F914EE" w:rsidRPr="006A506C">
        <w:rPr>
          <w:rFonts w:ascii="Times New Roman" w:hAnsi="Times New Roman" w:cs="Times New Roman"/>
          <w:sz w:val="24"/>
          <w:szCs w:val="24"/>
        </w:rPr>
        <w:t xml:space="preserve">иными нормативными актами </w:t>
      </w:r>
      <w:r w:rsidR="00AE6C18">
        <w:rPr>
          <w:rFonts w:ascii="Times New Roman" w:hAnsi="Times New Roman" w:cs="Times New Roman"/>
          <w:sz w:val="24"/>
          <w:szCs w:val="24"/>
        </w:rPr>
        <w:t xml:space="preserve">Российской Федерации и Республики Саха (Якутия), Уставом Фонда и </w:t>
      </w:r>
      <w:r w:rsidR="00AE6C18" w:rsidRPr="006A506C">
        <w:rPr>
          <w:rFonts w:ascii="Times New Roman" w:hAnsi="Times New Roman" w:cs="Times New Roman"/>
          <w:sz w:val="24"/>
          <w:szCs w:val="24"/>
        </w:rPr>
        <w:t xml:space="preserve">иными внутренними нормативными документами </w:t>
      </w:r>
      <w:proofErr w:type="spellStart"/>
      <w:r w:rsidR="00AE6C18" w:rsidRPr="006A506C">
        <w:rPr>
          <w:rFonts w:ascii="Times New Roman" w:hAnsi="Times New Roman" w:cs="Times New Roman"/>
          <w:sz w:val="24"/>
          <w:szCs w:val="24"/>
        </w:rPr>
        <w:t>Микрокредитной</w:t>
      </w:r>
      <w:proofErr w:type="spellEnd"/>
      <w:r w:rsidR="00AE6C18" w:rsidRPr="006A506C">
        <w:rPr>
          <w:rFonts w:ascii="Times New Roman" w:hAnsi="Times New Roman" w:cs="Times New Roman"/>
          <w:sz w:val="24"/>
          <w:szCs w:val="24"/>
        </w:rPr>
        <w:t xml:space="preserve"> компании «Фонд развития</w:t>
      </w:r>
      <w:r w:rsidR="00AE6C18">
        <w:rPr>
          <w:rFonts w:ascii="Times New Roman" w:hAnsi="Times New Roman" w:cs="Times New Roman"/>
          <w:sz w:val="24"/>
          <w:szCs w:val="24"/>
        </w:rPr>
        <w:t xml:space="preserve"> </w:t>
      </w:r>
      <w:proofErr w:type="spellStart"/>
      <w:r w:rsidR="00AE6C18">
        <w:rPr>
          <w:rFonts w:ascii="Times New Roman" w:hAnsi="Times New Roman" w:cs="Times New Roman"/>
          <w:sz w:val="24"/>
          <w:szCs w:val="24"/>
        </w:rPr>
        <w:t>Мирнинского</w:t>
      </w:r>
      <w:proofErr w:type="spellEnd"/>
      <w:r w:rsidR="00AE6C18">
        <w:rPr>
          <w:rFonts w:ascii="Times New Roman" w:hAnsi="Times New Roman" w:cs="Times New Roman"/>
          <w:sz w:val="24"/>
          <w:szCs w:val="24"/>
        </w:rPr>
        <w:t xml:space="preserve"> района</w:t>
      </w:r>
      <w:r w:rsidR="00AE6C18" w:rsidRPr="006A506C">
        <w:rPr>
          <w:rFonts w:ascii="Times New Roman" w:hAnsi="Times New Roman" w:cs="Times New Roman"/>
          <w:sz w:val="24"/>
          <w:szCs w:val="24"/>
        </w:rPr>
        <w:t>»</w:t>
      </w:r>
      <w:r w:rsidR="00F914EE" w:rsidRPr="006A506C">
        <w:rPr>
          <w:rFonts w:ascii="Times New Roman" w:hAnsi="Times New Roman" w:cs="Times New Roman"/>
          <w:sz w:val="24"/>
          <w:szCs w:val="24"/>
        </w:rPr>
        <w:t xml:space="preserve">. </w:t>
      </w:r>
    </w:p>
    <w:p w:rsidR="00300911" w:rsidRPr="008A2018" w:rsidRDefault="00300911" w:rsidP="00697944">
      <w:pPr>
        <w:pStyle w:val="1"/>
        <w:spacing w:after="240" w:line="360" w:lineRule="auto"/>
        <w:jc w:val="center"/>
        <w:rPr>
          <w:b/>
          <w:color w:val="000000" w:themeColor="text1"/>
        </w:rPr>
      </w:pPr>
      <w:bookmarkStart w:id="0" w:name="_Toc163049773"/>
      <w:r w:rsidRPr="008A2018">
        <w:rPr>
          <w:rFonts w:ascii="Times New Roman" w:hAnsi="Times New Roman" w:cs="Times New Roman"/>
          <w:b/>
          <w:color w:val="000000" w:themeColor="text1"/>
          <w:sz w:val="24"/>
          <w:szCs w:val="24"/>
        </w:rPr>
        <w:t>1.</w:t>
      </w:r>
      <w:r w:rsidRPr="008A2018">
        <w:rPr>
          <w:b/>
          <w:color w:val="000000" w:themeColor="text1"/>
          <w:sz w:val="24"/>
          <w:szCs w:val="24"/>
        </w:rPr>
        <w:t xml:space="preserve"> </w:t>
      </w:r>
      <w:r w:rsidR="009315A9" w:rsidRPr="008A2018">
        <w:rPr>
          <w:rStyle w:val="10"/>
          <w:rFonts w:ascii="Times New Roman" w:hAnsi="Times New Roman" w:cs="Times New Roman"/>
          <w:b/>
          <w:bCs/>
          <w:color w:val="000000" w:themeColor="text1"/>
          <w:sz w:val="24"/>
          <w:szCs w:val="24"/>
        </w:rPr>
        <w:t>ТЕРМИНЫ И СОКРАЩЕНИЯ, ПРИМЕНЯЕМЫЕ В НАСТОЯЩИХ ПРАВИЛАХ</w:t>
      </w:r>
      <w:bookmarkEnd w:id="0"/>
    </w:p>
    <w:p w:rsidR="00300911" w:rsidRPr="008A2018" w:rsidRDefault="00300911" w:rsidP="00E75742">
      <w:pPr>
        <w:spacing w:after="0" w:line="360" w:lineRule="auto"/>
        <w:ind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Под </w:t>
      </w:r>
      <w:proofErr w:type="spellStart"/>
      <w:r w:rsidRPr="008A2018">
        <w:rPr>
          <w:rFonts w:ascii="Times New Roman" w:hAnsi="Times New Roman" w:cs="Times New Roman"/>
          <w:b/>
          <w:bCs/>
          <w:i/>
          <w:iCs/>
          <w:color w:val="000000" w:themeColor="text1"/>
          <w:sz w:val="24"/>
          <w:szCs w:val="24"/>
        </w:rPr>
        <w:t>микрофинансированием</w:t>
      </w:r>
      <w:proofErr w:type="spellEnd"/>
      <w:r w:rsidRPr="008A2018">
        <w:rPr>
          <w:rFonts w:ascii="Times New Roman" w:hAnsi="Times New Roman" w:cs="Times New Roman"/>
          <w:color w:val="000000" w:themeColor="text1"/>
          <w:sz w:val="24"/>
          <w:szCs w:val="24"/>
        </w:rPr>
        <w:t xml:space="preserve"> понимается деятельность Фонда по предоставлению </w:t>
      </w:r>
      <w:proofErr w:type="spellStart"/>
      <w:r w:rsidRPr="008A2018">
        <w:rPr>
          <w:rFonts w:ascii="Times New Roman" w:hAnsi="Times New Roman" w:cs="Times New Roman"/>
          <w:color w:val="000000" w:themeColor="text1"/>
          <w:sz w:val="24"/>
          <w:szCs w:val="24"/>
        </w:rPr>
        <w:t>микрозаймов</w:t>
      </w:r>
      <w:proofErr w:type="spellEnd"/>
      <w:r w:rsidRPr="008A2018">
        <w:rPr>
          <w:rFonts w:ascii="Times New Roman" w:hAnsi="Times New Roman" w:cs="Times New Roman"/>
          <w:color w:val="000000" w:themeColor="text1"/>
          <w:sz w:val="24"/>
          <w:szCs w:val="24"/>
        </w:rPr>
        <w:t xml:space="preserve"> (</w:t>
      </w:r>
      <w:proofErr w:type="spellStart"/>
      <w:r w:rsidRPr="008A2018">
        <w:rPr>
          <w:rFonts w:ascii="Times New Roman" w:hAnsi="Times New Roman" w:cs="Times New Roman"/>
          <w:color w:val="000000" w:themeColor="text1"/>
          <w:sz w:val="24"/>
          <w:szCs w:val="24"/>
        </w:rPr>
        <w:t>микрофинансовая</w:t>
      </w:r>
      <w:proofErr w:type="spellEnd"/>
      <w:r w:rsidRPr="008A2018">
        <w:rPr>
          <w:rFonts w:ascii="Times New Roman" w:hAnsi="Times New Roman" w:cs="Times New Roman"/>
          <w:color w:val="000000" w:themeColor="text1"/>
          <w:sz w:val="24"/>
          <w:szCs w:val="24"/>
        </w:rPr>
        <w:t xml:space="preserve"> деятельность) в соответствии с настоящими Правилами.</w:t>
      </w:r>
    </w:p>
    <w:p w:rsidR="005E0481" w:rsidRPr="008A2018" w:rsidRDefault="005E0481" w:rsidP="005E0481">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 xml:space="preserve">Договор </w:t>
      </w:r>
      <w:proofErr w:type="spellStart"/>
      <w:r w:rsidR="0051158D" w:rsidRPr="008A2018">
        <w:rPr>
          <w:rFonts w:ascii="Times New Roman" w:hAnsi="Times New Roman" w:cs="Times New Roman"/>
          <w:b/>
          <w:bCs/>
          <w:i/>
          <w:iCs/>
          <w:color w:val="000000" w:themeColor="text1"/>
          <w:sz w:val="24"/>
          <w:szCs w:val="24"/>
        </w:rPr>
        <w:t>микро</w:t>
      </w:r>
      <w:r w:rsidRPr="008A2018">
        <w:rPr>
          <w:rFonts w:ascii="Times New Roman" w:hAnsi="Times New Roman" w:cs="Times New Roman"/>
          <w:b/>
          <w:bCs/>
          <w:i/>
          <w:iCs/>
          <w:color w:val="000000" w:themeColor="text1"/>
          <w:sz w:val="24"/>
          <w:szCs w:val="24"/>
        </w:rPr>
        <w:t>займа</w:t>
      </w:r>
      <w:proofErr w:type="spellEnd"/>
      <w:r w:rsidRPr="008A2018">
        <w:rPr>
          <w:rFonts w:ascii="Times New Roman" w:hAnsi="Times New Roman" w:cs="Times New Roman"/>
          <w:color w:val="000000" w:themeColor="text1"/>
          <w:sz w:val="24"/>
          <w:szCs w:val="24"/>
        </w:rPr>
        <w:t xml:space="preserve"> – договор (соглашение), в рамках которого Фонд обязуется предоставить денежные средства Заемщику в определенном размере, а Заёмщик обязуется возвратить полученную денежную сумму и уплатить проценты за пользование ею на предусмотренных условиях. </w:t>
      </w:r>
    </w:p>
    <w:p w:rsidR="005E0481" w:rsidRPr="008A2018" w:rsidRDefault="005E0481" w:rsidP="005E0481">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Договор залога</w:t>
      </w:r>
      <w:r w:rsidRPr="008A2018">
        <w:rPr>
          <w:rFonts w:ascii="Times New Roman" w:hAnsi="Times New Roman" w:cs="Times New Roman"/>
          <w:color w:val="000000" w:themeColor="text1"/>
          <w:sz w:val="24"/>
          <w:szCs w:val="24"/>
        </w:rPr>
        <w:t xml:space="preserve"> – </w:t>
      </w:r>
      <w:r w:rsidR="009D3556" w:rsidRPr="008A2018">
        <w:rPr>
          <w:rFonts w:ascii="Times New Roman" w:hAnsi="Times New Roman" w:cs="Times New Roman"/>
          <w:color w:val="000000" w:themeColor="text1"/>
          <w:sz w:val="24"/>
          <w:szCs w:val="24"/>
        </w:rPr>
        <w:t xml:space="preserve">договор, согласно которому Фонд по обеспеченному </w:t>
      </w:r>
      <w:proofErr w:type="gramStart"/>
      <w:r w:rsidR="009D3556" w:rsidRPr="008A2018">
        <w:rPr>
          <w:rFonts w:ascii="Times New Roman" w:hAnsi="Times New Roman" w:cs="Times New Roman"/>
          <w:color w:val="000000" w:themeColor="text1"/>
          <w:sz w:val="24"/>
          <w:szCs w:val="24"/>
        </w:rPr>
        <w:t>залогом обязательству</w:t>
      </w:r>
      <w:proofErr w:type="gramEnd"/>
      <w:r w:rsidR="009D3556" w:rsidRPr="008A2018">
        <w:rPr>
          <w:rFonts w:ascii="Times New Roman" w:hAnsi="Times New Roman" w:cs="Times New Roman"/>
          <w:color w:val="000000" w:themeColor="text1"/>
          <w:sz w:val="24"/>
          <w:szCs w:val="24"/>
        </w:rPr>
        <w:t xml:space="preserve"> имеет право в случае неисполнения Заемщиком этого обязательства получить удовлетворение из стоимости заложенного имущества, в порядке, установленном законодательством Российской Федерации.</w:t>
      </w:r>
    </w:p>
    <w:p w:rsidR="005E0481" w:rsidRPr="008A2018" w:rsidRDefault="005E0481" w:rsidP="005E0481">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Договор поручительства</w:t>
      </w:r>
      <w:r w:rsidRPr="008A2018">
        <w:rPr>
          <w:rFonts w:ascii="Times New Roman" w:hAnsi="Times New Roman" w:cs="Times New Roman"/>
          <w:color w:val="000000" w:themeColor="text1"/>
          <w:sz w:val="24"/>
          <w:szCs w:val="24"/>
        </w:rPr>
        <w:t xml:space="preserve"> – договор, в силу которого третье лицо (Поручитель) обязуется перед Фондом нести за Заемщика ответственность</w:t>
      </w:r>
      <w:r w:rsidR="00377C9F">
        <w:rPr>
          <w:rFonts w:ascii="Times New Roman" w:hAnsi="Times New Roman" w:cs="Times New Roman"/>
          <w:color w:val="000000" w:themeColor="text1"/>
          <w:sz w:val="24"/>
          <w:szCs w:val="24"/>
        </w:rPr>
        <w:t>,</w:t>
      </w:r>
      <w:r w:rsidRPr="008A2018">
        <w:rPr>
          <w:rFonts w:ascii="Times New Roman" w:hAnsi="Times New Roman" w:cs="Times New Roman"/>
          <w:color w:val="000000" w:themeColor="text1"/>
          <w:sz w:val="24"/>
          <w:szCs w:val="24"/>
        </w:rPr>
        <w:t xml:space="preserve"> в случае неисполнения последним принятых на себя обязательств.</w:t>
      </w:r>
    </w:p>
    <w:p w:rsidR="006D45B0" w:rsidRPr="008A2018" w:rsidRDefault="006D45B0" w:rsidP="006D45B0">
      <w:pPr>
        <w:pStyle w:val="210"/>
        <w:tabs>
          <w:tab w:val="left" w:pos="1080"/>
          <w:tab w:val="left" w:pos="1260"/>
        </w:tabs>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lastRenderedPageBreak/>
        <w:t>Журнал регистрации заявок</w:t>
      </w:r>
      <w:r w:rsidRPr="008A2018">
        <w:rPr>
          <w:rFonts w:ascii="Times New Roman" w:hAnsi="Times New Roman" w:cs="Times New Roman"/>
          <w:color w:val="000000" w:themeColor="text1"/>
          <w:sz w:val="24"/>
          <w:szCs w:val="24"/>
        </w:rPr>
        <w:t xml:space="preserve"> – журнал, в котором регистрируются заявки на получение займа (ведется </w:t>
      </w:r>
      <w:bookmarkStart w:id="1" w:name="_Hlk158805708"/>
      <w:r w:rsidRPr="008A2018">
        <w:rPr>
          <w:rFonts w:ascii="Times New Roman" w:hAnsi="Times New Roman" w:cs="Times New Roman"/>
          <w:color w:val="000000" w:themeColor="text1"/>
          <w:sz w:val="24"/>
          <w:szCs w:val="24"/>
        </w:rPr>
        <w:t>в</w:t>
      </w:r>
      <w:r w:rsidR="00AE6C18">
        <w:rPr>
          <w:rFonts w:ascii="Times New Roman" w:hAnsi="Times New Roman" w:cs="Times New Roman"/>
          <w:color w:val="000000" w:themeColor="text1"/>
          <w:sz w:val="24"/>
          <w:szCs w:val="24"/>
        </w:rPr>
        <w:t xml:space="preserve"> бумажном и/или</w:t>
      </w:r>
      <w:bookmarkEnd w:id="1"/>
      <w:r w:rsidRPr="008A2018">
        <w:rPr>
          <w:rFonts w:ascii="Times New Roman" w:hAnsi="Times New Roman" w:cs="Times New Roman"/>
          <w:color w:val="000000" w:themeColor="text1"/>
          <w:sz w:val="24"/>
          <w:szCs w:val="24"/>
        </w:rPr>
        <w:t xml:space="preserve"> электронном виде в программном обеспечении, используемом Фондом).</w:t>
      </w:r>
    </w:p>
    <w:p w:rsidR="006D45B0" w:rsidRPr="008A2018" w:rsidRDefault="006D45B0" w:rsidP="006D45B0">
      <w:pPr>
        <w:pStyle w:val="210"/>
        <w:tabs>
          <w:tab w:val="left" w:pos="1080"/>
          <w:tab w:val="left" w:pos="1260"/>
        </w:tabs>
        <w:spacing w:after="0" w:line="360" w:lineRule="auto"/>
        <w:ind w:left="0" w:firstLine="709"/>
        <w:rPr>
          <w:rFonts w:ascii="Times New Roman" w:hAnsi="Times New Roman" w:cs="Times New Roman"/>
          <w:color w:val="000000" w:themeColor="text1"/>
          <w:sz w:val="24"/>
          <w:szCs w:val="24"/>
        </w:rPr>
      </w:pPr>
      <w:proofErr w:type="gramStart"/>
      <w:r w:rsidRPr="008A2018">
        <w:rPr>
          <w:rFonts w:ascii="Times New Roman" w:hAnsi="Times New Roman" w:cs="Times New Roman"/>
          <w:b/>
          <w:bCs/>
          <w:i/>
          <w:iCs/>
          <w:color w:val="000000" w:themeColor="text1"/>
          <w:sz w:val="24"/>
          <w:szCs w:val="24"/>
        </w:rPr>
        <w:t>Журнал регистрации договоров по займам</w:t>
      </w:r>
      <w:r w:rsidRPr="008A2018">
        <w:rPr>
          <w:rFonts w:ascii="Times New Roman" w:hAnsi="Times New Roman" w:cs="Times New Roman"/>
          <w:color w:val="000000" w:themeColor="text1"/>
          <w:sz w:val="24"/>
          <w:szCs w:val="24"/>
        </w:rPr>
        <w:t xml:space="preserve"> – журнал, отражающий учет заключенных договоров займов и договоров по обеспечению возвратности займов (ведется </w:t>
      </w:r>
      <w:r w:rsidR="00AE6C18" w:rsidRPr="008A2018">
        <w:rPr>
          <w:rFonts w:ascii="Times New Roman" w:hAnsi="Times New Roman" w:cs="Times New Roman"/>
          <w:color w:val="000000" w:themeColor="text1"/>
          <w:sz w:val="24"/>
          <w:szCs w:val="24"/>
        </w:rPr>
        <w:t>в</w:t>
      </w:r>
      <w:r w:rsidR="00AE6C18">
        <w:rPr>
          <w:rFonts w:ascii="Times New Roman" w:hAnsi="Times New Roman" w:cs="Times New Roman"/>
          <w:color w:val="000000" w:themeColor="text1"/>
          <w:sz w:val="24"/>
          <w:szCs w:val="24"/>
        </w:rPr>
        <w:t xml:space="preserve"> бумажном и/или</w:t>
      </w:r>
      <w:r w:rsidR="00AE6C18" w:rsidRPr="008A2018">
        <w:rPr>
          <w:rFonts w:ascii="Times New Roman" w:hAnsi="Times New Roman" w:cs="Times New Roman"/>
          <w:color w:val="000000" w:themeColor="text1"/>
          <w:sz w:val="24"/>
          <w:szCs w:val="24"/>
        </w:rPr>
        <w:t xml:space="preserve"> </w:t>
      </w:r>
      <w:r w:rsidRPr="008A2018">
        <w:rPr>
          <w:rFonts w:ascii="Times New Roman" w:hAnsi="Times New Roman" w:cs="Times New Roman"/>
          <w:color w:val="000000" w:themeColor="text1"/>
          <w:sz w:val="24"/>
          <w:szCs w:val="24"/>
        </w:rPr>
        <w:t>в электронном в программном обеспечении, используемом Фондом).</w:t>
      </w:r>
      <w:proofErr w:type="gramEnd"/>
    </w:p>
    <w:p w:rsidR="005E0481" w:rsidRPr="008A2018" w:rsidRDefault="005E0481" w:rsidP="005E0481">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Заемщик</w:t>
      </w:r>
      <w:r w:rsidRPr="008A2018">
        <w:rPr>
          <w:rFonts w:ascii="Times New Roman" w:hAnsi="Times New Roman" w:cs="Times New Roman"/>
          <w:color w:val="000000" w:themeColor="text1"/>
          <w:sz w:val="24"/>
          <w:szCs w:val="24"/>
        </w:rPr>
        <w:t xml:space="preserve"> – </w:t>
      </w:r>
      <w:r w:rsidR="009D3556" w:rsidRPr="008A2018">
        <w:rPr>
          <w:rFonts w:ascii="Times New Roman" w:hAnsi="Times New Roman" w:cs="Times New Roman"/>
          <w:color w:val="000000" w:themeColor="text1"/>
          <w:sz w:val="24"/>
          <w:szCs w:val="24"/>
        </w:rPr>
        <w:t>физическ</w:t>
      </w:r>
      <w:r w:rsidR="00A57E23">
        <w:rPr>
          <w:rFonts w:ascii="Times New Roman" w:hAnsi="Times New Roman" w:cs="Times New Roman"/>
          <w:color w:val="000000" w:themeColor="text1"/>
          <w:sz w:val="24"/>
          <w:szCs w:val="24"/>
        </w:rPr>
        <w:t>ое</w:t>
      </w:r>
      <w:r w:rsidR="009D3556" w:rsidRPr="008A2018">
        <w:rPr>
          <w:rFonts w:ascii="Times New Roman" w:hAnsi="Times New Roman" w:cs="Times New Roman"/>
          <w:color w:val="000000" w:themeColor="text1"/>
          <w:sz w:val="24"/>
          <w:szCs w:val="24"/>
        </w:rPr>
        <w:t xml:space="preserve"> лиц</w:t>
      </w:r>
      <w:r w:rsidR="00A57E23">
        <w:rPr>
          <w:rFonts w:ascii="Times New Roman" w:hAnsi="Times New Roman" w:cs="Times New Roman"/>
          <w:color w:val="000000" w:themeColor="text1"/>
          <w:sz w:val="24"/>
          <w:szCs w:val="24"/>
        </w:rPr>
        <w:t>о</w:t>
      </w:r>
      <w:r w:rsidR="009D3556" w:rsidRPr="008A2018">
        <w:rPr>
          <w:rFonts w:ascii="Times New Roman" w:hAnsi="Times New Roman" w:cs="Times New Roman"/>
          <w:color w:val="000000" w:themeColor="text1"/>
          <w:sz w:val="24"/>
          <w:szCs w:val="24"/>
        </w:rPr>
        <w:t>, применяющ</w:t>
      </w:r>
      <w:r w:rsidR="00A57E23">
        <w:rPr>
          <w:rFonts w:ascii="Times New Roman" w:hAnsi="Times New Roman" w:cs="Times New Roman"/>
          <w:color w:val="000000" w:themeColor="text1"/>
          <w:sz w:val="24"/>
          <w:szCs w:val="24"/>
        </w:rPr>
        <w:t>е</w:t>
      </w:r>
      <w:r w:rsidR="009D3556" w:rsidRPr="008A2018">
        <w:rPr>
          <w:rFonts w:ascii="Times New Roman" w:hAnsi="Times New Roman" w:cs="Times New Roman"/>
          <w:color w:val="000000" w:themeColor="text1"/>
          <w:sz w:val="24"/>
          <w:szCs w:val="24"/>
        </w:rPr>
        <w:t xml:space="preserve">е специальный налоговый режим «Налог на профессиональный доход», </w:t>
      </w:r>
      <w:r w:rsidR="00D06957" w:rsidRPr="008A2018">
        <w:rPr>
          <w:rFonts w:ascii="Times New Roman" w:hAnsi="Times New Roman" w:cs="Times New Roman"/>
          <w:color w:val="000000" w:themeColor="text1"/>
          <w:sz w:val="24"/>
          <w:szCs w:val="24"/>
        </w:rPr>
        <w:t>субъект малого и среднего предпринимательства</w:t>
      </w:r>
      <w:r w:rsidR="004E34B7">
        <w:rPr>
          <w:rFonts w:ascii="Times New Roman" w:hAnsi="Times New Roman" w:cs="Times New Roman"/>
          <w:color w:val="000000" w:themeColor="text1"/>
          <w:sz w:val="24"/>
          <w:szCs w:val="24"/>
        </w:rPr>
        <w:t xml:space="preserve"> (далее по тексту - СМСП)</w:t>
      </w:r>
      <w:r w:rsidR="00D06957" w:rsidRPr="008A2018">
        <w:rPr>
          <w:rFonts w:ascii="Times New Roman" w:hAnsi="Times New Roman" w:cs="Times New Roman"/>
          <w:color w:val="000000" w:themeColor="text1"/>
          <w:sz w:val="24"/>
          <w:szCs w:val="24"/>
        </w:rPr>
        <w:t>,</w:t>
      </w:r>
      <w:r w:rsidR="009D3556" w:rsidRPr="008A2018">
        <w:rPr>
          <w:rFonts w:ascii="Times New Roman" w:hAnsi="Times New Roman" w:cs="Times New Roman"/>
          <w:color w:val="000000" w:themeColor="text1"/>
          <w:sz w:val="24"/>
          <w:szCs w:val="24"/>
        </w:rPr>
        <w:t xml:space="preserve"> зарегистрированны</w:t>
      </w:r>
      <w:r w:rsidR="00A57E23">
        <w:rPr>
          <w:rFonts w:ascii="Times New Roman" w:hAnsi="Times New Roman" w:cs="Times New Roman"/>
          <w:color w:val="000000" w:themeColor="text1"/>
          <w:sz w:val="24"/>
          <w:szCs w:val="24"/>
        </w:rPr>
        <w:t xml:space="preserve">е </w:t>
      </w:r>
      <w:r w:rsidR="00913505" w:rsidRPr="00913505">
        <w:rPr>
          <w:rFonts w:ascii="Times New Roman" w:hAnsi="Times New Roman" w:cs="Times New Roman"/>
          <w:color w:val="000000" w:themeColor="text1"/>
          <w:sz w:val="24"/>
          <w:szCs w:val="24"/>
        </w:rPr>
        <w:t>на территории МО «</w:t>
      </w:r>
      <w:proofErr w:type="spellStart"/>
      <w:r w:rsidR="00913505" w:rsidRPr="00913505">
        <w:rPr>
          <w:rFonts w:ascii="Times New Roman" w:hAnsi="Times New Roman" w:cs="Times New Roman"/>
          <w:color w:val="000000" w:themeColor="text1"/>
          <w:sz w:val="24"/>
          <w:szCs w:val="24"/>
        </w:rPr>
        <w:t>Мирнинский</w:t>
      </w:r>
      <w:proofErr w:type="spellEnd"/>
      <w:r w:rsidR="00913505" w:rsidRPr="00913505">
        <w:rPr>
          <w:rFonts w:ascii="Times New Roman" w:hAnsi="Times New Roman" w:cs="Times New Roman"/>
          <w:color w:val="000000" w:themeColor="text1"/>
          <w:sz w:val="24"/>
          <w:szCs w:val="24"/>
        </w:rPr>
        <w:t xml:space="preserve"> район» Р</w:t>
      </w:r>
      <w:proofErr w:type="gramStart"/>
      <w:r w:rsidR="00913505" w:rsidRPr="00913505">
        <w:rPr>
          <w:rFonts w:ascii="Times New Roman" w:hAnsi="Times New Roman" w:cs="Times New Roman"/>
          <w:color w:val="000000" w:themeColor="text1"/>
          <w:sz w:val="24"/>
          <w:szCs w:val="24"/>
        </w:rPr>
        <w:t>С(</w:t>
      </w:r>
      <w:proofErr w:type="gramEnd"/>
      <w:r w:rsidR="00913505" w:rsidRPr="00913505">
        <w:rPr>
          <w:rFonts w:ascii="Times New Roman" w:hAnsi="Times New Roman" w:cs="Times New Roman"/>
          <w:color w:val="000000" w:themeColor="text1"/>
          <w:sz w:val="24"/>
          <w:szCs w:val="24"/>
        </w:rPr>
        <w:t>Я)</w:t>
      </w:r>
      <w:r w:rsidR="00913505">
        <w:rPr>
          <w:rFonts w:ascii="Times New Roman" w:hAnsi="Times New Roman" w:cs="Times New Roman"/>
          <w:color w:val="000000" w:themeColor="text1"/>
          <w:sz w:val="24"/>
          <w:szCs w:val="24"/>
        </w:rPr>
        <w:t xml:space="preserve"> </w:t>
      </w:r>
      <w:r w:rsidR="00A57E23">
        <w:rPr>
          <w:rFonts w:ascii="Times New Roman" w:hAnsi="Times New Roman" w:cs="Times New Roman"/>
          <w:color w:val="000000" w:themeColor="text1"/>
          <w:sz w:val="24"/>
          <w:szCs w:val="24"/>
        </w:rPr>
        <w:t>и осуществляющие деятельность</w:t>
      </w:r>
      <w:r w:rsidR="009D3556" w:rsidRPr="008A2018">
        <w:rPr>
          <w:rFonts w:ascii="Times New Roman" w:hAnsi="Times New Roman" w:cs="Times New Roman"/>
          <w:color w:val="000000" w:themeColor="text1"/>
          <w:sz w:val="24"/>
          <w:szCs w:val="24"/>
        </w:rPr>
        <w:t xml:space="preserve"> на территории </w:t>
      </w:r>
      <w:proofErr w:type="spellStart"/>
      <w:r w:rsidR="00DB66A9">
        <w:rPr>
          <w:rFonts w:ascii="Times New Roman" w:hAnsi="Times New Roman" w:cs="Times New Roman"/>
          <w:color w:val="000000" w:themeColor="text1"/>
          <w:sz w:val="24"/>
          <w:szCs w:val="24"/>
        </w:rPr>
        <w:t>Мирнинского</w:t>
      </w:r>
      <w:proofErr w:type="spellEnd"/>
      <w:r w:rsidR="00DB66A9">
        <w:rPr>
          <w:rFonts w:ascii="Times New Roman" w:hAnsi="Times New Roman" w:cs="Times New Roman"/>
          <w:color w:val="000000" w:themeColor="text1"/>
          <w:sz w:val="24"/>
          <w:szCs w:val="24"/>
        </w:rPr>
        <w:t xml:space="preserve"> района </w:t>
      </w:r>
      <w:r w:rsidR="009D3556" w:rsidRPr="008A2018">
        <w:rPr>
          <w:rFonts w:ascii="Times New Roman" w:hAnsi="Times New Roman" w:cs="Times New Roman"/>
          <w:color w:val="000000" w:themeColor="text1"/>
          <w:sz w:val="24"/>
          <w:szCs w:val="24"/>
        </w:rPr>
        <w:t>Республики Саха (Якутия), заключивш</w:t>
      </w:r>
      <w:r w:rsidR="00A57E23">
        <w:rPr>
          <w:rFonts w:ascii="Times New Roman" w:hAnsi="Times New Roman" w:cs="Times New Roman"/>
          <w:color w:val="000000" w:themeColor="text1"/>
          <w:sz w:val="24"/>
          <w:szCs w:val="24"/>
        </w:rPr>
        <w:t>ие</w:t>
      </w:r>
      <w:r w:rsidR="009D3556" w:rsidRPr="008A2018">
        <w:rPr>
          <w:rFonts w:ascii="Times New Roman" w:hAnsi="Times New Roman" w:cs="Times New Roman"/>
          <w:color w:val="000000" w:themeColor="text1"/>
          <w:sz w:val="24"/>
          <w:szCs w:val="24"/>
        </w:rPr>
        <w:t xml:space="preserve"> </w:t>
      </w:r>
      <w:r w:rsidR="009D3556" w:rsidRPr="004E34B7">
        <w:rPr>
          <w:rFonts w:ascii="Times New Roman" w:hAnsi="Times New Roman" w:cs="Times New Roman"/>
          <w:color w:val="000000" w:themeColor="text1"/>
          <w:sz w:val="24"/>
          <w:szCs w:val="24"/>
        </w:rPr>
        <w:t xml:space="preserve">или намеревающийся заключить Договор </w:t>
      </w:r>
      <w:proofErr w:type="spellStart"/>
      <w:r w:rsidR="009D3556" w:rsidRPr="004E34B7">
        <w:rPr>
          <w:rFonts w:ascii="Times New Roman" w:hAnsi="Times New Roman" w:cs="Times New Roman"/>
          <w:color w:val="000000" w:themeColor="text1"/>
          <w:sz w:val="24"/>
          <w:szCs w:val="24"/>
        </w:rPr>
        <w:t>микрозайма</w:t>
      </w:r>
      <w:proofErr w:type="spellEnd"/>
      <w:r w:rsidR="009D3556" w:rsidRPr="004E34B7">
        <w:rPr>
          <w:rFonts w:ascii="Times New Roman" w:hAnsi="Times New Roman" w:cs="Times New Roman"/>
          <w:color w:val="000000" w:themeColor="text1"/>
          <w:sz w:val="24"/>
          <w:szCs w:val="24"/>
        </w:rPr>
        <w:t xml:space="preserve"> с Фондом.</w:t>
      </w:r>
    </w:p>
    <w:p w:rsidR="005E0481" w:rsidRPr="008A2018" w:rsidRDefault="005E0481" w:rsidP="005E0481">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Займодавец, Фонд</w:t>
      </w:r>
      <w:r w:rsidRPr="008A2018">
        <w:rPr>
          <w:rFonts w:ascii="Times New Roman" w:hAnsi="Times New Roman" w:cs="Times New Roman"/>
          <w:color w:val="000000" w:themeColor="text1"/>
          <w:sz w:val="24"/>
          <w:szCs w:val="24"/>
        </w:rPr>
        <w:t xml:space="preserve"> – </w:t>
      </w:r>
      <w:proofErr w:type="spellStart"/>
      <w:r w:rsidRPr="008A2018">
        <w:rPr>
          <w:rFonts w:ascii="Times New Roman" w:hAnsi="Times New Roman" w:cs="Times New Roman"/>
          <w:color w:val="000000" w:themeColor="text1"/>
          <w:sz w:val="24"/>
          <w:szCs w:val="24"/>
        </w:rPr>
        <w:t>Микрокредитная</w:t>
      </w:r>
      <w:proofErr w:type="spellEnd"/>
      <w:r w:rsidRPr="008A2018">
        <w:rPr>
          <w:rFonts w:ascii="Times New Roman" w:hAnsi="Times New Roman" w:cs="Times New Roman"/>
          <w:color w:val="000000" w:themeColor="text1"/>
          <w:sz w:val="24"/>
          <w:szCs w:val="24"/>
        </w:rPr>
        <w:t xml:space="preserve"> компания «Фонд развития </w:t>
      </w:r>
      <w:proofErr w:type="spellStart"/>
      <w:r w:rsidR="00146530">
        <w:rPr>
          <w:rFonts w:ascii="Times New Roman" w:hAnsi="Times New Roman" w:cs="Times New Roman"/>
          <w:color w:val="000000" w:themeColor="text1"/>
          <w:sz w:val="24"/>
          <w:szCs w:val="24"/>
        </w:rPr>
        <w:t>Мирнинского</w:t>
      </w:r>
      <w:proofErr w:type="spellEnd"/>
      <w:r w:rsidR="00146530">
        <w:rPr>
          <w:rFonts w:ascii="Times New Roman" w:hAnsi="Times New Roman" w:cs="Times New Roman"/>
          <w:color w:val="000000" w:themeColor="text1"/>
          <w:sz w:val="24"/>
          <w:szCs w:val="24"/>
        </w:rPr>
        <w:t xml:space="preserve"> района</w:t>
      </w:r>
      <w:r w:rsidRPr="008A2018">
        <w:rPr>
          <w:rFonts w:ascii="Times New Roman" w:hAnsi="Times New Roman" w:cs="Times New Roman"/>
          <w:color w:val="000000" w:themeColor="text1"/>
          <w:sz w:val="24"/>
          <w:szCs w:val="24"/>
        </w:rPr>
        <w:t>».</w:t>
      </w:r>
    </w:p>
    <w:p w:rsidR="005E0481" w:rsidRPr="007D7953" w:rsidRDefault="005E0481" w:rsidP="005E0481">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Заявитель</w:t>
      </w:r>
      <w:r w:rsidRPr="008A2018">
        <w:rPr>
          <w:rFonts w:ascii="Times New Roman" w:hAnsi="Times New Roman" w:cs="Times New Roman"/>
          <w:color w:val="000000" w:themeColor="text1"/>
          <w:sz w:val="24"/>
          <w:szCs w:val="24"/>
        </w:rPr>
        <w:t xml:space="preserve"> – </w:t>
      </w:r>
      <w:r w:rsidR="009D3556" w:rsidRPr="008A2018">
        <w:rPr>
          <w:rFonts w:ascii="Times New Roman" w:hAnsi="Times New Roman" w:cs="Times New Roman"/>
          <w:color w:val="000000" w:themeColor="text1"/>
          <w:sz w:val="24"/>
          <w:szCs w:val="24"/>
        </w:rPr>
        <w:t>физическ</w:t>
      </w:r>
      <w:r w:rsidR="00A57E23">
        <w:rPr>
          <w:rFonts w:ascii="Times New Roman" w:hAnsi="Times New Roman" w:cs="Times New Roman"/>
          <w:color w:val="000000" w:themeColor="text1"/>
          <w:sz w:val="24"/>
          <w:szCs w:val="24"/>
        </w:rPr>
        <w:t>о</w:t>
      </w:r>
      <w:r w:rsidR="009D3556" w:rsidRPr="008A2018">
        <w:rPr>
          <w:rFonts w:ascii="Times New Roman" w:hAnsi="Times New Roman" w:cs="Times New Roman"/>
          <w:color w:val="000000" w:themeColor="text1"/>
          <w:sz w:val="24"/>
          <w:szCs w:val="24"/>
        </w:rPr>
        <w:t>е лиц</w:t>
      </w:r>
      <w:r w:rsidR="00A57E23">
        <w:rPr>
          <w:rFonts w:ascii="Times New Roman" w:hAnsi="Times New Roman" w:cs="Times New Roman"/>
          <w:color w:val="000000" w:themeColor="text1"/>
          <w:sz w:val="24"/>
          <w:szCs w:val="24"/>
        </w:rPr>
        <w:t>о</w:t>
      </w:r>
      <w:r w:rsidR="009D3556" w:rsidRPr="008A2018">
        <w:rPr>
          <w:rFonts w:ascii="Times New Roman" w:hAnsi="Times New Roman" w:cs="Times New Roman"/>
          <w:color w:val="000000" w:themeColor="text1"/>
          <w:sz w:val="24"/>
          <w:szCs w:val="24"/>
        </w:rPr>
        <w:t>, применяющ</w:t>
      </w:r>
      <w:r w:rsidR="00A57E23">
        <w:rPr>
          <w:rFonts w:ascii="Times New Roman" w:hAnsi="Times New Roman" w:cs="Times New Roman"/>
          <w:color w:val="000000" w:themeColor="text1"/>
          <w:sz w:val="24"/>
          <w:szCs w:val="24"/>
        </w:rPr>
        <w:t>ее</w:t>
      </w:r>
      <w:r w:rsidR="009D3556" w:rsidRPr="008A2018">
        <w:rPr>
          <w:rFonts w:ascii="Times New Roman" w:hAnsi="Times New Roman" w:cs="Times New Roman"/>
          <w:color w:val="000000" w:themeColor="text1"/>
          <w:sz w:val="24"/>
          <w:szCs w:val="24"/>
        </w:rPr>
        <w:t xml:space="preserve"> специальный налоговый режим «Налог на профессиональный доход», </w:t>
      </w:r>
      <w:r w:rsidR="00D06957" w:rsidRPr="008A2018">
        <w:rPr>
          <w:rFonts w:ascii="Times New Roman" w:hAnsi="Times New Roman" w:cs="Times New Roman"/>
          <w:color w:val="000000" w:themeColor="text1"/>
          <w:sz w:val="24"/>
          <w:szCs w:val="24"/>
        </w:rPr>
        <w:t>субъект малого и среднего предпринимательства,</w:t>
      </w:r>
      <w:r w:rsidR="009D3556" w:rsidRPr="008A2018">
        <w:rPr>
          <w:rFonts w:ascii="Times New Roman" w:hAnsi="Times New Roman" w:cs="Times New Roman"/>
          <w:color w:val="000000" w:themeColor="text1"/>
          <w:sz w:val="24"/>
          <w:szCs w:val="24"/>
        </w:rPr>
        <w:t xml:space="preserve"> </w:t>
      </w:r>
      <w:r w:rsidR="00A57E23" w:rsidRPr="00A57E23">
        <w:rPr>
          <w:rFonts w:ascii="Times New Roman" w:hAnsi="Times New Roman" w:cs="Times New Roman"/>
          <w:color w:val="000000" w:themeColor="text1"/>
          <w:sz w:val="24"/>
          <w:szCs w:val="24"/>
        </w:rPr>
        <w:t>зарегистрированн</w:t>
      </w:r>
      <w:r w:rsidR="00A57E23">
        <w:rPr>
          <w:rFonts w:ascii="Times New Roman" w:hAnsi="Times New Roman" w:cs="Times New Roman"/>
          <w:color w:val="000000" w:themeColor="text1"/>
          <w:sz w:val="24"/>
          <w:szCs w:val="24"/>
        </w:rPr>
        <w:t xml:space="preserve">ый </w:t>
      </w:r>
      <w:r w:rsidR="00913505" w:rsidRPr="00913505">
        <w:rPr>
          <w:rFonts w:ascii="Times New Roman" w:hAnsi="Times New Roman" w:cs="Times New Roman"/>
          <w:color w:val="000000" w:themeColor="text1"/>
          <w:sz w:val="24"/>
          <w:szCs w:val="24"/>
        </w:rPr>
        <w:t>на территории МО «</w:t>
      </w:r>
      <w:proofErr w:type="spellStart"/>
      <w:r w:rsidR="00913505" w:rsidRPr="00913505">
        <w:rPr>
          <w:rFonts w:ascii="Times New Roman" w:hAnsi="Times New Roman" w:cs="Times New Roman"/>
          <w:color w:val="000000" w:themeColor="text1"/>
          <w:sz w:val="24"/>
          <w:szCs w:val="24"/>
        </w:rPr>
        <w:t>Мирнинский</w:t>
      </w:r>
      <w:proofErr w:type="spellEnd"/>
      <w:r w:rsidR="00913505" w:rsidRPr="00913505">
        <w:rPr>
          <w:rFonts w:ascii="Times New Roman" w:hAnsi="Times New Roman" w:cs="Times New Roman"/>
          <w:color w:val="000000" w:themeColor="text1"/>
          <w:sz w:val="24"/>
          <w:szCs w:val="24"/>
        </w:rPr>
        <w:t xml:space="preserve"> район» Р</w:t>
      </w:r>
      <w:proofErr w:type="gramStart"/>
      <w:r w:rsidR="00913505" w:rsidRPr="00913505">
        <w:rPr>
          <w:rFonts w:ascii="Times New Roman" w:hAnsi="Times New Roman" w:cs="Times New Roman"/>
          <w:color w:val="000000" w:themeColor="text1"/>
          <w:sz w:val="24"/>
          <w:szCs w:val="24"/>
        </w:rPr>
        <w:t>С(</w:t>
      </w:r>
      <w:proofErr w:type="gramEnd"/>
      <w:r w:rsidR="00913505" w:rsidRPr="00913505">
        <w:rPr>
          <w:rFonts w:ascii="Times New Roman" w:hAnsi="Times New Roman" w:cs="Times New Roman"/>
          <w:color w:val="000000" w:themeColor="text1"/>
          <w:sz w:val="24"/>
          <w:szCs w:val="24"/>
        </w:rPr>
        <w:t>Я)</w:t>
      </w:r>
      <w:r w:rsidR="00913505">
        <w:rPr>
          <w:rFonts w:ascii="Times New Roman" w:hAnsi="Times New Roman" w:cs="Times New Roman"/>
          <w:color w:val="000000" w:themeColor="text1"/>
          <w:sz w:val="24"/>
          <w:szCs w:val="24"/>
        </w:rPr>
        <w:t xml:space="preserve"> </w:t>
      </w:r>
      <w:r w:rsidR="00A57E23">
        <w:rPr>
          <w:rFonts w:ascii="Times New Roman" w:hAnsi="Times New Roman" w:cs="Times New Roman"/>
          <w:color w:val="000000" w:themeColor="text1"/>
          <w:sz w:val="24"/>
          <w:szCs w:val="24"/>
        </w:rPr>
        <w:t xml:space="preserve">и осуществляющий деятельность </w:t>
      </w:r>
      <w:r w:rsidR="009D3556" w:rsidRPr="008A2018">
        <w:rPr>
          <w:rFonts w:ascii="Times New Roman" w:hAnsi="Times New Roman" w:cs="Times New Roman"/>
          <w:color w:val="000000" w:themeColor="text1"/>
          <w:sz w:val="24"/>
          <w:szCs w:val="24"/>
        </w:rPr>
        <w:t xml:space="preserve">на территории </w:t>
      </w:r>
      <w:proofErr w:type="spellStart"/>
      <w:r w:rsidR="00DB66A9">
        <w:rPr>
          <w:rFonts w:ascii="Times New Roman" w:hAnsi="Times New Roman" w:cs="Times New Roman"/>
          <w:color w:val="000000" w:themeColor="text1"/>
          <w:sz w:val="24"/>
          <w:szCs w:val="24"/>
        </w:rPr>
        <w:t>Мирнинского</w:t>
      </w:r>
      <w:proofErr w:type="spellEnd"/>
      <w:r w:rsidR="00DB66A9">
        <w:rPr>
          <w:rFonts w:ascii="Times New Roman" w:hAnsi="Times New Roman" w:cs="Times New Roman"/>
          <w:color w:val="000000" w:themeColor="text1"/>
          <w:sz w:val="24"/>
          <w:szCs w:val="24"/>
        </w:rPr>
        <w:t xml:space="preserve"> района </w:t>
      </w:r>
      <w:r w:rsidR="009D3556" w:rsidRPr="008A2018">
        <w:rPr>
          <w:rFonts w:ascii="Times New Roman" w:hAnsi="Times New Roman" w:cs="Times New Roman"/>
          <w:color w:val="000000" w:themeColor="text1"/>
          <w:sz w:val="24"/>
          <w:szCs w:val="24"/>
        </w:rPr>
        <w:t xml:space="preserve">Республики Саха (Якутия), подавший в Фонд заявление на предоставление </w:t>
      </w:r>
      <w:proofErr w:type="spellStart"/>
      <w:r w:rsidR="009D3556" w:rsidRPr="008A2018">
        <w:rPr>
          <w:rFonts w:ascii="Times New Roman" w:hAnsi="Times New Roman" w:cs="Times New Roman"/>
          <w:color w:val="000000" w:themeColor="text1"/>
          <w:sz w:val="24"/>
          <w:szCs w:val="24"/>
        </w:rPr>
        <w:t>микрозайма</w:t>
      </w:r>
      <w:proofErr w:type="spellEnd"/>
      <w:r w:rsidR="007D7953">
        <w:rPr>
          <w:rFonts w:ascii="Times New Roman" w:hAnsi="Times New Roman" w:cs="Times New Roman"/>
          <w:color w:val="000000" w:themeColor="text1"/>
          <w:sz w:val="24"/>
          <w:szCs w:val="24"/>
        </w:rPr>
        <w:t>.</w:t>
      </w:r>
    </w:p>
    <w:p w:rsidR="005E0481" w:rsidRPr="008A2018" w:rsidRDefault="005E0481" w:rsidP="005E0481">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Заявка</w:t>
      </w:r>
      <w:r w:rsidRPr="008A2018">
        <w:rPr>
          <w:rFonts w:ascii="Times New Roman" w:hAnsi="Times New Roman" w:cs="Times New Roman"/>
          <w:color w:val="000000" w:themeColor="text1"/>
          <w:sz w:val="24"/>
          <w:szCs w:val="24"/>
        </w:rPr>
        <w:t xml:space="preserve"> – полный пакет документов от Заявителя, необходимый для получения займа. </w:t>
      </w:r>
    </w:p>
    <w:p w:rsidR="006D45B0" w:rsidRPr="008A2018" w:rsidRDefault="006D45B0" w:rsidP="006D45B0">
      <w:pPr>
        <w:pStyle w:val="210"/>
        <w:tabs>
          <w:tab w:val="left" w:pos="1080"/>
          <w:tab w:val="left" w:pos="1260"/>
        </w:tabs>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Индивидуальный предприниматель</w:t>
      </w:r>
      <w:r w:rsidRPr="008A2018">
        <w:rPr>
          <w:rFonts w:ascii="Times New Roman" w:hAnsi="Times New Roman" w:cs="Times New Roman"/>
          <w:color w:val="000000" w:themeColor="text1"/>
          <w:sz w:val="24"/>
          <w:szCs w:val="24"/>
        </w:rPr>
        <w:t xml:space="preserve"> – физическое лицо, зарегистрированное в установленном порядке и осуществляющее предпринимательскую деятельность без образования юридического лица.</w:t>
      </w:r>
    </w:p>
    <w:p w:rsidR="009048C6" w:rsidRPr="008A2018" w:rsidRDefault="009048C6" w:rsidP="009048C6">
      <w:pPr>
        <w:pStyle w:val="210"/>
        <w:tabs>
          <w:tab w:val="left" w:pos="1080"/>
          <w:tab w:val="left" w:pos="1260"/>
        </w:tabs>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 </w:t>
      </w:r>
      <w:r w:rsidRPr="008A2018">
        <w:rPr>
          <w:rFonts w:ascii="Times New Roman" w:hAnsi="Times New Roman" w:cs="Times New Roman"/>
          <w:b/>
          <w:bCs/>
          <w:i/>
          <w:iCs/>
          <w:color w:val="000000" w:themeColor="text1"/>
          <w:sz w:val="24"/>
          <w:szCs w:val="24"/>
        </w:rPr>
        <w:t>ИП</w:t>
      </w:r>
      <w:r>
        <w:rPr>
          <w:rFonts w:ascii="Times New Roman" w:hAnsi="Times New Roman" w:cs="Times New Roman"/>
          <w:b/>
          <w:bCs/>
          <w:i/>
          <w:iCs/>
          <w:color w:val="000000" w:themeColor="text1"/>
          <w:sz w:val="24"/>
          <w:szCs w:val="24"/>
        </w:rPr>
        <w:t xml:space="preserve"> плательщик</w:t>
      </w:r>
      <w:r w:rsidR="004C2CFD">
        <w:rPr>
          <w:rFonts w:ascii="Times New Roman" w:hAnsi="Times New Roman" w:cs="Times New Roman"/>
          <w:b/>
          <w:bCs/>
          <w:i/>
          <w:iCs/>
          <w:color w:val="000000" w:themeColor="text1"/>
          <w:sz w:val="24"/>
          <w:szCs w:val="24"/>
        </w:rPr>
        <w:t xml:space="preserve"> НПД</w:t>
      </w:r>
      <w:r>
        <w:rPr>
          <w:rFonts w:ascii="Times New Roman" w:hAnsi="Times New Roman" w:cs="Times New Roman"/>
          <w:b/>
          <w:bCs/>
          <w:i/>
          <w:iCs/>
          <w:color w:val="000000" w:themeColor="text1"/>
          <w:sz w:val="24"/>
          <w:szCs w:val="24"/>
        </w:rPr>
        <w:t xml:space="preserve"> </w:t>
      </w:r>
      <w:r w:rsidRPr="008A2018">
        <w:rPr>
          <w:rFonts w:ascii="Times New Roman" w:hAnsi="Times New Roman" w:cs="Times New Roman"/>
          <w:color w:val="000000" w:themeColor="text1"/>
          <w:sz w:val="24"/>
          <w:szCs w:val="24"/>
        </w:rPr>
        <w:t>– индивидуальные предприниматели, которые осуществили переход на специальный налоговый режим «Налог на профессиональный доход».</w:t>
      </w:r>
    </w:p>
    <w:p w:rsidR="006D45B0" w:rsidRPr="008A2018" w:rsidRDefault="006D45B0" w:rsidP="006D45B0">
      <w:pPr>
        <w:pStyle w:val="210"/>
        <w:spacing w:after="0" w:line="360" w:lineRule="auto"/>
        <w:ind w:left="0" w:firstLine="709"/>
        <w:rPr>
          <w:rFonts w:ascii="Times New Roman" w:hAnsi="Times New Roman" w:cs="Times New Roman"/>
          <w:color w:val="000000" w:themeColor="text1"/>
          <w:sz w:val="24"/>
          <w:szCs w:val="24"/>
        </w:rPr>
      </w:pPr>
      <w:proofErr w:type="gramStart"/>
      <w:r w:rsidRPr="008A2018">
        <w:rPr>
          <w:rFonts w:ascii="Times New Roman" w:hAnsi="Times New Roman" w:cs="Times New Roman"/>
          <w:b/>
          <w:bCs/>
          <w:i/>
          <w:iCs/>
          <w:color w:val="000000" w:themeColor="text1"/>
          <w:sz w:val="24"/>
          <w:szCs w:val="24"/>
        </w:rPr>
        <w:t>Кредитное досье</w:t>
      </w:r>
      <w:r w:rsidRPr="008A2018">
        <w:rPr>
          <w:rFonts w:ascii="Times New Roman" w:hAnsi="Times New Roman" w:cs="Times New Roman"/>
          <w:color w:val="000000" w:themeColor="text1"/>
          <w:sz w:val="24"/>
          <w:szCs w:val="24"/>
        </w:rPr>
        <w:t xml:space="preserve"> – досье, сформированное сотрудниками Фонда из оригиналов и копий </w:t>
      </w:r>
      <w:r w:rsidR="00907C81" w:rsidRPr="008A2018">
        <w:rPr>
          <w:rFonts w:ascii="Times New Roman" w:hAnsi="Times New Roman" w:cs="Times New Roman"/>
          <w:color w:val="000000" w:themeColor="text1"/>
          <w:sz w:val="24"/>
          <w:szCs w:val="24"/>
        </w:rPr>
        <w:t>документов,</w:t>
      </w:r>
      <w:r w:rsidRPr="008A2018">
        <w:rPr>
          <w:rFonts w:ascii="Times New Roman" w:hAnsi="Times New Roman" w:cs="Times New Roman"/>
          <w:color w:val="000000" w:themeColor="text1"/>
          <w:sz w:val="24"/>
          <w:szCs w:val="24"/>
        </w:rPr>
        <w:t xml:space="preserve"> предоставленных Заемщиками и заключенных договоров в соответствии с условиями предоставления заемных средств, которое является полной совокупностью юридических и иных документов, имеющих отношение к заявке на </w:t>
      </w:r>
      <w:proofErr w:type="spellStart"/>
      <w:r w:rsidRPr="008A2018">
        <w:rPr>
          <w:rFonts w:ascii="Times New Roman" w:hAnsi="Times New Roman" w:cs="Times New Roman"/>
          <w:color w:val="000000" w:themeColor="text1"/>
          <w:sz w:val="24"/>
          <w:szCs w:val="24"/>
        </w:rPr>
        <w:t>займ</w:t>
      </w:r>
      <w:proofErr w:type="spellEnd"/>
      <w:r w:rsidRPr="008A2018">
        <w:rPr>
          <w:rFonts w:ascii="Times New Roman" w:hAnsi="Times New Roman" w:cs="Times New Roman"/>
          <w:color w:val="000000" w:themeColor="text1"/>
          <w:sz w:val="24"/>
          <w:szCs w:val="24"/>
        </w:rPr>
        <w:t xml:space="preserve"> на всех стадиях, включающих сведения о Заемщике, предоставлении займа, его сопровождении, исполнении обязательств и прекращения их по иным обстоятельствам.</w:t>
      </w:r>
      <w:proofErr w:type="gramEnd"/>
    </w:p>
    <w:p w:rsidR="006D45B0" w:rsidRPr="008A2018" w:rsidRDefault="006D45B0" w:rsidP="006D45B0">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lastRenderedPageBreak/>
        <w:t xml:space="preserve">Кредитный риск </w:t>
      </w:r>
      <w:r w:rsidRPr="008A2018">
        <w:rPr>
          <w:rFonts w:ascii="Times New Roman" w:hAnsi="Times New Roman" w:cs="Times New Roman"/>
          <w:color w:val="000000" w:themeColor="text1"/>
          <w:sz w:val="24"/>
          <w:szCs w:val="24"/>
        </w:rPr>
        <w:t>– вероятность финансовых потерь, которая возникает в результате неисполнения или ненадлежащего исполнения Заемщиком обязательств по возврату заемных средств и/или погашение иных долговых обязательств.</w:t>
      </w:r>
    </w:p>
    <w:p w:rsidR="006D45B0" w:rsidRPr="008A2018" w:rsidRDefault="006D45B0" w:rsidP="006D45B0">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 xml:space="preserve">Кредитоспособность </w:t>
      </w:r>
      <w:r w:rsidRPr="008A2018">
        <w:rPr>
          <w:rFonts w:ascii="Times New Roman" w:hAnsi="Times New Roman" w:cs="Times New Roman"/>
          <w:color w:val="000000" w:themeColor="text1"/>
          <w:sz w:val="24"/>
          <w:szCs w:val="24"/>
        </w:rPr>
        <w:t>– способность Заемщика полностью и в срок исполнить свои обязательства перед Фондом.</w:t>
      </w:r>
    </w:p>
    <w:p w:rsidR="006D45B0" w:rsidRPr="008A2018" w:rsidRDefault="006D45B0" w:rsidP="006D45B0">
      <w:pPr>
        <w:pStyle w:val="210"/>
        <w:spacing w:after="0" w:line="360" w:lineRule="auto"/>
        <w:ind w:left="0" w:firstLine="709"/>
        <w:rPr>
          <w:rFonts w:ascii="Times New Roman" w:hAnsi="Times New Roman" w:cs="Times New Roman"/>
          <w:color w:val="000000" w:themeColor="text1"/>
          <w:sz w:val="24"/>
          <w:szCs w:val="24"/>
        </w:rPr>
      </w:pPr>
      <w:proofErr w:type="spellStart"/>
      <w:r w:rsidRPr="008A2018">
        <w:rPr>
          <w:rFonts w:ascii="Times New Roman" w:hAnsi="Times New Roman" w:cs="Times New Roman"/>
          <w:b/>
          <w:bCs/>
          <w:i/>
          <w:iCs/>
          <w:color w:val="000000" w:themeColor="text1"/>
          <w:sz w:val="24"/>
          <w:szCs w:val="24"/>
        </w:rPr>
        <w:t>Микроза</w:t>
      </w:r>
      <w:r w:rsidR="00B72F2A">
        <w:rPr>
          <w:rFonts w:ascii="Times New Roman" w:hAnsi="Times New Roman" w:cs="Times New Roman"/>
          <w:b/>
          <w:bCs/>
          <w:i/>
          <w:iCs/>
          <w:color w:val="000000" w:themeColor="text1"/>
          <w:sz w:val="24"/>
          <w:szCs w:val="24"/>
        </w:rPr>
        <w:t>ё</w:t>
      </w:r>
      <w:r w:rsidRPr="008A2018">
        <w:rPr>
          <w:rFonts w:ascii="Times New Roman" w:hAnsi="Times New Roman" w:cs="Times New Roman"/>
          <w:b/>
          <w:bCs/>
          <w:i/>
          <w:iCs/>
          <w:color w:val="000000" w:themeColor="text1"/>
          <w:sz w:val="24"/>
          <w:szCs w:val="24"/>
        </w:rPr>
        <w:t>м</w:t>
      </w:r>
      <w:proofErr w:type="spellEnd"/>
      <w:r w:rsidRPr="008A2018">
        <w:rPr>
          <w:rFonts w:ascii="Times New Roman" w:hAnsi="Times New Roman" w:cs="Times New Roman"/>
          <w:color w:val="000000" w:themeColor="text1"/>
          <w:sz w:val="24"/>
          <w:szCs w:val="24"/>
        </w:rPr>
        <w:t xml:space="preserve"> – за</w:t>
      </w:r>
      <w:r w:rsidR="00865461">
        <w:rPr>
          <w:rFonts w:ascii="Times New Roman" w:hAnsi="Times New Roman" w:cs="Times New Roman"/>
          <w:color w:val="000000" w:themeColor="text1"/>
          <w:sz w:val="24"/>
          <w:szCs w:val="24"/>
        </w:rPr>
        <w:t>ё</w:t>
      </w:r>
      <w:r w:rsidRPr="008A2018">
        <w:rPr>
          <w:rFonts w:ascii="Times New Roman" w:hAnsi="Times New Roman" w:cs="Times New Roman"/>
          <w:color w:val="000000" w:themeColor="text1"/>
          <w:sz w:val="24"/>
          <w:szCs w:val="24"/>
        </w:rPr>
        <w:t xml:space="preserve">м, предоставляемый Фондом Заемщику, на условиях, предусмотренных </w:t>
      </w:r>
      <w:r w:rsidR="0051158D" w:rsidRPr="008A2018">
        <w:rPr>
          <w:rFonts w:ascii="Times New Roman" w:hAnsi="Times New Roman" w:cs="Times New Roman"/>
          <w:color w:val="000000" w:themeColor="text1"/>
          <w:sz w:val="24"/>
          <w:szCs w:val="24"/>
        </w:rPr>
        <w:t xml:space="preserve">Договором </w:t>
      </w:r>
      <w:proofErr w:type="spellStart"/>
      <w:r w:rsidR="0051158D"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в сумме, не превышающей максимальный размер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установленный Федеральным законом </w:t>
      </w:r>
      <w:r w:rsidR="000609B1">
        <w:rPr>
          <w:rFonts w:ascii="Times New Roman" w:hAnsi="Times New Roman" w:cs="Times New Roman"/>
          <w:color w:val="000000" w:themeColor="text1"/>
          <w:sz w:val="24"/>
          <w:szCs w:val="24"/>
        </w:rPr>
        <w:t>«</w:t>
      </w:r>
      <w:r w:rsidRPr="008A2018">
        <w:rPr>
          <w:rFonts w:ascii="Times New Roman" w:hAnsi="Times New Roman" w:cs="Times New Roman"/>
          <w:color w:val="000000" w:themeColor="text1"/>
          <w:sz w:val="24"/>
          <w:szCs w:val="24"/>
        </w:rPr>
        <w:t xml:space="preserve">О </w:t>
      </w:r>
      <w:proofErr w:type="spellStart"/>
      <w:r w:rsidRPr="008A2018">
        <w:rPr>
          <w:rFonts w:ascii="Times New Roman" w:hAnsi="Times New Roman" w:cs="Times New Roman"/>
          <w:color w:val="000000" w:themeColor="text1"/>
          <w:sz w:val="24"/>
          <w:szCs w:val="24"/>
        </w:rPr>
        <w:t>микрофинансовой</w:t>
      </w:r>
      <w:proofErr w:type="spellEnd"/>
      <w:r w:rsidRPr="008A2018">
        <w:rPr>
          <w:rFonts w:ascii="Times New Roman" w:hAnsi="Times New Roman" w:cs="Times New Roman"/>
          <w:color w:val="000000" w:themeColor="text1"/>
          <w:sz w:val="24"/>
          <w:szCs w:val="24"/>
        </w:rPr>
        <w:t xml:space="preserve"> деятельности и </w:t>
      </w:r>
      <w:proofErr w:type="spellStart"/>
      <w:r w:rsidRPr="008A2018">
        <w:rPr>
          <w:rFonts w:ascii="Times New Roman" w:hAnsi="Times New Roman" w:cs="Times New Roman"/>
          <w:color w:val="000000" w:themeColor="text1"/>
          <w:sz w:val="24"/>
          <w:szCs w:val="24"/>
        </w:rPr>
        <w:t>микрофинансовых</w:t>
      </w:r>
      <w:proofErr w:type="spellEnd"/>
      <w:r w:rsidRPr="008A2018">
        <w:rPr>
          <w:rFonts w:ascii="Times New Roman" w:hAnsi="Times New Roman" w:cs="Times New Roman"/>
          <w:color w:val="000000" w:themeColor="text1"/>
          <w:sz w:val="24"/>
          <w:szCs w:val="24"/>
        </w:rPr>
        <w:t xml:space="preserve"> организациях</w:t>
      </w:r>
      <w:r w:rsidR="000609B1">
        <w:rPr>
          <w:rFonts w:ascii="Times New Roman" w:hAnsi="Times New Roman" w:cs="Times New Roman"/>
          <w:color w:val="000000" w:themeColor="text1"/>
          <w:sz w:val="24"/>
          <w:szCs w:val="24"/>
        </w:rPr>
        <w:t>»</w:t>
      </w:r>
      <w:r w:rsidRPr="008A2018">
        <w:rPr>
          <w:rFonts w:ascii="Times New Roman" w:hAnsi="Times New Roman" w:cs="Times New Roman"/>
          <w:color w:val="000000" w:themeColor="text1"/>
          <w:sz w:val="24"/>
          <w:szCs w:val="24"/>
        </w:rPr>
        <w:t xml:space="preserve"> от 02.07.2010 № 151-ФЗ на условиях срочности, возвратности и платности. В контексте настоящих Правил понятия «</w:t>
      </w:r>
      <w:proofErr w:type="spellStart"/>
      <w:r w:rsidRPr="008A2018">
        <w:rPr>
          <w:rFonts w:ascii="Times New Roman" w:hAnsi="Times New Roman" w:cs="Times New Roman"/>
          <w:color w:val="000000" w:themeColor="text1"/>
          <w:sz w:val="24"/>
          <w:szCs w:val="24"/>
        </w:rPr>
        <w:t>микрозайм</w:t>
      </w:r>
      <w:proofErr w:type="spellEnd"/>
      <w:r w:rsidRPr="008A2018">
        <w:rPr>
          <w:rFonts w:ascii="Times New Roman" w:hAnsi="Times New Roman" w:cs="Times New Roman"/>
          <w:color w:val="000000" w:themeColor="text1"/>
          <w:sz w:val="24"/>
          <w:szCs w:val="24"/>
        </w:rPr>
        <w:t>» и «заем» употребляются как синонимы.</w:t>
      </w:r>
    </w:p>
    <w:p w:rsidR="008B5505" w:rsidRPr="008A2018" w:rsidRDefault="008B5505" w:rsidP="006D45B0">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Органы регистрации</w:t>
      </w:r>
      <w:r w:rsidRPr="008A2018">
        <w:rPr>
          <w:rFonts w:ascii="Times New Roman" w:hAnsi="Times New Roman" w:cs="Times New Roman"/>
          <w:color w:val="000000" w:themeColor="text1"/>
          <w:sz w:val="24"/>
          <w:szCs w:val="24"/>
        </w:rPr>
        <w:t xml:space="preserve"> </w:t>
      </w:r>
      <w:r w:rsidR="007D26D8" w:rsidRPr="008A2018">
        <w:rPr>
          <w:rFonts w:ascii="Times New Roman" w:hAnsi="Times New Roman" w:cs="Times New Roman"/>
          <w:b/>
          <w:bCs/>
          <w:i/>
          <w:iCs/>
          <w:color w:val="000000" w:themeColor="text1"/>
          <w:sz w:val="24"/>
          <w:szCs w:val="24"/>
        </w:rPr>
        <w:t>прав</w:t>
      </w:r>
      <w:r w:rsidR="007D26D8" w:rsidRPr="008A2018">
        <w:rPr>
          <w:rFonts w:ascii="Times New Roman" w:hAnsi="Times New Roman" w:cs="Times New Roman"/>
          <w:color w:val="000000" w:themeColor="text1"/>
          <w:sz w:val="24"/>
          <w:szCs w:val="24"/>
        </w:rPr>
        <w:t xml:space="preserve"> – </w:t>
      </w:r>
      <w:r w:rsidR="002201E3" w:rsidRPr="008A2018">
        <w:rPr>
          <w:rFonts w:ascii="Times New Roman" w:hAnsi="Times New Roman" w:cs="Times New Roman"/>
          <w:color w:val="000000" w:themeColor="text1"/>
          <w:sz w:val="24"/>
          <w:szCs w:val="24"/>
        </w:rPr>
        <w:t>Федеральная служба государственной регистрации, кадастра и картографии</w:t>
      </w:r>
      <w:r w:rsidR="00ED255A" w:rsidRPr="008A2018">
        <w:rPr>
          <w:rFonts w:ascii="Times New Roman" w:hAnsi="Times New Roman" w:cs="Times New Roman"/>
          <w:color w:val="000000" w:themeColor="text1"/>
          <w:sz w:val="24"/>
          <w:szCs w:val="24"/>
        </w:rPr>
        <w:t>;</w:t>
      </w:r>
      <w:r w:rsidRPr="008A2018">
        <w:rPr>
          <w:rFonts w:ascii="Times New Roman" w:hAnsi="Times New Roman" w:cs="Times New Roman"/>
          <w:color w:val="000000" w:themeColor="text1"/>
          <w:sz w:val="24"/>
          <w:szCs w:val="24"/>
        </w:rPr>
        <w:t xml:space="preserve"> Российский речной регистр</w:t>
      </w:r>
      <w:r w:rsidR="00ED255A" w:rsidRPr="008A2018">
        <w:rPr>
          <w:rFonts w:ascii="Times New Roman" w:hAnsi="Times New Roman" w:cs="Times New Roman"/>
          <w:color w:val="000000" w:themeColor="text1"/>
          <w:sz w:val="24"/>
          <w:szCs w:val="24"/>
        </w:rPr>
        <w:t>;</w:t>
      </w:r>
      <w:r w:rsidRPr="008A2018">
        <w:rPr>
          <w:rFonts w:ascii="Times New Roman" w:hAnsi="Times New Roman" w:cs="Times New Roman"/>
          <w:color w:val="000000" w:themeColor="text1"/>
          <w:sz w:val="24"/>
          <w:szCs w:val="24"/>
        </w:rPr>
        <w:t xml:space="preserve"> Администрация Ленского бассейна внутренних водных путей</w:t>
      </w:r>
      <w:r w:rsidR="00ED255A" w:rsidRPr="008A2018">
        <w:rPr>
          <w:rFonts w:ascii="Times New Roman" w:hAnsi="Times New Roman" w:cs="Times New Roman"/>
          <w:color w:val="000000" w:themeColor="text1"/>
          <w:sz w:val="24"/>
          <w:szCs w:val="24"/>
        </w:rPr>
        <w:t>;</w:t>
      </w:r>
      <w:r w:rsidR="007D7677" w:rsidRPr="008A2018">
        <w:rPr>
          <w:color w:val="000000" w:themeColor="text1"/>
        </w:rPr>
        <w:t xml:space="preserve"> </w:t>
      </w:r>
      <w:hyperlink r:id="rId8" w:history="1">
        <w:r w:rsidR="007D7677" w:rsidRPr="008A2018">
          <w:rPr>
            <w:rFonts w:ascii="Times New Roman" w:hAnsi="Times New Roman" w:cs="Times New Roman"/>
            <w:color w:val="000000" w:themeColor="text1"/>
            <w:sz w:val="24"/>
            <w:szCs w:val="24"/>
          </w:rPr>
          <w:t>Федеральное агентство воздушного транспорта</w:t>
        </w:r>
      </w:hyperlink>
      <w:r w:rsidR="007D7677" w:rsidRPr="008A2018">
        <w:rPr>
          <w:rFonts w:ascii="Times New Roman" w:hAnsi="Times New Roman" w:cs="Times New Roman"/>
          <w:color w:val="000000" w:themeColor="text1"/>
          <w:sz w:val="24"/>
          <w:szCs w:val="24"/>
        </w:rPr>
        <w:t>.</w:t>
      </w:r>
    </w:p>
    <w:p w:rsidR="00556F1F" w:rsidRPr="008A2018" w:rsidRDefault="005D3761" w:rsidP="006D45B0">
      <w:pPr>
        <w:pStyle w:val="210"/>
        <w:spacing w:after="0" w:line="360" w:lineRule="auto"/>
        <w:ind w:left="0" w:firstLine="709"/>
        <w:rPr>
          <w:rFonts w:ascii="Times New Roman" w:hAnsi="Times New Roman" w:cs="Times New Roman"/>
          <w:color w:val="000000" w:themeColor="text1"/>
          <w:sz w:val="24"/>
          <w:szCs w:val="24"/>
        </w:rPr>
      </w:pPr>
      <w:r w:rsidRPr="00A82D0D">
        <w:rPr>
          <w:rFonts w:ascii="Times New Roman" w:hAnsi="Times New Roman" w:cs="Times New Roman"/>
          <w:b/>
          <w:bCs/>
          <w:i/>
          <w:iCs/>
          <w:color w:val="000000" w:themeColor="text1"/>
          <w:sz w:val="24"/>
          <w:szCs w:val="24"/>
        </w:rPr>
        <w:t xml:space="preserve">Отрицательная деловая репутация </w:t>
      </w:r>
      <w:r w:rsidRPr="00A82D0D">
        <w:rPr>
          <w:rFonts w:ascii="Times New Roman" w:hAnsi="Times New Roman" w:cs="Times New Roman"/>
          <w:color w:val="000000" w:themeColor="text1"/>
          <w:sz w:val="24"/>
          <w:szCs w:val="24"/>
        </w:rPr>
        <w:t>–</w:t>
      </w:r>
      <w:r w:rsidR="000E1285" w:rsidRPr="00A82D0D">
        <w:rPr>
          <w:rFonts w:ascii="Times New Roman" w:hAnsi="Times New Roman" w:cs="Times New Roman"/>
          <w:color w:val="000000" w:themeColor="text1"/>
          <w:sz w:val="24"/>
          <w:szCs w:val="24"/>
        </w:rPr>
        <w:t xml:space="preserve"> </w:t>
      </w:r>
      <w:r w:rsidR="005121B3" w:rsidRPr="00A82D0D">
        <w:rPr>
          <w:rFonts w:ascii="Times New Roman" w:hAnsi="Times New Roman" w:cs="Times New Roman"/>
          <w:color w:val="000000" w:themeColor="text1"/>
          <w:sz w:val="24"/>
          <w:szCs w:val="24"/>
        </w:rPr>
        <w:t>негативная оценка</w:t>
      </w:r>
      <w:r w:rsidR="00556F1F" w:rsidRPr="00A82D0D">
        <w:rPr>
          <w:rFonts w:ascii="Times New Roman" w:hAnsi="Times New Roman" w:cs="Times New Roman"/>
          <w:color w:val="000000" w:themeColor="text1"/>
          <w:sz w:val="24"/>
          <w:szCs w:val="24"/>
        </w:rPr>
        <w:t xml:space="preserve"> деятельности </w:t>
      </w:r>
      <w:r w:rsidR="005121B3" w:rsidRPr="00A82D0D">
        <w:rPr>
          <w:rFonts w:ascii="Times New Roman" w:hAnsi="Times New Roman" w:cs="Times New Roman"/>
          <w:color w:val="000000" w:themeColor="text1"/>
          <w:sz w:val="24"/>
          <w:szCs w:val="24"/>
        </w:rPr>
        <w:t xml:space="preserve">субъекта </w:t>
      </w:r>
      <w:r w:rsidR="000E1285" w:rsidRPr="00A82D0D">
        <w:rPr>
          <w:rFonts w:ascii="Times New Roman" w:hAnsi="Times New Roman" w:cs="Times New Roman"/>
          <w:color w:val="000000" w:themeColor="text1"/>
          <w:sz w:val="24"/>
          <w:szCs w:val="24"/>
        </w:rPr>
        <w:t>малого и среднего предпринимательства</w:t>
      </w:r>
      <w:r w:rsidR="00AA7084" w:rsidRPr="00A82D0D">
        <w:rPr>
          <w:rFonts w:ascii="Times New Roman" w:hAnsi="Times New Roman" w:cs="Times New Roman"/>
          <w:color w:val="000000" w:themeColor="text1"/>
          <w:sz w:val="24"/>
          <w:szCs w:val="24"/>
        </w:rPr>
        <w:t>, физического лица, применяющего специальный налоговый режим «Налог на профессиональный доход»</w:t>
      </w:r>
      <w:r w:rsidR="005121B3" w:rsidRPr="00A82D0D">
        <w:rPr>
          <w:rFonts w:ascii="Times New Roman" w:hAnsi="Times New Roman" w:cs="Times New Roman"/>
          <w:color w:val="000000" w:themeColor="text1"/>
          <w:sz w:val="24"/>
          <w:szCs w:val="24"/>
        </w:rPr>
        <w:t xml:space="preserve"> </w:t>
      </w:r>
      <w:r w:rsidR="00556F1F" w:rsidRPr="00A82D0D">
        <w:rPr>
          <w:rFonts w:ascii="Times New Roman" w:hAnsi="Times New Roman" w:cs="Times New Roman"/>
          <w:color w:val="000000" w:themeColor="text1"/>
          <w:sz w:val="24"/>
          <w:szCs w:val="24"/>
        </w:rPr>
        <w:t xml:space="preserve">с точки зрения </w:t>
      </w:r>
      <w:r w:rsidR="005121B3" w:rsidRPr="00A82D0D">
        <w:rPr>
          <w:rFonts w:ascii="Times New Roman" w:hAnsi="Times New Roman" w:cs="Times New Roman"/>
          <w:color w:val="000000" w:themeColor="text1"/>
          <w:sz w:val="24"/>
          <w:szCs w:val="24"/>
        </w:rPr>
        <w:t xml:space="preserve">деловых качеств с учетом факторов, </w:t>
      </w:r>
      <w:r w:rsidR="005121B3" w:rsidRPr="00DB7464">
        <w:rPr>
          <w:rFonts w:ascii="Times New Roman" w:hAnsi="Times New Roman" w:cs="Times New Roman"/>
          <w:color w:val="000000" w:themeColor="text1"/>
          <w:sz w:val="24"/>
          <w:szCs w:val="24"/>
        </w:rPr>
        <w:t>указанных в Приложении №</w:t>
      </w:r>
      <w:r w:rsidR="00DB7464" w:rsidRPr="00DB7464">
        <w:rPr>
          <w:rFonts w:ascii="Times New Roman" w:hAnsi="Times New Roman" w:cs="Times New Roman"/>
          <w:color w:val="000000" w:themeColor="text1"/>
          <w:sz w:val="24"/>
          <w:szCs w:val="24"/>
        </w:rPr>
        <w:t>9</w:t>
      </w:r>
      <w:r w:rsidR="005121B3" w:rsidRPr="00DB7464">
        <w:rPr>
          <w:rFonts w:ascii="Times New Roman" w:hAnsi="Times New Roman" w:cs="Times New Roman"/>
          <w:color w:val="000000" w:themeColor="text1"/>
          <w:sz w:val="24"/>
          <w:szCs w:val="24"/>
        </w:rPr>
        <w:t>.</w:t>
      </w:r>
    </w:p>
    <w:p w:rsidR="006D45B0" w:rsidRPr="008A2018" w:rsidRDefault="006D45B0" w:rsidP="006D45B0">
      <w:pPr>
        <w:tabs>
          <w:tab w:val="num" w:pos="0"/>
        </w:tabs>
        <w:spacing w:after="0" w:line="360" w:lineRule="auto"/>
        <w:ind w:firstLine="709"/>
        <w:jc w:val="both"/>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Повторный за</w:t>
      </w:r>
      <w:r w:rsidR="00B72F2A">
        <w:rPr>
          <w:rFonts w:ascii="Times New Roman" w:hAnsi="Times New Roman" w:cs="Times New Roman"/>
          <w:b/>
          <w:bCs/>
          <w:i/>
          <w:iCs/>
          <w:color w:val="000000" w:themeColor="text1"/>
          <w:sz w:val="24"/>
          <w:szCs w:val="24"/>
        </w:rPr>
        <w:t>ё</w:t>
      </w:r>
      <w:r w:rsidRPr="008A2018">
        <w:rPr>
          <w:rFonts w:ascii="Times New Roman" w:hAnsi="Times New Roman" w:cs="Times New Roman"/>
          <w:b/>
          <w:bCs/>
          <w:i/>
          <w:iCs/>
          <w:color w:val="000000" w:themeColor="text1"/>
          <w:sz w:val="24"/>
          <w:szCs w:val="24"/>
        </w:rPr>
        <w:t>м</w:t>
      </w:r>
      <w:r w:rsidRPr="008A2018">
        <w:rPr>
          <w:rFonts w:ascii="Times New Roman" w:hAnsi="Times New Roman" w:cs="Times New Roman"/>
          <w:color w:val="000000" w:themeColor="text1"/>
          <w:sz w:val="24"/>
          <w:szCs w:val="24"/>
        </w:rPr>
        <w:t xml:space="preserve"> – </w:t>
      </w:r>
      <w:proofErr w:type="spellStart"/>
      <w:r w:rsidRPr="008A2018">
        <w:rPr>
          <w:rFonts w:ascii="Times New Roman" w:hAnsi="Times New Roman" w:cs="Times New Roman"/>
          <w:color w:val="000000" w:themeColor="text1"/>
          <w:sz w:val="24"/>
          <w:szCs w:val="24"/>
        </w:rPr>
        <w:t>микроза</w:t>
      </w:r>
      <w:r w:rsidR="00F66A5F">
        <w:rPr>
          <w:rFonts w:ascii="Times New Roman" w:hAnsi="Times New Roman" w:cs="Times New Roman"/>
          <w:color w:val="000000" w:themeColor="text1"/>
          <w:sz w:val="24"/>
          <w:szCs w:val="24"/>
        </w:rPr>
        <w:t>ё</w:t>
      </w:r>
      <w:r w:rsidRPr="008A2018">
        <w:rPr>
          <w:rFonts w:ascii="Times New Roman" w:hAnsi="Times New Roman" w:cs="Times New Roman"/>
          <w:color w:val="000000" w:themeColor="text1"/>
          <w:sz w:val="24"/>
          <w:szCs w:val="24"/>
        </w:rPr>
        <w:t>м</w:t>
      </w:r>
      <w:proofErr w:type="spellEnd"/>
      <w:r w:rsidRPr="008A2018">
        <w:rPr>
          <w:rFonts w:ascii="Times New Roman" w:hAnsi="Times New Roman" w:cs="Times New Roman"/>
          <w:color w:val="000000" w:themeColor="text1"/>
          <w:sz w:val="24"/>
          <w:szCs w:val="24"/>
        </w:rPr>
        <w:t xml:space="preserve">, предоставляемый Заемщику, уже имеющему действующий </w:t>
      </w:r>
      <w:proofErr w:type="spellStart"/>
      <w:r w:rsidRPr="008A2018">
        <w:rPr>
          <w:rFonts w:ascii="Times New Roman" w:hAnsi="Times New Roman" w:cs="Times New Roman"/>
          <w:color w:val="000000" w:themeColor="text1"/>
          <w:sz w:val="24"/>
          <w:szCs w:val="24"/>
        </w:rPr>
        <w:t>микрозайм</w:t>
      </w:r>
      <w:proofErr w:type="spellEnd"/>
      <w:r w:rsidRPr="008A2018">
        <w:rPr>
          <w:rFonts w:ascii="Times New Roman" w:hAnsi="Times New Roman" w:cs="Times New Roman"/>
          <w:color w:val="000000" w:themeColor="text1"/>
          <w:sz w:val="24"/>
          <w:szCs w:val="24"/>
        </w:rPr>
        <w:t xml:space="preserve"> в Фонде.</w:t>
      </w:r>
    </w:p>
    <w:p w:rsidR="006D45B0" w:rsidRPr="008A2018" w:rsidRDefault="006D45B0" w:rsidP="006D45B0">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 xml:space="preserve">Поручитель </w:t>
      </w:r>
      <w:r w:rsidRPr="008A2018">
        <w:rPr>
          <w:rFonts w:ascii="Times New Roman" w:hAnsi="Times New Roman" w:cs="Times New Roman"/>
          <w:color w:val="000000" w:themeColor="text1"/>
          <w:sz w:val="24"/>
          <w:szCs w:val="24"/>
        </w:rPr>
        <w:t xml:space="preserve">– юридическое лицо, индивидуальный предприниматель, физическое лицо, предоставляющее Фонду свое поручительство в качестве обеспечения исполнения обязательств Заемщиком </w:t>
      </w:r>
      <w:proofErr w:type="gramStart"/>
      <w:r w:rsidRPr="008A2018">
        <w:rPr>
          <w:rFonts w:ascii="Times New Roman" w:hAnsi="Times New Roman" w:cs="Times New Roman"/>
          <w:color w:val="000000" w:themeColor="text1"/>
          <w:sz w:val="24"/>
          <w:szCs w:val="24"/>
        </w:rPr>
        <w:t>по</w:t>
      </w:r>
      <w:proofErr w:type="gramEnd"/>
      <w:r w:rsidRPr="008A2018">
        <w:rPr>
          <w:rFonts w:ascii="Times New Roman" w:hAnsi="Times New Roman" w:cs="Times New Roman"/>
          <w:color w:val="000000" w:themeColor="text1"/>
          <w:sz w:val="24"/>
          <w:szCs w:val="24"/>
        </w:rPr>
        <w:t xml:space="preserve"> предоставленному Фонд</w:t>
      </w:r>
      <w:r w:rsidR="009D7C27" w:rsidRPr="008A2018">
        <w:rPr>
          <w:rFonts w:ascii="Times New Roman" w:hAnsi="Times New Roman" w:cs="Times New Roman"/>
          <w:color w:val="000000" w:themeColor="text1"/>
          <w:sz w:val="24"/>
          <w:szCs w:val="24"/>
        </w:rPr>
        <w:t xml:space="preserve">ом </w:t>
      </w:r>
      <w:proofErr w:type="spellStart"/>
      <w:r w:rsidR="0049702F">
        <w:rPr>
          <w:rFonts w:ascii="Times New Roman" w:hAnsi="Times New Roman" w:cs="Times New Roman"/>
          <w:color w:val="000000" w:themeColor="text1"/>
          <w:sz w:val="24"/>
          <w:szCs w:val="24"/>
        </w:rPr>
        <w:t>м</w:t>
      </w:r>
      <w:r w:rsidRPr="008A2018">
        <w:rPr>
          <w:rFonts w:ascii="Times New Roman" w:hAnsi="Times New Roman" w:cs="Times New Roman"/>
          <w:color w:val="000000" w:themeColor="text1"/>
          <w:sz w:val="24"/>
          <w:szCs w:val="24"/>
        </w:rPr>
        <w:t>икрозайму</w:t>
      </w:r>
      <w:proofErr w:type="spellEnd"/>
      <w:r w:rsidRPr="008A2018">
        <w:rPr>
          <w:rFonts w:ascii="Times New Roman" w:hAnsi="Times New Roman" w:cs="Times New Roman"/>
          <w:color w:val="000000" w:themeColor="text1"/>
          <w:sz w:val="24"/>
          <w:szCs w:val="24"/>
        </w:rPr>
        <w:t>.</w:t>
      </w:r>
    </w:p>
    <w:p w:rsidR="006D45B0" w:rsidRPr="008A2018" w:rsidRDefault="006D45B0" w:rsidP="006D45B0">
      <w:pPr>
        <w:pStyle w:val="aff2"/>
        <w:tabs>
          <w:tab w:val="left" w:pos="709"/>
          <w:tab w:val="left" w:pos="851"/>
          <w:tab w:val="left" w:pos="993"/>
          <w:tab w:val="left" w:pos="1134"/>
        </w:tabs>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Поручительство</w:t>
      </w:r>
      <w:r w:rsidRPr="008A2018">
        <w:rPr>
          <w:rFonts w:ascii="Times New Roman" w:hAnsi="Times New Roman" w:cs="Times New Roman"/>
          <w:color w:val="000000" w:themeColor="text1"/>
          <w:sz w:val="24"/>
          <w:szCs w:val="24"/>
        </w:rPr>
        <w:t xml:space="preserve"> – вид обеспечения </w:t>
      </w:r>
      <w:proofErr w:type="spellStart"/>
      <w:r w:rsidR="0049702F">
        <w:rPr>
          <w:rFonts w:ascii="Times New Roman" w:hAnsi="Times New Roman" w:cs="Times New Roman"/>
          <w:color w:val="000000" w:themeColor="text1"/>
          <w:sz w:val="24"/>
          <w:szCs w:val="24"/>
        </w:rPr>
        <w:t>м</w:t>
      </w:r>
      <w:r w:rsidRPr="008A2018">
        <w:rPr>
          <w:rFonts w:ascii="Times New Roman" w:hAnsi="Times New Roman" w:cs="Times New Roman"/>
          <w:color w:val="000000" w:themeColor="text1"/>
          <w:sz w:val="24"/>
          <w:szCs w:val="24"/>
        </w:rPr>
        <w:t>икрозайма</w:t>
      </w:r>
      <w:proofErr w:type="spellEnd"/>
      <w:r w:rsidRPr="008A2018">
        <w:rPr>
          <w:rFonts w:ascii="Times New Roman" w:hAnsi="Times New Roman" w:cs="Times New Roman"/>
          <w:color w:val="000000" w:themeColor="text1"/>
          <w:sz w:val="24"/>
          <w:szCs w:val="24"/>
        </w:rPr>
        <w:t>, предоставляемый поручителем Фонду (Займодавцу) на условиях и в порядке согласно настоящим Правилам, договору поручительства.</w:t>
      </w:r>
    </w:p>
    <w:p w:rsidR="006D45B0" w:rsidRPr="008A2018" w:rsidRDefault="006D45B0" w:rsidP="006D45B0">
      <w:pPr>
        <w:pStyle w:val="21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Потенциальный За</w:t>
      </w:r>
      <w:r w:rsidR="00B72F2A">
        <w:rPr>
          <w:rFonts w:ascii="Times New Roman" w:hAnsi="Times New Roman" w:cs="Times New Roman"/>
          <w:b/>
          <w:bCs/>
          <w:i/>
          <w:iCs/>
          <w:color w:val="000000" w:themeColor="text1"/>
          <w:sz w:val="24"/>
          <w:szCs w:val="24"/>
        </w:rPr>
        <w:t>ё</w:t>
      </w:r>
      <w:r w:rsidRPr="008A2018">
        <w:rPr>
          <w:rFonts w:ascii="Times New Roman" w:hAnsi="Times New Roman" w:cs="Times New Roman"/>
          <w:b/>
          <w:bCs/>
          <w:i/>
          <w:iCs/>
          <w:color w:val="000000" w:themeColor="text1"/>
          <w:sz w:val="24"/>
          <w:szCs w:val="24"/>
        </w:rPr>
        <w:t xml:space="preserve">мщик (клиент) </w:t>
      </w:r>
      <w:r w:rsidRPr="008A2018">
        <w:rPr>
          <w:rFonts w:ascii="Times New Roman" w:hAnsi="Times New Roman" w:cs="Times New Roman"/>
          <w:color w:val="000000" w:themeColor="text1"/>
          <w:sz w:val="24"/>
          <w:szCs w:val="24"/>
        </w:rPr>
        <w:t xml:space="preserve">– </w:t>
      </w:r>
      <w:r w:rsidR="009D3556" w:rsidRPr="008A2018">
        <w:rPr>
          <w:rFonts w:ascii="Times New Roman" w:hAnsi="Times New Roman" w:cs="Times New Roman"/>
          <w:color w:val="000000" w:themeColor="text1"/>
          <w:sz w:val="24"/>
          <w:szCs w:val="24"/>
        </w:rPr>
        <w:t xml:space="preserve">физические лица, применяющие специальный налоговый режим «Налог на профессиональный доход», </w:t>
      </w:r>
      <w:r w:rsidR="00D06957" w:rsidRPr="008A2018">
        <w:rPr>
          <w:rFonts w:ascii="Times New Roman" w:hAnsi="Times New Roman" w:cs="Times New Roman"/>
          <w:color w:val="000000" w:themeColor="text1"/>
          <w:sz w:val="24"/>
          <w:szCs w:val="24"/>
        </w:rPr>
        <w:t xml:space="preserve">субъект малого и среднего предпринимательства, </w:t>
      </w:r>
      <w:r w:rsidR="00B04C54" w:rsidRPr="008A2018">
        <w:rPr>
          <w:rFonts w:ascii="Times New Roman" w:hAnsi="Times New Roman" w:cs="Times New Roman"/>
          <w:color w:val="000000" w:themeColor="text1"/>
          <w:sz w:val="24"/>
          <w:szCs w:val="24"/>
        </w:rPr>
        <w:t>ведущи</w:t>
      </w:r>
      <w:proofErr w:type="gramStart"/>
      <w:r w:rsidR="00B04C54" w:rsidRPr="008A2018">
        <w:rPr>
          <w:rFonts w:ascii="Times New Roman" w:hAnsi="Times New Roman" w:cs="Times New Roman"/>
          <w:color w:val="000000" w:themeColor="text1"/>
          <w:sz w:val="24"/>
          <w:szCs w:val="24"/>
        </w:rPr>
        <w:t>й(</w:t>
      </w:r>
      <w:proofErr w:type="gramEnd"/>
      <w:r w:rsidR="00AB466C">
        <w:rPr>
          <w:rFonts w:ascii="Times New Roman" w:hAnsi="Times New Roman" w:cs="Times New Roman"/>
          <w:color w:val="000000" w:themeColor="text1"/>
          <w:sz w:val="24"/>
          <w:szCs w:val="24"/>
        </w:rPr>
        <w:t>-</w:t>
      </w:r>
      <w:proofErr w:type="spellStart"/>
      <w:r w:rsidR="00B04C54" w:rsidRPr="008A2018">
        <w:rPr>
          <w:rFonts w:ascii="Times New Roman" w:hAnsi="Times New Roman" w:cs="Times New Roman"/>
          <w:color w:val="000000" w:themeColor="text1"/>
          <w:sz w:val="24"/>
          <w:szCs w:val="24"/>
        </w:rPr>
        <w:t>ие</w:t>
      </w:r>
      <w:proofErr w:type="spellEnd"/>
      <w:r w:rsidR="00B04C54" w:rsidRPr="008A2018">
        <w:rPr>
          <w:rFonts w:ascii="Times New Roman" w:hAnsi="Times New Roman" w:cs="Times New Roman"/>
          <w:color w:val="000000" w:themeColor="text1"/>
          <w:sz w:val="24"/>
          <w:szCs w:val="24"/>
        </w:rPr>
        <w:t>) деятельность</w:t>
      </w:r>
      <w:r w:rsidR="009D3556" w:rsidRPr="008A2018">
        <w:rPr>
          <w:rFonts w:ascii="Times New Roman" w:hAnsi="Times New Roman" w:cs="Times New Roman"/>
          <w:color w:val="000000" w:themeColor="text1"/>
          <w:sz w:val="24"/>
          <w:szCs w:val="24"/>
        </w:rPr>
        <w:t xml:space="preserve"> на территории </w:t>
      </w:r>
      <w:proofErr w:type="spellStart"/>
      <w:r w:rsidR="00DB66A9">
        <w:rPr>
          <w:rFonts w:ascii="Times New Roman" w:hAnsi="Times New Roman" w:cs="Times New Roman"/>
          <w:color w:val="000000" w:themeColor="text1"/>
          <w:sz w:val="24"/>
          <w:szCs w:val="24"/>
        </w:rPr>
        <w:t>Мирнинского</w:t>
      </w:r>
      <w:proofErr w:type="spellEnd"/>
      <w:r w:rsidR="00DB66A9">
        <w:rPr>
          <w:rFonts w:ascii="Times New Roman" w:hAnsi="Times New Roman" w:cs="Times New Roman"/>
          <w:color w:val="000000" w:themeColor="text1"/>
          <w:sz w:val="24"/>
          <w:szCs w:val="24"/>
        </w:rPr>
        <w:t xml:space="preserve"> района </w:t>
      </w:r>
      <w:r w:rsidR="009D3556" w:rsidRPr="008A2018">
        <w:rPr>
          <w:rFonts w:ascii="Times New Roman" w:hAnsi="Times New Roman" w:cs="Times New Roman"/>
          <w:color w:val="000000" w:themeColor="text1"/>
          <w:sz w:val="24"/>
          <w:szCs w:val="24"/>
        </w:rPr>
        <w:t xml:space="preserve">Республики Саха (Якутия), обратившийся в Фонд с заявлением на предоставление </w:t>
      </w:r>
      <w:proofErr w:type="spellStart"/>
      <w:r w:rsidR="009D3556" w:rsidRPr="008A2018">
        <w:rPr>
          <w:rFonts w:ascii="Times New Roman" w:hAnsi="Times New Roman" w:cs="Times New Roman"/>
          <w:color w:val="000000" w:themeColor="text1"/>
          <w:sz w:val="24"/>
          <w:szCs w:val="24"/>
        </w:rPr>
        <w:t>микрозайма</w:t>
      </w:r>
      <w:proofErr w:type="spellEnd"/>
      <w:r w:rsidR="00D06957" w:rsidRPr="008A2018">
        <w:rPr>
          <w:rFonts w:ascii="Times New Roman" w:hAnsi="Times New Roman" w:cs="Times New Roman"/>
          <w:color w:val="000000" w:themeColor="text1"/>
          <w:sz w:val="24"/>
          <w:szCs w:val="24"/>
        </w:rPr>
        <w:t>.</w:t>
      </w:r>
    </w:p>
    <w:p w:rsidR="006D45B0" w:rsidRPr="008A2018" w:rsidRDefault="00E65721" w:rsidP="006D45B0">
      <w:pPr>
        <w:pBdr>
          <w:top w:val="nil"/>
          <w:left w:val="nil"/>
          <w:bottom w:val="nil"/>
          <w:right w:val="nil"/>
          <w:between w:val="nil"/>
        </w:pBd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i/>
          <w:iCs/>
          <w:color w:val="000000" w:themeColor="text1"/>
          <w:sz w:val="24"/>
          <w:szCs w:val="24"/>
        </w:rPr>
        <w:t>Правление</w:t>
      </w:r>
      <w:r w:rsidR="006D45B0" w:rsidRPr="008A2018">
        <w:rPr>
          <w:rFonts w:ascii="Times New Roman" w:hAnsi="Times New Roman" w:cs="Times New Roman"/>
          <w:b/>
          <w:bCs/>
          <w:i/>
          <w:iCs/>
          <w:color w:val="000000" w:themeColor="text1"/>
          <w:sz w:val="24"/>
          <w:szCs w:val="24"/>
        </w:rPr>
        <w:t xml:space="preserve"> Фонда</w:t>
      </w:r>
      <w:r w:rsidR="006D45B0" w:rsidRPr="008A2018">
        <w:rPr>
          <w:rFonts w:ascii="Times New Roman" w:hAnsi="Times New Roman" w:cs="Times New Roman"/>
          <w:color w:val="000000" w:themeColor="text1"/>
          <w:sz w:val="24"/>
          <w:szCs w:val="24"/>
        </w:rPr>
        <w:t xml:space="preserve"> – высший </w:t>
      </w:r>
      <w:r w:rsidR="00D06957" w:rsidRPr="008A2018">
        <w:rPr>
          <w:rFonts w:ascii="Times New Roman" w:hAnsi="Times New Roman" w:cs="Times New Roman"/>
          <w:color w:val="000000" w:themeColor="text1"/>
          <w:sz w:val="24"/>
          <w:szCs w:val="24"/>
        </w:rPr>
        <w:t xml:space="preserve">коллегиальный </w:t>
      </w:r>
      <w:r w:rsidR="006D45B0" w:rsidRPr="008A2018">
        <w:rPr>
          <w:rFonts w:ascii="Times New Roman" w:hAnsi="Times New Roman" w:cs="Times New Roman"/>
          <w:color w:val="000000" w:themeColor="text1"/>
          <w:sz w:val="24"/>
          <w:szCs w:val="24"/>
        </w:rPr>
        <w:t>орган управления</w:t>
      </w:r>
      <w:r w:rsidR="00D06957" w:rsidRPr="008A2018">
        <w:rPr>
          <w:rFonts w:ascii="Times New Roman" w:hAnsi="Times New Roman" w:cs="Times New Roman"/>
          <w:color w:val="000000" w:themeColor="text1"/>
          <w:sz w:val="24"/>
          <w:szCs w:val="24"/>
        </w:rPr>
        <w:t xml:space="preserve"> </w:t>
      </w:r>
      <w:r w:rsidR="006D45B0" w:rsidRPr="008A2018">
        <w:rPr>
          <w:rFonts w:ascii="Times New Roman" w:hAnsi="Times New Roman" w:cs="Times New Roman"/>
          <w:color w:val="000000" w:themeColor="text1"/>
          <w:sz w:val="24"/>
          <w:szCs w:val="24"/>
        </w:rPr>
        <w:t>Фонд</w:t>
      </w:r>
      <w:r w:rsidR="00D06957" w:rsidRPr="008A2018">
        <w:rPr>
          <w:rFonts w:ascii="Times New Roman" w:hAnsi="Times New Roman" w:cs="Times New Roman"/>
          <w:color w:val="000000" w:themeColor="text1"/>
          <w:sz w:val="24"/>
          <w:szCs w:val="24"/>
        </w:rPr>
        <w:t>ом</w:t>
      </w:r>
      <w:r w:rsidR="007D7953">
        <w:rPr>
          <w:rFonts w:ascii="Times New Roman" w:hAnsi="Times New Roman" w:cs="Times New Roman"/>
          <w:color w:val="000000" w:themeColor="text1"/>
          <w:sz w:val="24"/>
          <w:szCs w:val="24"/>
        </w:rPr>
        <w:t>.</w:t>
      </w:r>
    </w:p>
    <w:p w:rsidR="006D45B0" w:rsidRPr="008A2018" w:rsidRDefault="00AE6C18" w:rsidP="008A010D">
      <w:pPr>
        <w:pBdr>
          <w:top w:val="nil"/>
          <w:left w:val="nil"/>
          <w:bottom w:val="nil"/>
          <w:right w:val="nil"/>
          <w:between w:val="nil"/>
        </w:pBdr>
        <w:spacing w:after="0" w:line="360" w:lineRule="auto"/>
        <w:ind w:firstLine="708"/>
        <w:jc w:val="both"/>
        <w:rPr>
          <w:rFonts w:ascii="Times New Roman" w:hAnsi="Times New Roman" w:cs="Times New Roman"/>
          <w:color w:val="000000" w:themeColor="text1"/>
          <w:sz w:val="24"/>
          <w:szCs w:val="24"/>
        </w:rPr>
      </w:pPr>
      <w:r>
        <w:rPr>
          <w:rFonts w:ascii="Times New Roman" w:hAnsi="Times New Roman" w:cs="Times New Roman"/>
          <w:b/>
          <w:bCs/>
          <w:i/>
          <w:iCs/>
          <w:color w:val="000000" w:themeColor="text1"/>
          <w:sz w:val="24"/>
          <w:szCs w:val="24"/>
        </w:rPr>
        <w:t xml:space="preserve">Конкурсная комиссия </w:t>
      </w:r>
      <w:r w:rsidRPr="00AE6C18">
        <w:rPr>
          <w:rFonts w:ascii="Times New Roman" w:hAnsi="Times New Roman" w:cs="Times New Roman"/>
          <w:color w:val="000000" w:themeColor="text1"/>
          <w:sz w:val="24"/>
          <w:szCs w:val="24"/>
        </w:rPr>
        <w:t>- у</w:t>
      </w:r>
      <w:r w:rsidR="006D45B0" w:rsidRPr="00AE6C18">
        <w:rPr>
          <w:rFonts w:ascii="Times New Roman" w:hAnsi="Times New Roman" w:cs="Times New Roman"/>
          <w:color w:val="000000" w:themeColor="text1"/>
          <w:sz w:val="24"/>
          <w:szCs w:val="24"/>
        </w:rPr>
        <w:t xml:space="preserve">полномоченный </w:t>
      </w:r>
      <w:r w:rsidR="005E0F13">
        <w:rPr>
          <w:rFonts w:ascii="Times New Roman" w:hAnsi="Times New Roman" w:cs="Times New Roman"/>
          <w:color w:val="000000" w:themeColor="text1"/>
          <w:sz w:val="24"/>
          <w:szCs w:val="24"/>
        </w:rPr>
        <w:t xml:space="preserve">коллегиальный </w:t>
      </w:r>
      <w:r w:rsidR="006D45B0" w:rsidRPr="00AE6C18">
        <w:rPr>
          <w:rFonts w:ascii="Times New Roman" w:hAnsi="Times New Roman" w:cs="Times New Roman"/>
          <w:color w:val="000000" w:themeColor="text1"/>
          <w:sz w:val="24"/>
          <w:szCs w:val="24"/>
        </w:rPr>
        <w:t>орган</w:t>
      </w:r>
      <w:r w:rsidR="006D45B0" w:rsidRPr="008A2018">
        <w:rPr>
          <w:rFonts w:ascii="Times New Roman" w:hAnsi="Times New Roman" w:cs="Times New Roman"/>
          <w:color w:val="000000" w:themeColor="text1"/>
          <w:sz w:val="24"/>
          <w:szCs w:val="24"/>
        </w:rPr>
        <w:t>,</w:t>
      </w:r>
      <w:r w:rsidR="005E0F13">
        <w:rPr>
          <w:rFonts w:ascii="Times New Roman" w:hAnsi="Times New Roman" w:cs="Times New Roman"/>
          <w:color w:val="000000" w:themeColor="text1"/>
          <w:sz w:val="24"/>
          <w:szCs w:val="24"/>
        </w:rPr>
        <w:t xml:space="preserve"> формируемый Правлением Фонда,</w:t>
      </w:r>
      <w:r w:rsidR="006D45B0" w:rsidRPr="008A2018">
        <w:rPr>
          <w:rFonts w:ascii="Times New Roman" w:hAnsi="Times New Roman" w:cs="Times New Roman"/>
          <w:color w:val="000000" w:themeColor="text1"/>
          <w:sz w:val="24"/>
          <w:szCs w:val="24"/>
        </w:rPr>
        <w:t xml:space="preserve"> принимающ</w:t>
      </w:r>
      <w:r>
        <w:rPr>
          <w:rFonts w:ascii="Times New Roman" w:hAnsi="Times New Roman" w:cs="Times New Roman"/>
          <w:color w:val="000000" w:themeColor="text1"/>
          <w:sz w:val="24"/>
          <w:szCs w:val="24"/>
        </w:rPr>
        <w:t>ий</w:t>
      </w:r>
      <w:r w:rsidR="006D45B0" w:rsidRPr="008A2018">
        <w:rPr>
          <w:rFonts w:ascii="Times New Roman" w:hAnsi="Times New Roman" w:cs="Times New Roman"/>
          <w:color w:val="000000" w:themeColor="text1"/>
          <w:sz w:val="24"/>
          <w:szCs w:val="24"/>
        </w:rPr>
        <w:t xml:space="preserve"> решение о совершении кредитных и прочих сделок от </w:t>
      </w:r>
      <w:r w:rsidR="006D45B0" w:rsidRPr="008A2018">
        <w:rPr>
          <w:rFonts w:ascii="Times New Roman" w:hAnsi="Times New Roman" w:cs="Times New Roman"/>
          <w:color w:val="000000" w:themeColor="text1"/>
          <w:sz w:val="24"/>
          <w:szCs w:val="24"/>
        </w:rPr>
        <w:lastRenderedPageBreak/>
        <w:t>имени Фонда в соответствии с полномочиями, определенными внутренними документами Фонда</w:t>
      </w:r>
      <w:r w:rsidR="007D7953">
        <w:rPr>
          <w:rFonts w:ascii="Times New Roman" w:hAnsi="Times New Roman" w:cs="Times New Roman"/>
          <w:color w:val="000000" w:themeColor="text1"/>
          <w:sz w:val="24"/>
          <w:szCs w:val="24"/>
        </w:rPr>
        <w:t>.</w:t>
      </w:r>
    </w:p>
    <w:p w:rsidR="00B333C9" w:rsidRPr="008A2018" w:rsidRDefault="00B333C9" w:rsidP="00E75742">
      <w:pPr>
        <w:pStyle w:val="aff2"/>
        <w:tabs>
          <w:tab w:val="left" w:pos="567"/>
          <w:tab w:val="left" w:pos="851"/>
          <w:tab w:val="left" w:pos="993"/>
          <w:tab w:val="left" w:pos="1134"/>
        </w:tabs>
        <w:spacing w:after="0" w:line="360" w:lineRule="auto"/>
        <w:ind w:left="0" w:firstLine="709"/>
        <w:jc w:val="both"/>
        <w:rPr>
          <w:rFonts w:ascii="Times New Roman" w:hAnsi="Times New Roman" w:cs="Times New Roman"/>
          <w:color w:val="000000" w:themeColor="text1"/>
          <w:sz w:val="24"/>
          <w:szCs w:val="24"/>
          <w:shd w:val="clear" w:color="auto" w:fill="FFFFFF"/>
        </w:rPr>
      </w:pPr>
      <w:proofErr w:type="gramStart"/>
      <w:r w:rsidRPr="008A2018">
        <w:rPr>
          <w:rFonts w:ascii="Times New Roman" w:hAnsi="Times New Roman" w:cs="Times New Roman"/>
          <w:b/>
          <w:bCs/>
          <w:i/>
          <w:iCs/>
          <w:color w:val="000000" w:themeColor="text1"/>
          <w:sz w:val="24"/>
          <w:szCs w:val="24"/>
          <w:lang w:eastAsia="ru-RU"/>
        </w:rPr>
        <w:t>Режим повышенной готовности, режим чрезвычайной ситуации</w:t>
      </w:r>
      <w:r w:rsidRPr="008A2018">
        <w:rPr>
          <w:rFonts w:ascii="Times New Roman" w:hAnsi="Times New Roman" w:cs="Times New Roman"/>
          <w:color w:val="000000" w:themeColor="text1"/>
          <w:sz w:val="24"/>
          <w:szCs w:val="24"/>
          <w:lang w:eastAsia="ru-RU"/>
        </w:rPr>
        <w:t xml:space="preserve"> – введенный </w:t>
      </w:r>
      <w:r w:rsidRPr="008A2018">
        <w:rPr>
          <w:rFonts w:ascii="Times New Roman" w:hAnsi="Times New Roman" w:cs="Times New Roman"/>
          <w:color w:val="000000" w:themeColor="text1"/>
          <w:sz w:val="24"/>
          <w:szCs w:val="24"/>
        </w:rPr>
        <w:t xml:space="preserve">согласно </w:t>
      </w:r>
      <w:r w:rsidR="00D06957" w:rsidRPr="008A2018">
        <w:rPr>
          <w:rFonts w:ascii="Times New Roman" w:hAnsi="Times New Roman" w:cs="Times New Roman"/>
          <w:color w:val="000000" w:themeColor="text1"/>
          <w:sz w:val="24"/>
          <w:szCs w:val="24"/>
        </w:rPr>
        <w:t xml:space="preserve">Федерального закона № </w:t>
      </w:r>
      <w:r w:rsidRPr="008A2018">
        <w:rPr>
          <w:rFonts w:ascii="Times New Roman" w:hAnsi="Times New Roman" w:cs="Times New Roman"/>
          <w:color w:val="000000" w:themeColor="text1"/>
          <w:sz w:val="24"/>
          <w:szCs w:val="24"/>
        </w:rPr>
        <w:t>68-ФЗ на определенной территории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 проводимые указанными органами и силами с целью предупреждения, ликвидации  чрезвычайной ситуации, сложившейся в результате аварии, опасного природного явления, катастрофы, распространения </w:t>
      </w:r>
      <w:hyperlink r:id="rId9" w:anchor="/document/77467107/entry/0" w:history="1">
        <w:r w:rsidRPr="008A2018">
          <w:rPr>
            <w:rFonts w:ascii="Times New Roman" w:hAnsi="Times New Roman" w:cs="Times New Roman"/>
            <w:color w:val="000000" w:themeColor="text1"/>
            <w:sz w:val="24"/>
            <w:szCs w:val="24"/>
          </w:rPr>
          <w:t>заболевания</w:t>
        </w:r>
      </w:hyperlink>
      <w:r w:rsidRPr="008A2018">
        <w:rPr>
          <w:rFonts w:ascii="Times New Roman" w:hAnsi="Times New Roman" w:cs="Times New Roman"/>
          <w:color w:val="000000" w:themeColor="text1"/>
          <w:sz w:val="24"/>
          <w:szCs w:val="24"/>
        </w:rPr>
        <w:t>, представляющего опасность для окружающих, стихийного или иного</w:t>
      </w:r>
      <w:proofErr w:type="gramEnd"/>
      <w:r w:rsidRPr="008A2018">
        <w:rPr>
          <w:rFonts w:ascii="Times New Roman" w:hAnsi="Times New Roman" w:cs="Times New Roman"/>
          <w:color w:val="000000" w:themeColor="text1"/>
          <w:sz w:val="24"/>
          <w:szCs w:val="24"/>
        </w:rPr>
        <w:t xml:space="preserve">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sidRPr="008A2018">
        <w:rPr>
          <w:rFonts w:ascii="Times New Roman" w:hAnsi="Times New Roman" w:cs="Times New Roman"/>
          <w:color w:val="000000" w:themeColor="text1"/>
          <w:sz w:val="24"/>
          <w:szCs w:val="24"/>
          <w:shd w:val="clear" w:color="auto" w:fill="FFFFFF"/>
        </w:rPr>
        <w:t xml:space="preserve"> </w:t>
      </w:r>
    </w:p>
    <w:p w:rsidR="008B6685" w:rsidRPr="008A2018" w:rsidRDefault="008B6685" w:rsidP="008B6685">
      <w:pPr>
        <w:pStyle w:val="210"/>
        <w:tabs>
          <w:tab w:val="left" w:pos="1080"/>
          <w:tab w:val="left" w:pos="1260"/>
        </w:tabs>
        <w:spacing w:after="0" w:line="360" w:lineRule="auto"/>
        <w:ind w:left="0" w:firstLine="709"/>
        <w:rPr>
          <w:rFonts w:ascii="Times New Roman" w:hAnsi="Times New Roman" w:cs="Times New Roman"/>
          <w:color w:val="000000" w:themeColor="text1"/>
          <w:sz w:val="24"/>
          <w:szCs w:val="24"/>
        </w:rPr>
      </w:pPr>
      <w:proofErr w:type="spellStart"/>
      <w:r w:rsidRPr="008A2018">
        <w:rPr>
          <w:rFonts w:ascii="Times New Roman" w:hAnsi="Times New Roman" w:cs="Times New Roman"/>
          <w:b/>
          <w:bCs/>
          <w:i/>
          <w:iCs/>
          <w:color w:val="000000" w:themeColor="text1"/>
          <w:sz w:val="24"/>
          <w:szCs w:val="24"/>
        </w:rPr>
        <w:t>Самозанятый</w:t>
      </w:r>
      <w:proofErr w:type="spellEnd"/>
      <w:r w:rsidRPr="008A2018">
        <w:rPr>
          <w:rFonts w:ascii="Times New Roman" w:hAnsi="Times New Roman" w:cs="Times New Roman"/>
          <w:color w:val="000000" w:themeColor="text1"/>
          <w:sz w:val="24"/>
          <w:szCs w:val="24"/>
        </w:rPr>
        <w:t xml:space="preserve"> </w:t>
      </w:r>
      <w:r w:rsidRPr="008A2018">
        <w:rPr>
          <w:rFonts w:ascii="Times New Roman" w:hAnsi="Times New Roman" w:cs="Times New Roman"/>
          <w:b/>
          <w:bCs/>
          <w:i/>
          <w:iCs/>
          <w:color w:val="000000" w:themeColor="text1"/>
          <w:sz w:val="24"/>
          <w:szCs w:val="24"/>
        </w:rPr>
        <w:t>ФЛ</w:t>
      </w:r>
      <w:r w:rsidR="003324AD" w:rsidRPr="008A2018">
        <w:rPr>
          <w:rFonts w:ascii="Times New Roman" w:hAnsi="Times New Roman" w:cs="Times New Roman"/>
          <w:color w:val="000000" w:themeColor="text1"/>
          <w:sz w:val="24"/>
          <w:szCs w:val="24"/>
        </w:rPr>
        <w:t xml:space="preserve"> – </w:t>
      </w:r>
      <w:r w:rsidR="009C6A00" w:rsidRPr="008A2018">
        <w:rPr>
          <w:rFonts w:ascii="Times New Roman" w:hAnsi="Times New Roman" w:cs="Times New Roman"/>
          <w:color w:val="000000" w:themeColor="text1"/>
          <w:sz w:val="24"/>
          <w:szCs w:val="24"/>
        </w:rPr>
        <w:t xml:space="preserve">физические лица, не являющиеся индивидуальными предпринимателями и применяющие специальный налоговый режим </w:t>
      </w:r>
      <w:r w:rsidR="007D7953">
        <w:rPr>
          <w:rFonts w:ascii="Times New Roman" w:hAnsi="Times New Roman" w:cs="Times New Roman"/>
          <w:color w:val="000000" w:themeColor="text1"/>
          <w:sz w:val="24"/>
          <w:szCs w:val="24"/>
        </w:rPr>
        <w:t>«</w:t>
      </w:r>
      <w:r w:rsidR="009C6A00" w:rsidRPr="008A2018">
        <w:rPr>
          <w:rFonts w:ascii="Times New Roman" w:hAnsi="Times New Roman" w:cs="Times New Roman"/>
          <w:color w:val="000000" w:themeColor="text1"/>
          <w:sz w:val="24"/>
          <w:szCs w:val="24"/>
        </w:rPr>
        <w:t>Налог на профессиональный доход</w:t>
      </w:r>
      <w:r w:rsidR="007D7953">
        <w:rPr>
          <w:rFonts w:ascii="Times New Roman" w:hAnsi="Times New Roman" w:cs="Times New Roman"/>
          <w:color w:val="000000" w:themeColor="text1"/>
          <w:sz w:val="24"/>
          <w:szCs w:val="24"/>
        </w:rPr>
        <w:t>»</w:t>
      </w:r>
      <w:r w:rsidRPr="008A2018">
        <w:rPr>
          <w:rFonts w:ascii="Times New Roman" w:hAnsi="Times New Roman" w:cs="Times New Roman"/>
          <w:color w:val="000000" w:themeColor="text1"/>
          <w:sz w:val="24"/>
          <w:szCs w:val="24"/>
        </w:rPr>
        <w:t>.</w:t>
      </w:r>
      <w:r w:rsidR="00047A59" w:rsidRPr="00047A59">
        <w:t xml:space="preserve"> </w:t>
      </w:r>
    </w:p>
    <w:p w:rsidR="006D45B0" w:rsidRPr="008A2018" w:rsidRDefault="006D45B0" w:rsidP="006D45B0">
      <w:pPr>
        <w:pStyle w:val="210"/>
        <w:spacing w:after="0" w:line="360" w:lineRule="auto"/>
        <w:ind w:left="0" w:firstLine="709"/>
        <w:rPr>
          <w:rFonts w:ascii="Times New Roman" w:hAnsi="Times New Roman" w:cs="Times New Roman"/>
          <w:color w:val="000000" w:themeColor="text1"/>
          <w:sz w:val="24"/>
          <w:szCs w:val="24"/>
        </w:rPr>
      </w:pPr>
      <w:proofErr w:type="gramStart"/>
      <w:r w:rsidRPr="008A2018">
        <w:rPr>
          <w:rFonts w:ascii="Times New Roman" w:hAnsi="Times New Roman" w:cs="Times New Roman"/>
          <w:b/>
          <w:bCs/>
          <w:i/>
          <w:iCs/>
          <w:color w:val="000000" w:themeColor="text1"/>
          <w:sz w:val="24"/>
          <w:szCs w:val="24"/>
        </w:rPr>
        <w:t>Связанные заемщики</w:t>
      </w:r>
      <w:r w:rsidRPr="008A2018">
        <w:rPr>
          <w:rFonts w:ascii="Times New Roman" w:hAnsi="Times New Roman" w:cs="Times New Roman"/>
          <w:color w:val="000000" w:themeColor="text1"/>
          <w:sz w:val="24"/>
          <w:szCs w:val="24"/>
        </w:rPr>
        <w:t xml:space="preserve"> – </w:t>
      </w:r>
      <w:r w:rsidR="009C6A00" w:rsidRPr="008A2018">
        <w:rPr>
          <w:rFonts w:ascii="Times New Roman" w:hAnsi="Times New Roman" w:cs="Times New Roman"/>
          <w:color w:val="000000" w:themeColor="text1"/>
          <w:sz w:val="24"/>
          <w:szCs w:val="24"/>
        </w:rPr>
        <w:t>субъекты малого и среднего предпринимательства, а также физические лица, не являющиеся индивидуальными предпринимателями и применяющим специальный налоговый режим «Налог на профессиональный доход»</w:t>
      </w:r>
      <w:r w:rsidRPr="008A2018">
        <w:rPr>
          <w:rFonts w:ascii="Times New Roman" w:hAnsi="Times New Roman" w:cs="Times New Roman"/>
          <w:color w:val="000000" w:themeColor="text1"/>
          <w:sz w:val="24"/>
          <w:szCs w:val="24"/>
        </w:rPr>
        <w:t xml:space="preserve">, связанные между собой </w:t>
      </w:r>
      <w:r w:rsidR="000D57B8" w:rsidRPr="008A2018">
        <w:rPr>
          <w:rFonts w:ascii="Times New Roman" w:hAnsi="Times New Roman" w:cs="Times New Roman"/>
          <w:color w:val="000000" w:themeColor="text1"/>
          <w:sz w:val="24"/>
          <w:szCs w:val="24"/>
        </w:rPr>
        <w:t xml:space="preserve">юридически и </w:t>
      </w:r>
      <w:r w:rsidRPr="008A2018">
        <w:rPr>
          <w:rFonts w:ascii="Times New Roman" w:hAnsi="Times New Roman" w:cs="Times New Roman"/>
          <w:color w:val="000000" w:themeColor="text1"/>
          <w:sz w:val="24"/>
          <w:szCs w:val="24"/>
        </w:rPr>
        <w:t>экономически таким образом, что ухудшение финансового положения одного из них обусловливает или делает вероятным ухудшение финансового положения другого заемщика (других заемщиков), которое может явиться причиной неисполнения (ненадлежащего исполнения) им (ими) своих</w:t>
      </w:r>
      <w:proofErr w:type="gramEnd"/>
      <w:r w:rsidRPr="008A2018">
        <w:rPr>
          <w:rFonts w:ascii="Times New Roman" w:hAnsi="Times New Roman" w:cs="Times New Roman"/>
          <w:color w:val="000000" w:themeColor="text1"/>
          <w:sz w:val="24"/>
          <w:szCs w:val="24"/>
        </w:rPr>
        <w:t xml:space="preserve"> обязательств, в том числе:</w:t>
      </w:r>
    </w:p>
    <w:p w:rsidR="006D45B0" w:rsidRPr="008A2018" w:rsidRDefault="006D45B0" w:rsidP="002B4592">
      <w:pPr>
        <w:pStyle w:val="210"/>
        <w:numPr>
          <w:ilvl w:val="0"/>
          <w:numId w:val="1"/>
        </w:numPr>
        <w:tabs>
          <w:tab w:val="left" w:pos="993"/>
        </w:tabs>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основные и дочерние, а также зависимые общества в соответствии с действующим законодательством Российской Федерации;</w:t>
      </w:r>
    </w:p>
    <w:p w:rsidR="00DA4522" w:rsidRPr="008A2018" w:rsidRDefault="006D45B0" w:rsidP="002B4592">
      <w:pPr>
        <w:pStyle w:val="210"/>
        <w:numPr>
          <w:ilvl w:val="0"/>
          <w:numId w:val="1"/>
        </w:numPr>
        <w:tabs>
          <w:tab w:val="left" w:pos="993"/>
        </w:tabs>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когда один из заемщиков, либо третье лицо, может оказывать прямо или косвенно существенное влияние на решения, принимаемые органом управления другого (других) заемщик</w:t>
      </w:r>
      <w:proofErr w:type="gramStart"/>
      <w:r w:rsidRPr="008A2018">
        <w:rPr>
          <w:rFonts w:ascii="Times New Roman" w:hAnsi="Times New Roman" w:cs="Times New Roman"/>
          <w:color w:val="000000" w:themeColor="text1"/>
          <w:sz w:val="24"/>
          <w:szCs w:val="24"/>
        </w:rPr>
        <w:t>а(</w:t>
      </w:r>
      <w:proofErr w:type="spellStart"/>
      <w:proofErr w:type="gramEnd"/>
      <w:r w:rsidRPr="008A2018">
        <w:rPr>
          <w:rFonts w:ascii="Times New Roman" w:hAnsi="Times New Roman" w:cs="Times New Roman"/>
          <w:color w:val="000000" w:themeColor="text1"/>
          <w:sz w:val="24"/>
          <w:szCs w:val="24"/>
        </w:rPr>
        <w:t>ов</w:t>
      </w:r>
      <w:proofErr w:type="spellEnd"/>
      <w:r w:rsidRPr="008A2018">
        <w:rPr>
          <w:rFonts w:ascii="Times New Roman" w:hAnsi="Times New Roman" w:cs="Times New Roman"/>
          <w:color w:val="000000" w:themeColor="text1"/>
          <w:sz w:val="24"/>
          <w:szCs w:val="24"/>
        </w:rPr>
        <w:t>)</w:t>
      </w:r>
      <w:r w:rsidR="000D57B8" w:rsidRPr="008A2018">
        <w:rPr>
          <w:rFonts w:ascii="Times New Roman" w:hAnsi="Times New Roman" w:cs="Times New Roman"/>
          <w:color w:val="000000" w:themeColor="text1"/>
          <w:sz w:val="24"/>
          <w:szCs w:val="24"/>
        </w:rPr>
        <w:t>;</w:t>
      </w:r>
    </w:p>
    <w:p w:rsidR="000D57B8" w:rsidRPr="008A2018" w:rsidRDefault="000D57B8" w:rsidP="002B4592">
      <w:pPr>
        <w:pStyle w:val="210"/>
        <w:numPr>
          <w:ilvl w:val="0"/>
          <w:numId w:val="1"/>
        </w:numPr>
        <w:tabs>
          <w:tab w:val="left" w:pos="993"/>
        </w:tabs>
        <w:spacing w:after="0" w:line="360" w:lineRule="auto"/>
        <w:ind w:left="0" w:firstLine="709"/>
        <w:rPr>
          <w:rFonts w:ascii="Times New Roman" w:hAnsi="Times New Roman" w:cs="Times New Roman"/>
          <w:sz w:val="24"/>
          <w:szCs w:val="24"/>
        </w:rPr>
      </w:pPr>
      <w:r w:rsidRPr="008A2018">
        <w:rPr>
          <w:rFonts w:ascii="Times New Roman" w:hAnsi="Times New Roman" w:cs="Times New Roman"/>
          <w:sz w:val="24"/>
          <w:szCs w:val="24"/>
        </w:rPr>
        <w:t>заемщики являются членами одной семьи или близкими родственниками.</w:t>
      </w:r>
    </w:p>
    <w:p w:rsidR="00300911" w:rsidRPr="008A2018" w:rsidRDefault="00300911" w:rsidP="00DA4522">
      <w:pPr>
        <w:pStyle w:val="210"/>
        <w:tabs>
          <w:tab w:val="num" w:pos="0"/>
        </w:tabs>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Список недобросовестных заемщиков</w:t>
      </w:r>
      <w:r w:rsidRPr="008A2018">
        <w:rPr>
          <w:rFonts w:ascii="Times New Roman" w:hAnsi="Times New Roman" w:cs="Times New Roman"/>
          <w:color w:val="000000" w:themeColor="text1"/>
          <w:sz w:val="24"/>
          <w:szCs w:val="24"/>
        </w:rPr>
        <w:t xml:space="preserve"> – перечень Заемщиков Фонда, допустивших грубые или неоднократные нарушения своих обязательств. К </w:t>
      </w:r>
      <w:proofErr w:type="gramStart"/>
      <w:r w:rsidRPr="008A2018">
        <w:rPr>
          <w:rFonts w:ascii="Times New Roman" w:hAnsi="Times New Roman" w:cs="Times New Roman"/>
          <w:color w:val="000000" w:themeColor="text1"/>
          <w:sz w:val="24"/>
          <w:szCs w:val="24"/>
        </w:rPr>
        <w:t>грубым</w:t>
      </w:r>
      <w:proofErr w:type="gramEnd"/>
      <w:r w:rsidRPr="008A2018">
        <w:rPr>
          <w:rFonts w:ascii="Times New Roman" w:hAnsi="Times New Roman" w:cs="Times New Roman"/>
          <w:color w:val="000000" w:themeColor="text1"/>
          <w:sz w:val="24"/>
          <w:szCs w:val="24"/>
        </w:rPr>
        <w:t xml:space="preserve"> относится нарушение графика возврата займа на срок более 30 дней без уважительной причины и нецелевое использование займа.</w:t>
      </w:r>
    </w:p>
    <w:p w:rsidR="00E22E0D" w:rsidRPr="008A2018" w:rsidRDefault="00E22E0D" w:rsidP="001766D3">
      <w:pPr>
        <w:pStyle w:val="210"/>
        <w:tabs>
          <w:tab w:val="num" w:pos="0"/>
        </w:tabs>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 xml:space="preserve">Счет </w:t>
      </w:r>
      <w:r w:rsidR="00DF12A3" w:rsidRPr="008A2018">
        <w:rPr>
          <w:rFonts w:ascii="Times New Roman" w:hAnsi="Times New Roman" w:cs="Times New Roman"/>
          <w:b/>
          <w:bCs/>
          <w:i/>
          <w:iCs/>
          <w:color w:val="000000" w:themeColor="text1"/>
          <w:sz w:val="24"/>
          <w:szCs w:val="24"/>
        </w:rPr>
        <w:t>з</w:t>
      </w:r>
      <w:r w:rsidRPr="008A2018">
        <w:rPr>
          <w:rFonts w:ascii="Times New Roman" w:hAnsi="Times New Roman" w:cs="Times New Roman"/>
          <w:b/>
          <w:bCs/>
          <w:i/>
          <w:iCs/>
          <w:color w:val="000000" w:themeColor="text1"/>
          <w:sz w:val="24"/>
          <w:szCs w:val="24"/>
        </w:rPr>
        <w:t>аемщика</w:t>
      </w:r>
      <w:r w:rsidRPr="008A2018">
        <w:rPr>
          <w:rFonts w:ascii="Times New Roman" w:hAnsi="Times New Roman" w:cs="Times New Roman"/>
          <w:color w:val="000000" w:themeColor="text1"/>
          <w:sz w:val="24"/>
          <w:szCs w:val="24"/>
        </w:rPr>
        <w:t xml:space="preserve"> – расчетный счет</w:t>
      </w:r>
      <w:r w:rsidR="001766D3" w:rsidRPr="008A2018">
        <w:rPr>
          <w:rFonts w:ascii="Times New Roman" w:hAnsi="Times New Roman" w:cs="Times New Roman"/>
          <w:color w:val="000000" w:themeColor="text1"/>
          <w:sz w:val="24"/>
          <w:szCs w:val="24"/>
        </w:rPr>
        <w:t xml:space="preserve"> у</w:t>
      </w:r>
      <w:r w:rsidR="00DB5601" w:rsidRPr="008A2018">
        <w:rPr>
          <w:rFonts w:ascii="Times New Roman" w:hAnsi="Times New Roman" w:cs="Times New Roman"/>
          <w:color w:val="000000" w:themeColor="text1"/>
          <w:sz w:val="24"/>
          <w:szCs w:val="24"/>
        </w:rPr>
        <w:t xml:space="preserve"> </w:t>
      </w:r>
      <w:r w:rsidR="003324AD" w:rsidRPr="008A2018">
        <w:rPr>
          <w:rFonts w:ascii="Times New Roman" w:hAnsi="Times New Roman" w:cs="Times New Roman"/>
          <w:color w:val="000000" w:themeColor="text1"/>
          <w:sz w:val="24"/>
          <w:szCs w:val="24"/>
        </w:rPr>
        <w:t>С</w:t>
      </w:r>
      <w:r w:rsidRPr="008A2018">
        <w:rPr>
          <w:rFonts w:ascii="Times New Roman" w:hAnsi="Times New Roman" w:cs="Times New Roman"/>
          <w:color w:val="000000" w:themeColor="text1"/>
          <w:sz w:val="24"/>
          <w:szCs w:val="24"/>
        </w:rPr>
        <w:t xml:space="preserve">убъектов МСП, лицевой счет </w:t>
      </w:r>
      <w:r w:rsidR="001766D3" w:rsidRPr="008A2018">
        <w:rPr>
          <w:rFonts w:ascii="Times New Roman" w:hAnsi="Times New Roman" w:cs="Times New Roman"/>
          <w:color w:val="000000" w:themeColor="text1"/>
          <w:sz w:val="24"/>
          <w:szCs w:val="24"/>
        </w:rPr>
        <w:t>у физических лиц, не являющи</w:t>
      </w:r>
      <w:r w:rsidR="00DB5601" w:rsidRPr="008A2018">
        <w:rPr>
          <w:rFonts w:ascii="Times New Roman" w:hAnsi="Times New Roman" w:cs="Times New Roman"/>
          <w:color w:val="000000" w:themeColor="text1"/>
          <w:sz w:val="24"/>
          <w:szCs w:val="24"/>
        </w:rPr>
        <w:t>х</w:t>
      </w:r>
      <w:r w:rsidR="001766D3" w:rsidRPr="008A2018">
        <w:rPr>
          <w:rFonts w:ascii="Times New Roman" w:hAnsi="Times New Roman" w:cs="Times New Roman"/>
          <w:color w:val="000000" w:themeColor="text1"/>
          <w:sz w:val="24"/>
          <w:szCs w:val="24"/>
        </w:rPr>
        <w:t>ся индивидуальными предпринимателями и применяющи</w:t>
      </w:r>
      <w:r w:rsidR="00DB5601" w:rsidRPr="008A2018">
        <w:rPr>
          <w:rFonts w:ascii="Times New Roman" w:hAnsi="Times New Roman" w:cs="Times New Roman"/>
          <w:color w:val="000000" w:themeColor="text1"/>
          <w:sz w:val="24"/>
          <w:szCs w:val="24"/>
        </w:rPr>
        <w:t>х</w:t>
      </w:r>
      <w:r w:rsidR="001766D3" w:rsidRPr="008A2018">
        <w:rPr>
          <w:rFonts w:ascii="Times New Roman" w:hAnsi="Times New Roman" w:cs="Times New Roman"/>
          <w:color w:val="000000" w:themeColor="text1"/>
          <w:sz w:val="24"/>
          <w:szCs w:val="24"/>
        </w:rPr>
        <w:t xml:space="preserve"> специальный налоговый режим «Налог на профессиональный доход»</w:t>
      </w:r>
      <w:r w:rsidR="00DB5601" w:rsidRPr="008A2018">
        <w:rPr>
          <w:rFonts w:ascii="Times New Roman" w:hAnsi="Times New Roman" w:cs="Times New Roman"/>
          <w:color w:val="000000" w:themeColor="text1"/>
          <w:sz w:val="24"/>
          <w:szCs w:val="24"/>
        </w:rPr>
        <w:t>.</w:t>
      </w:r>
    </w:p>
    <w:p w:rsidR="007315F7" w:rsidRPr="008A2018" w:rsidRDefault="007315F7" w:rsidP="00E75742">
      <w:pPr>
        <w:pStyle w:val="210"/>
        <w:tabs>
          <w:tab w:val="left" w:pos="993"/>
        </w:tabs>
        <w:spacing w:after="0" w:line="360" w:lineRule="auto"/>
        <w:ind w:left="0" w:firstLine="709"/>
        <w:rPr>
          <w:rFonts w:ascii="Times New Roman" w:hAnsi="Times New Roman" w:cs="Times New Roman"/>
          <w:color w:val="000000" w:themeColor="text1"/>
          <w:sz w:val="24"/>
          <w:szCs w:val="24"/>
        </w:rPr>
      </w:pPr>
      <w:bookmarkStart w:id="2" w:name="_Hlk158818481"/>
      <w:r w:rsidRPr="00C86809">
        <w:rPr>
          <w:rFonts w:ascii="Times New Roman" w:hAnsi="Times New Roman" w:cs="Times New Roman"/>
          <w:b/>
          <w:bCs/>
          <w:i/>
          <w:iCs/>
          <w:color w:val="000000" w:themeColor="text1"/>
          <w:sz w:val="24"/>
          <w:szCs w:val="24"/>
        </w:rPr>
        <w:lastRenderedPageBreak/>
        <w:t xml:space="preserve">Целевые программы </w:t>
      </w:r>
      <w:r w:rsidR="00461A41" w:rsidRPr="00C86809">
        <w:rPr>
          <w:rFonts w:ascii="Times New Roman" w:hAnsi="Times New Roman" w:cs="Times New Roman"/>
          <w:b/>
          <w:bCs/>
          <w:i/>
          <w:iCs/>
          <w:color w:val="000000" w:themeColor="text1"/>
          <w:sz w:val="24"/>
          <w:szCs w:val="24"/>
        </w:rPr>
        <w:t xml:space="preserve">предоставления </w:t>
      </w:r>
      <w:proofErr w:type="spellStart"/>
      <w:r w:rsidR="004C2CFD" w:rsidRPr="00C86809">
        <w:rPr>
          <w:rFonts w:ascii="Times New Roman" w:hAnsi="Times New Roman" w:cs="Times New Roman"/>
          <w:b/>
          <w:bCs/>
          <w:i/>
          <w:iCs/>
          <w:color w:val="000000" w:themeColor="text1"/>
          <w:sz w:val="24"/>
          <w:szCs w:val="24"/>
        </w:rPr>
        <w:t>микро</w:t>
      </w:r>
      <w:r w:rsidR="00461A41" w:rsidRPr="00C86809">
        <w:rPr>
          <w:rFonts w:ascii="Times New Roman" w:hAnsi="Times New Roman" w:cs="Times New Roman"/>
          <w:b/>
          <w:bCs/>
          <w:i/>
          <w:iCs/>
          <w:color w:val="000000" w:themeColor="text1"/>
          <w:sz w:val="24"/>
          <w:szCs w:val="24"/>
        </w:rPr>
        <w:t>займов</w:t>
      </w:r>
      <w:bookmarkEnd w:id="2"/>
      <w:proofErr w:type="spellEnd"/>
      <w:r w:rsidRPr="00C86809">
        <w:rPr>
          <w:rFonts w:ascii="Times New Roman" w:hAnsi="Times New Roman" w:cs="Times New Roman"/>
          <w:color w:val="000000" w:themeColor="text1"/>
          <w:sz w:val="24"/>
          <w:szCs w:val="24"/>
        </w:rPr>
        <w:t xml:space="preserve"> – программы, разработанные с целью создания режимов наибольшего благоприятствования предприятиям и организациям на основе облегчения доступа к заемным ресурсам на текущие цели</w:t>
      </w:r>
      <w:proofErr w:type="gramStart"/>
      <w:r w:rsidRPr="00C86809">
        <w:rPr>
          <w:rFonts w:ascii="Times New Roman" w:hAnsi="Times New Roman" w:cs="Times New Roman"/>
          <w:color w:val="000000" w:themeColor="text1"/>
          <w:sz w:val="24"/>
          <w:szCs w:val="24"/>
        </w:rPr>
        <w:t>.</w:t>
      </w:r>
      <w:proofErr w:type="gramEnd"/>
      <w:r w:rsidR="00FD13E0" w:rsidRPr="00C86809">
        <w:rPr>
          <w:rFonts w:ascii="Times New Roman" w:hAnsi="Times New Roman" w:cs="Times New Roman"/>
          <w:color w:val="000000" w:themeColor="text1"/>
          <w:sz w:val="24"/>
          <w:szCs w:val="24"/>
        </w:rPr>
        <w:t xml:space="preserve"> (</w:t>
      </w:r>
      <w:proofErr w:type="gramStart"/>
      <w:r w:rsidR="00FD13E0" w:rsidRPr="00C86809">
        <w:rPr>
          <w:rFonts w:ascii="Times New Roman" w:hAnsi="Times New Roman" w:cs="Times New Roman"/>
          <w:color w:val="000000" w:themeColor="text1"/>
          <w:sz w:val="24"/>
          <w:szCs w:val="24"/>
        </w:rPr>
        <w:t>д</w:t>
      </w:r>
      <w:proofErr w:type="gramEnd"/>
      <w:r w:rsidR="00FD13E0" w:rsidRPr="00C86809">
        <w:rPr>
          <w:rFonts w:ascii="Times New Roman" w:hAnsi="Times New Roman" w:cs="Times New Roman"/>
          <w:color w:val="000000" w:themeColor="text1"/>
          <w:sz w:val="24"/>
          <w:szCs w:val="24"/>
        </w:rPr>
        <w:t xml:space="preserve">алее – Программы предоставления </w:t>
      </w:r>
      <w:proofErr w:type="spellStart"/>
      <w:r w:rsidR="00FD13E0" w:rsidRPr="00C86809">
        <w:rPr>
          <w:rFonts w:ascii="Times New Roman" w:hAnsi="Times New Roman" w:cs="Times New Roman"/>
          <w:color w:val="000000" w:themeColor="text1"/>
          <w:sz w:val="24"/>
          <w:szCs w:val="24"/>
        </w:rPr>
        <w:t>микрозаймов</w:t>
      </w:r>
      <w:proofErr w:type="spellEnd"/>
      <w:r w:rsidR="00FD13E0" w:rsidRPr="00C86809">
        <w:rPr>
          <w:rFonts w:ascii="Times New Roman" w:hAnsi="Times New Roman" w:cs="Times New Roman"/>
          <w:color w:val="000000" w:themeColor="text1"/>
          <w:sz w:val="24"/>
          <w:szCs w:val="24"/>
        </w:rPr>
        <w:t xml:space="preserve">). </w:t>
      </w:r>
    </w:p>
    <w:p w:rsidR="006D45B0" w:rsidRPr="008A2018" w:rsidRDefault="006D45B0" w:rsidP="006D45B0">
      <w:pPr>
        <w:pStyle w:val="210"/>
        <w:tabs>
          <w:tab w:val="left" w:pos="1080"/>
          <w:tab w:val="left" w:pos="1260"/>
        </w:tabs>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b/>
          <w:bCs/>
          <w:i/>
          <w:iCs/>
          <w:color w:val="000000" w:themeColor="text1"/>
          <w:sz w:val="24"/>
          <w:szCs w:val="24"/>
        </w:rPr>
        <w:t>Юридическое лицо</w:t>
      </w:r>
      <w:r w:rsidRPr="008A2018">
        <w:rPr>
          <w:rFonts w:ascii="Times New Roman" w:hAnsi="Times New Roman" w:cs="Times New Roman"/>
          <w:color w:val="000000" w:themeColor="text1"/>
          <w:sz w:val="24"/>
          <w:szCs w:val="24"/>
        </w:rPr>
        <w:t xml:space="preserve"> – </w:t>
      </w:r>
      <w:r w:rsidR="009D3556" w:rsidRPr="008A2018">
        <w:rPr>
          <w:rFonts w:ascii="Times New Roman" w:hAnsi="Times New Roman" w:cs="Times New Roman"/>
          <w:color w:val="000000" w:themeColor="text1"/>
          <w:sz w:val="24"/>
          <w:szCs w:val="24"/>
        </w:rPr>
        <w:t xml:space="preserve">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w:t>
      </w:r>
      <w:proofErr w:type="gramStart"/>
      <w:r w:rsidR="009D3556" w:rsidRPr="008A2018">
        <w:rPr>
          <w:rFonts w:ascii="Times New Roman" w:hAnsi="Times New Roman" w:cs="Times New Roman"/>
          <w:color w:val="000000" w:themeColor="text1"/>
          <w:sz w:val="24"/>
          <w:szCs w:val="24"/>
        </w:rPr>
        <w:t>нести гражданские обязанности</w:t>
      </w:r>
      <w:proofErr w:type="gramEnd"/>
      <w:r w:rsidR="009D3556" w:rsidRPr="008A2018">
        <w:rPr>
          <w:rFonts w:ascii="Times New Roman" w:hAnsi="Times New Roman" w:cs="Times New Roman"/>
          <w:color w:val="000000" w:themeColor="text1"/>
          <w:sz w:val="24"/>
          <w:szCs w:val="24"/>
        </w:rPr>
        <w:t>, быть истцом и ответчиком в суде.</w:t>
      </w:r>
    </w:p>
    <w:p w:rsidR="00EC706B" w:rsidRPr="008A2018" w:rsidRDefault="00134303" w:rsidP="00697944">
      <w:pPr>
        <w:pStyle w:val="1"/>
        <w:spacing w:after="240" w:line="360" w:lineRule="auto"/>
        <w:jc w:val="center"/>
        <w:rPr>
          <w:rStyle w:val="10"/>
          <w:rFonts w:ascii="Times New Roman" w:hAnsi="Times New Roman" w:cs="Times New Roman"/>
          <w:b/>
          <w:bCs/>
          <w:color w:val="000000" w:themeColor="text1"/>
          <w:sz w:val="24"/>
          <w:szCs w:val="24"/>
        </w:rPr>
      </w:pPr>
      <w:bookmarkStart w:id="3" w:name="_Toc163049774"/>
      <w:r w:rsidRPr="008A2018">
        <w:rPr>
          <w:rStyle w:val="10"/>
          <w:rFonts w:ascii="Times New Roman" w:hAnsi="Times New Roman" w:cs="Times New Roman"/>
          <w:b/>
          <w:bCs/>
          <w:color w:val="000000" w:themeColor="text1"/>
          <w:sz w:val="24"/>
          <w:szCs w:val="24"/>
        </w:rPr>
        <w:t>2</w:t>
      </w:r>
      <w:r w:rsidR="009315A9" w:rsidRPr="008A2018">
        <w:rPr>
          <w:rStyle w:val="10"/>
          <w:rFonts w:ascii="Times New Roman" w:hAnsi="Times New Roman" w:cs="Times New Roman"/>
          <w:b/>
          <w:bCs/>
          <w:color w:val="000000" w:themeColor="text1"/>
          <w:sz w:val="24"/>
          <w:szCs w:val="24"/>
        </w:rPr>
        <w:t>. ОБЩИЕ ПОЛОЖЕНИЯ</w:t>
      </w:r>
      <w:bookmarkEnd w:id="3"/>
    </w:p>
    <w:p w:rsidR="00225699" w:rsidRPr="002645DC" w:rsidRDefault="006E4744" w:rsidP="00225699">
      <w:pPr>
        <w:spacing w:after="0" w:line="36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 Настоящие</w:t>
      </w:r>
      <w:r w:rsidR="00956B5E" w:rsidRPr="008A2018">
        <w:rPr>
          <w:rFonts w:ascii="Times New Roman" w:hAnsi="Times New Roman" w:cs="Times New Roman"/>
          <w:color w:val="000000" w:themeColor="text1"/>
          <w:sz w:val="24"/>
          <w:szCs w:val="24"/>
        </w:rPr>
        <w:t xml:space="preserve"> Правила устанавливают порядок </w:t>
      </w:r>
      <w:r w:rsidR="004C2CFD">
        <w:rPr>
          <w:rFonts w:ascii="Times New Roman" w:hAnsi="Times New Roman" w:cs="Times New Roman"/>
          <w:color w:val="000000" w:themeColor="text1"/>
          <w:sz w:val="24"/>
          <w:szCs w:val="24"/>
        </w:rPr>
        <w:t xml:space="preserve">подачи заявления на </w:t>
      </w:r>
      <w:r w:rsidR="005810AB">
        <w:rPr>
          <w:rFonts w:ascii="Times New Roman" w:hAnsi="Times New Roman" w:cs="Times New Roman"/>
          <w:color w:val="000000" w:themeColor="text1"/>
          <w:sz w:val="24"/>
          <w:szCs w:val="24"/>
        </w:rPr>
        <w:t xml:space="preserve">предоставление </w:t>
      </w:r>
      <w:proofErr w:type="spellStart"/>
      <w:r w:rsidR="005810AB">
        <w:rPr>
          <w:rFonts w:ascii="Times New Roman" w:hAnsi="Times New Roman" w:cs="Times New Roman"/>
          <w:color w:val="000000" w:themeColor="text1"/>
          <w:sz w:val="24"/>
          <w:szCs w:val="24"/>
        </w:rPr>
        <w:t>микрозайма</w:t>
      </w:r>
      <w:proofErr w:type="spellEnd"/>
      <w:r w:rsidR="004C2CFD">
        <w:rPr>
          <w:rFonts w:ascii="Times New Roman" w:hAnsi="Times New Roman" w:cs="Times New Roman"/>
          <w:color w:val="000000" w:themeColor="text1"/>
          <w:sz w:val="24"/>
          <w:szCs w:val="24"/>
        </w:rPr>
        <w:t xml:space="preserve"> и порядок его рассмотрения, заключения договора </w:t>
      </w:r>
      <w:proofErr w:type="spellStart"/>
      <w:r w:rsidR="004C2CFD">
        <w:rPr>
          <w:rFonts w:ascii="Times New Roman" w:hAnsi="Times New Roman" w:cs="Times New Roman"/>
          <w:color w:val="000000" w:themeColor="text1"/>
          <w:sz w:val="24"/>
          <w:szCs w:val="24"/>
        </w:rPr>
        <w:t>микрозайма</w:t>
      </w:r>
      <w:proofErr w:type="spellEnd"/>
      <w:r w:rsidR="00066230">
        <w:rPr>
          <w:rFonts w:ascii="Times New Roman" w:hAnsi="Times New Roman" w:cs="Times New Roman"/>
          <w:color w:val="000000" w:themeColor="text1"/>
          <w:sz w:val="24"/>
          <w:szCs w:val="24"/>
        </w:rPr>
        <w:t>,</w:t>
      </w:r>
      <w:r w:rsidR="004C2CFD">
        <w:rPr>
          <w:rFonts w:ascii="Times New Roman" w:hAnsi="Times New Roman" w:cs="Times New Roman"/>
          <w:color w:val="000000" w:themeColor="text1"/>
          <w:sz w:val="24"/>
          <w:szCs w:val="24"/>
        </w:rPr>
        <w:t xml:space="preserve"> порядок предоставления</w:t>
      </w:r>
      <w:r w:rsidR="005810AB">
        <w:rPr>
          <w:rFonts w:ascii="Times New Roman" w:hAnsi="Times New Roman" w:cs="Times New Roman"/>
          <w:color w:val="000000" w:themeColor="text1"/>
          <w:sz w:val="24"/>
          <w:szCs w:val="24"/>
        </w:rPr>
        <w:t xml:space="preserve"> заемщику графика платежей и иные условия </w:t>
      </w:r>
      <w:proofErr w:type="spellStart"/>
      <w:r w:rsidR="005810AB">
        <w:rPr>
          <w:rFonts w:ascii="Times New Roman" w:hAnsi="Times New Roman" w:cs="Times New Roman"/>
          <w:color w:val="000000" w:themeColor="text1"/>
          <w:sz w:val="24"/>
          <w:szCs w:val="24"/>
        </w:rPr>
        <w:t>микрофинансирования</w:t>
      </w:r>
      <w:proofErr w:type="spellEnd"/>
      <w:r w:rsidR="005810AB" w:rsidRPr="002645DC">
        <w:rPr>
          <w:rFonts w:ascii="Times New Roman" w:hAnsi="Times New Roman" w:cs="Times New Roman"/>
          <w:color w:val="000000" w:themeColor="text1"/>
          <w:sz w:val="24"/>
          <w:szCs w:val="24"/>
        </w:rPr>
        <w:t xml:space="preserve">. </w:t>
      </w:r>
      <w:r w:rsidR="004F5C97" w:rsidRPr="002645DC">
        <w:rPr>
          <w:rFonts w:ascii="Times New Roman" w:hAnsi="Times New Roman" w:cs="Times New Roman"/>
          <w:color w:val="000000" w:themeColor="text1"/>
          <w:sz w:val="24"/>
          <w:szCs w:val="24"/>
        </w:rPr>
        <w:t>Программ</w:t>
      </w:r>
      <w:r w:rsidRPr="002645DC">
        <w:rPr>
          <w:rFonts w:ascii="Times New Roman" w:hAnsi="Times New Roman" w:cs="Times New Roman"/>
          <w:color w:val="000000" w:themeColor="text1"/>
          <w:sz w:val="24"/>
          <w:szCs w:val="24"/>
        </w:rPr>
        <w:t>ы</w:t>
      </w:r>
      <w:r w:rsidR="004F5C97" w:rsidRPr="002645DC">
        <w:rPr>
          <w:rFonts w:ascii="Times New Roman" w:hAnsi="Times New Roman" w:cs="Times New Roman"/>
          <w:color w:val="000000" w:themeColor="text1"/>
          <w:sz w:val="24"/>
          <w:szCs w:val="24"/>
        </w:rPr>
        <w:t xml:space="preserve"> по предоставлению </w:t>
      </w:r>
      <w:proofErr w:type="spellStart"/>
      <w:r w:rsidR="004F5C97" w:rsidRPr="002645DC">
        <w:rPr>
          <w:rFonts w:ascii="Times New Roman" w:hAnsi="Times New Roman" w:cs="Times New Roman"/>
          <w:color w:val="000000" w:themeColor="text1"/>
          <w:sz w:val="24"/>
          <w:szCs w:val="24"/>
        </w:rPr>
        <w:t>микрозаймов</w:t>
      </w:r>
      <w:proofErr w:type="spellEnd"/>
      <w:r w:rsidR="004F5C97" w:rsidRPr="002645DC">
        <w:rPr>
          <w:rFonts w:ascii="Times New Roman" w:hAnsi="Times New Roman" w:cs="Times New Roman"/>
          <w:color w:val="000000" w:themeColor="text1"/>
          <w:sz w:val="24"/>
          <w:szCs w:val="24"/>
        </w:rPr>
        <w:t xml:space="preserve"> </w:t>
      </w:r>
      <w:proofErr w:type="gramStart"/>
      <w:r w:rsidR="004F5C97" w:rsidRPr="002645DC">
        <w:rPr>
          <w:rFonts w:ascii="Times New Roman" w:hAnsi="Times New Roman" w:cs="Times New Roman"/>
          <w:color w:val="000000" w:themeColor="text1"/>
          <w:sz w:val="24"/>
          <w:szCs w:val="24"/>
        </w:rPr>
        <w:t>устанавливают существенные условия</w:t>
      </w:r>
      <w:proofErr w:type="gramEnd"/>
      <w:r w:rsidR="004F5C97" w:rsidRPr="002645DC">
        <w:rPr>
          <w:rFonts w:ascii="Times New Roman" w:hAnsi="Times New Roman" w:cs="Times New Roman"/>
          <w:color w:val="000000" w:themeColor="text1"/>
          <w:sz w:val="24"/>
          <w:szCs w:val="24"/>
        </w:rPr>
        <w:t xml:space="preserve"> </w:t>
      </w:r>
      <w:proofErr w:type="spellStart"/>
      <w:r w:rsidR="004F5C97" w:rsidRPr="002645DC">
        <w:rPr>
          <w:rFonts w:ascii="Times New Roman" w:hAnsi="Times New Roman" w:cs="Times New Roman"/>
          <w:color w:val="000000" w:themeColor="text1"/>
          <w:sz w:val="24"/>
          <w:szCs w:val="24"/>
        </w:rPr>
        <w:t>микрозайма</w:t>
      </w:r>
      <w:proofErr w:type="spellEnd"/>
      <w:r w:rsidRPr="002645DC">
        <w:rPr>
          <w:rFonts w:ascii="Times New Roman" w:hAnsi="Times New Roman" w:cs="Times New Roman"/>
          <w:color w:val="000000" w:themeColor="text1"/>
          <w:sz w:val="24"/>
          <w:szCs w:val="24"/>
        </w:rPr>
        <w:t xml:space="preserve"> (сумма, срок, процентная ставка, целевое назначение, неустойка), требования к предоставляемому обеспечению и иные условия </w:t>
      </w:r>
      <w:proofErr w:type="spellStart"/>
      <w:r w:rsidRPr="002645DC">
        <w:rPr>
          <w:rFonts w:ascii="Times New Roman" w:hAnsi="Times New Roman" w:cs="Times New Roman"/>
          <w:color w:val="000000" w:themeColor="text1"/>
          <w:sz w:val="24"/>
          <w:szCs w:val="24"/>
        </w:rPr>
        <w:t>микрозайма</w:t>
      </w:r>
      <w:proofErr w:type="spellEnd"/>
      <w:r w:rsidR="00066230" w:rsidRPr="002645DC">
        <w:rPr>
          <w:rFonts w:ascii="Times New Roman" w:hAnsi="Times New Roman" w:cs="Times New Roman"/>
          <w:color w:val="000000" w:themeColor="text1"/>
          <w:sz w:val="24"/>
          <w:szCs w:val="24"/>
        </w:rPr>
        <w:t>.</w:t>
      </w:r>
    </w:p>
    <w:p w:rsidR="00956B5E" w:rsidRPr="00D323D7" w:rsidRDefault="00956B5E" w:rsidP="00225699">
      <w:pPr>
        <w:spacing w:after="0" w:line="360" w:lineRule="auto"/>
        <w:ind w:firstLine="708"/>
        <w:jc w:val="both"/>
        <w:rPr>
          <w:rFonts w:ascii="Times New Roman" w:hAnsi="Times New Roman" w:cs="Times New Roman"/>
          <w:color w:val="000000" w:themeColor="text1"/>
          <w:sz w:val="24"/>
          <w:szCs w:val="24"/>
        </w:rPr>
      </w:pPr>
      <w:r w:rsidRPr="002645DC">
        <w:rPr>
          <w:rFonts w:ascii="Times New Roman" w:hAnsi="Times New Roman" w:cs="Times New Roman"/>
          <w:color w:val="000000" w:themeColor="text1"/>
          <w:sz w:val="24"/>
          <w:szCs w:val="24"/>
        </w:rPr>
        <w:t xml:space="preserve">Деятельность Фонда по выдаче </w:t>
      </w:r>
      <w:proofErr w:type="spellStart"/>
      <w:r w:rsidR="0051158D" w:rsidRPr="002645DC">
        <w:rPr>
          <w:rFonts w:ascii="Times New Roman" w:hAnsi="Times New Roman" w:cs="Times New Roman"/>
          <w:color w:val="000000" w:themeColor="text1"/>
          <w:sz w:val="24"/>
          <w:szCs w:val="24"/>
        </w:rPr>
        <w:t>микро</w:t>
      </w:r>
      <w:r w:rsidRPr="002645DC">
        <w:rPr>
          <w:rFonts w:ascii="Times New Roman" w:hAnsi="Times New Roman" w:cs="Times New Roman"/>
          <w:color w:val="000000" w:themeColor="text1"/>
          <w:sz w:val="24"/>
          <w:szCs w:val="24"/>
        </w:rPr>
        <w:t>займов</w:t>
      </w:r>
      <w:proofErr w:type="spellEnd"/>
      <w:r w:rsidRPr="002645DC">
        <w:rPr>
          <w:rFonts w:ascii="Times New Roman" w:hAnsi="Times New Roman" w:cs="Times New Roman"/>
          <w:color w:val="000000" w:themeColor="text1"/>
          <w:sz w:val="24"/>
          <w:szCs w:val="24"/>
        </w:rPr>
        <w:t xml:space="preserve"> осуществляется в рамках действующего законодательства Российской Федерации, требований Центрального банка Российской Федерации, нормативно-правовыми актами в области </w:t>
      </w:r>
      <w:proofErr w:type="spellStart"/>
      <w:r w:rsidRPr="002645DC">
        <w:rPr>
          <w:rFonts w:ascii="Times New Roman" w:hAnsi="Times New Roman" w:cs="Times New Roman"/>
          <w:color w:val="000000" w:themeColor="text1"/>
          <w:sz w:val="24"/>
          <w:szCs w:val="24"/>
        </w:rPr>
        <w:t>микрофинансирования</w:t>
      </w:r>
      <w:proofErr w:type="spellEnd"/>
      <w:r w:rsidRPr="002645DC">
        <w:rPr>
          <w:rFonts w:ascii="Times New Roman" w:hAnsi="Times New Roman" w:cs="Times New Roman"/>
          <w:color w:val="000000" w:themeColor="text1"/>
          <w:sz w:val="24"/>
          <w:szCs w:val="24"/>
        </w:rPr>
        <w:t>, Уставом Фонда</w:t>
      </w:r>
      <w:r w:rsidR="004C2CFD" w:rsidRPr="002645DC">
        <w:rPr>
          <w:rFonts w:ascii="Times New Roman" w:hAnsi="Times New Roman" w:cs="Times New Roman"/>
          <w:color w:val="000000" w:themeColor="text1"/>
          <w:sz w:val="24"/>
          <w:szCs w:val="24"/>
        </w:rPr>
        <w:t>,</w:t>
      </w:r>
      <w:r w:rsidRPr="002645DC">
        <w:rPr>
          <w:rFonts w:ascii="Times New Roman" w:hAnsi="Times New Roman" w:cs="Times New Roman"/>
          <w:color w:val="000000" w:themeColor="text1"/>
          <w:sz w:val="24"/>
          <w:szCs w:val="24"/>
        </w:rPr>
        <w:t xml:space="preserve"> настоящими Правилами</w:t>
      </w:r>
      <w:r w:rsidR="007C65B5" w:rsidRPr="002645DC">
        <w:rPr>
          <w:rFonts w:ascii="Times New Roman" w:hAnsi="Times New Roman" w:cs="Times New Roman"/>
          <w:color w:val="000000" w:themeColor="text1"/>
          <w:sz w:val="24"/>
          <w:szCs w:val="24"/>
        </w:rPr>
        <w:t>, условиями Программ по предоставлению займов</w:t>
      </w:r>
      <w:r w:rsidR="006E4744" w:rsidRPr="002645DC">
        <w:rPr>
          <w:rFonts w:ascii="Times New Roman" w:hAnsi="Times New Roman" w:cs="Times New Roman"/>
          <w:color w:val="000000" w:themeColor="text1"/>
          <w:sz w:val="24"/>
          <w:szCs w:val="24"/>
        </w:rPr>
        <w:t>,</w:t>
      </w:r>
      <w:r w:rsidR="006E4744">
        <w:rPr>
          <w:rFonts w:ascii="Times New Roman" w:hAnsi="Times New Roman" w:cs="Times New Roman"/>
          <w:color w:val="000000" w:themeColor="text1"/>
          <w:sz w:val="24"/>
          <w:szCs w:val="24"/>
        </w:rPr>
        <w:t xml:space="preserve"> условиями типовых форм договоров </w:t>
      </w:r>
      <w:proofErr w:type="spellStart"/>
      <w:r w:rsidR="006E4744">
        <w:rPr>
          <w:rFonts w:ascii="Times New Roman" w:hAnsi="Times New Roman" w:cs="Times New Roman"/>
          <w:color w:val="000000" w:themeColor="text1"/>
          <w:sz w:val="24"/>
          <w:szCs w:val="24"/>
        </w:rPr>
        <w:t>микрозайма</w:t>
      </w:r>
      <w:proofErr w:type="spellEnd"/>
      <w:r w:rsidR="006E4744">
        <w:rPr>
          <w:rFonts w:ascii="Times New Roman" w:hAnsi="Times New Roman" w:cs="Times New Roman"/>
          <w:color w:val="000000" w:themeColor="text1"/>
          <w:sz w:val="24"/>
          <w:szCs w:val="24"/>
        </w:rPr>
        <w:t xml:space="preserve">, </w:t>
      </w:r>
      <w:r w:rsidRPr="008A2018">
        <w:rPr>
          <w:rFonts w:ascii="Times New Roman" w:hAnsi="Times New Roman" w:cs="Times New Roman"/>
          <w:color w:val="000000" w:themeColor="text1"/>
          <w:sz w:val="24"/>
          <w:szCs w:val="24"/>
        </w:rPr>
        <w:t>и другими внутренними нормативными документами</w:t>
      </w:r>
      <w:r w:rsidR="007C65B5">
        <w:rPr>
          <w:rFonts w:ascii="Times New Roman" w:hAnsi="Times New Roman" w:cs="Times New Roman"/>
          <w:color w:val="000000" w:themeColor="text1"/>
          <w:sz w:val="24"/>
          <w:szCs w:val="24"/>
        </w:rPr>
        <w:t xml:space="preserve"> Фонда</w:t>
      </w:r>
      <w:r w:rsidRPr="008A2018">
        <w:rPr>
          <w:rFonts w:ascii="Times New Roman" w:hAnsi="Times New Roman" w:cs="Times New Roman"/>
          <w:color w:val="000000" w:themeColor="text1"/>
          <w:sz w:val="24"/>
          <w:szCs w:val="24"/>
        </w:rPr>
        <w:t>.</w:t>
      </w:r>
    </w:p>
    <w:p w:rsidR="00956B5E" w:rsidRDefault="006E4744" w:rsidP="006E4744">
      <w:pPr>
        <w:tabs>
          <w:tab w:val="left" w:pos="1134"/>
        </w:tabs>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FD13E0">
        <w:rPr>
          <w:rFonts w:ascii="Times New Roman" w:hAnsi="Times New Roman" w:cs="Times New Roman"/>
          <w:color w:val="000000" w:themeColor="text1"/>
          <w:sz w:val="24"/>
          <w:szCs w:val="24"/>
        </w:rPr>
        <w:t xml:space="preserve">2.2. </w:t>
      </w:r>
      <w:r w:rsidR="00D14EB9" w:rsidRPr="00FD13E0">
        <w:rPr>
          <w:rFonts w:ascii="Times New Roman" w:hAnsi="Times New Roman" w:cs="Times New Roman"/>
          <w:color w:val="000000" w:themeColor="text1"/>
          <w:sz w:val="24"/>
          <w:szCs w:val="24"/>
        </w:rPr>
        <w:t>В случае объявления в Республике Саха (Якутия) режимов «повышенной готовности» и «чрезвычайной ситуации»</w:t>
      </w:r>
      <w:r w:rsidR="00956B5E" w:rsidRPr="00FD13E0">
        <w:rPr>
          <w:rFonts w:ascii="Times New Roman" w:hAnsi="Times New Roman" w:cs="Times New Roman"/>
          <w:color w:val="000000" w:themeColor="text1"/>
          <w:sz w:val="24"/>
          <w:szCs w:val="24"/>
        </w:rPr>
        <w:t xml:space="preserve"> настоящие Правила действуют в части, не противоречащей принимаемым в этот период законодательным и нормативным актам.</w:t>
      </w:r>
    </w:p>
    <w:p w:rsidR="00AF44F8" w:rsidRPr="006E4744" w:rsidRDefault="006E4744" w:rsidP="006E4744">
      <w:pPr>
        <w:tabs>
          <w:tab w:val="left" w:pos="1134"/>
        </w:tabs>
        <w:spacing w:after="0" w:line="36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2.3. </w:t>
      </w:r>
      <w:r w:rsidR="00956B5E" w:rsidRPr="006E4744">
        <w:rPr>
          <w:rFonts w:ascii="Times New Roman" w:hAnsi="Times New Roman" w:cs="Times New Roman"/>
          <w:color w:val="000000" w:themeColor="text1"/>
          <w:sz w:val="24"/>
          <w:szCs w:val="24"/>
          <w:lang w:eastAsia="ru-RU"/>
        </w:rPr>
        <w:t xml:space="preserve">Фонд выдает </w:t>
      </w:r>
      <w:proofErr w:type="spellStart"/>
      <w:r w:rsidR="0051158D" w:rsidRPr="006E4744">
        <w:rPr>
          <w:rFonts w:ascii="Times New Roman" w:hAnsi="Times New Roman" w:cs="Times New Roman"/>
          <w:color w:val="000000" w:themeColor="text1"/>
          <w:sz w:val="24"/>
          <w:szCs w:val="24"/>
          <w:lang w:eastAsia="ru-RU"/>
        </w:rPr>
        <w:t>Микрозаймы</w:t>
      </w:r>
      <w:proofErr w:type="spellEnd"/>
      <w:r w:rsidR="00956B5E" w:rsidRPr="006E4744">
        <w:rPr>
          <w:rFonts w:ascii="Times New Roman" w:hAnsi="Times New Roman" w:cs="Times New Roman"/>
          <w:color w:val="000000" w:themeColor="text1"/>
          <w:sz w:val="24"/>
          <w:szCs w:val="24"/>
          <w:lang w:eastAsia="ru-RU"/>
        </w:rPr>
        <w:t>, исходя из принципов гласности, законности, возвратности, обеспеченности и платности.</w:t>
      </w:r>
    </w:p>
    <w:p w:rsidR="003F4CAA" w:rsidRPr="006E4744" w:rsidRDefault="00FB7F93" w:rsidP="00E65721">
      <w:pPr>
        <w:pStyle w:val="aff2"/>
        <w:numPr>
          <w:ilvl w:val="1"/>
          <w:numId w:val="25"/>
        </w:numPr>
        <w:spacing w:after="0" w:line="360" w:lineRule="auto"/>
        <w:ind w:left="0" w:firstLine="567"/>
        <w:jc w:val="both"/>
        <w:rPr>
          <w:rFonts w:ascii="Times New Roman" w:hAnsi="Times New Roman" w:cs="Times New Roman"/>
          <w:color w:val="000000" w:themeColor="text1"/>
          <w:sz w:val="24"/>
          <w:szCs w:val="24"/>
        </w:rPr>
      </w:pPr>
      <w:proofErr w:type="spellStart"/>
      <w:r w:rsidRPr="006E4744">
        <w:rPr>
          <w:rFonts w:ascii="Times New Roman" w:hAnsi="Times New Roman" w:cs="Times New Roman"/>
          <w:color w:val="000000" w:themeColor="text1"/>
          <w:sz w:val="24"/>
          <w:szCs w:val="24"/>
          <w:shd w:val="clear" w:color="auto" w:fill="FFFFFF"/>
        </w:rPr>
        <w:t>Микрозаймы</w:t>
      </w:r>
      <w:proofErr w:type="spellEnd"/>
      <w:r w:rsidRPr="006E4744">
        <w:rPr>
          <w:rFonts w:ascii="Times New Roman" w:hAnsi="Times New Roman" w:cs="Times New Roman"/>
          <w:color w:val="000000" w:themeColor="text1"/>
          <w:sz w:val="24"/>
          <w:szCs w:val="24"/>
          <w:shd w:val="clear" w:color="auto" w:fill="FFFFFF"/>
        </w:rPr>
        <w:t xml:space="preserve"> предоставляются Фондом в валюте Российской Федерации на основании </w:t>
      </w:r>
      <w:r w:rsidR="006E4744">
        <w:rPr>
          <w:rFonts w:ascii="Times New Roman" w:hAnsi="Times New Roman" w:cs="Times New Roman"/>
          <w:color w:val="000000" w:themeColor="text1"/>
          <w:sz w:val="24"/>
          <w:szCs w:val="24"/>
          <w:shd w:val="clear" w:color="auto" w:fill="FFFFFF"/>
        </w:rPr>
        <w:t xml:space="preserve">решения </w:t>
      </w:r>
      <w:r w:rsidR="00D3244E">
        <w:rPr>
          <w:rFonts w:ascii="Times New Roman" w:hAnsi="Times New Roman" w:cs="Times New Roman"/>
          <w:color w:val="000000" w:themeColor="text1"/>
          <w:sz w:val="24"/>
          <w:szCs w:val="24"/>
          <w:shd w:val="clear" w:color="auto" w:fill="FFFFFF"/>
        </w:rPr>
        <w:t>Конкурсной комиссии</w:t>
      </w:r>
      <w:r w:rsidR="006E4744">
        <w:rPr>
          <w:rFonts w:ascii="Times New Roman" w:hAnsi="Times New Roman" w:cs="Times New Roman"/>
          <w:color w:val="000000" w:themeColor="text1"/>
          <w:sz w:val="24"/>
          <w:szCs w:val="24"/>
          <w:shd w:val="clear" w:color="auto" w:fill="FFFFFF"/>
        </w:rPr>
        <w:t xml:space="preserve"> Фонда, в соответствии с заключаемым </w:t>
      </w:r>
      <w:r w:rsidRPr="006E4744">
        <w:rPr>
          <w:rFonts w:ascii="Times New Roman" w:hAnsi="Times New Roman" w:cs="Times New Roman"/>
          <w:color w:val="000000" w:themeColor="text1"/>
          <w:sz w:val="24"/>
          <w:szCs w:val="24"/>
          <w:shd w:val="clear" w:color="auto" w:fill="FFFFFF"/>
        </w:rPr>
        <w:t>Договор</w:t>
      </w:r>
      <w:r w:rsidR="006E4744">
        <w:rPr>
          <w:rFonts w:ascii="Times New Roman" w:hAnsi="Times New Roman" w:cs="Times New Roman"/>
          <w:color w:val="000000" w:themeColor="text1"/>
          <w:sz w:val="24"/>
          <w:szCs w:val="24"/>
          <w:shd w:val="clear" w:color="auto" w:fill="FFFFFF"/>
        </w:rPr>
        <w:t>ом</w:t>
      </w:r>
      <w:r w:rsidRPr="006E4744">
        <w:rPr>
          <w:rFonts w:ascii="Times New Roman" w:hAnsi="Times New Roman" w:cs="Times New Roman"/>
          <w:color w:val="000000" w:themeColor="text1"/>
          <w:sz w:val="24"/>
          <w:szCs w:val="24"/>
          <w:shd w:val="clear" w:color="auto" w:fill="FFFFFF"/>
        </w:rPr>
        <w:t xml:space="preserve"> </w:t>
      </w:r>
      <w:proofErr w:type="spellStart"/>
      <w:r w:rsidRPr="006E4744">
        <w:rPr>
          <w:rFonts w:ascii="Times New Roman" w:hAnsi="Times New Roman" w:cs="Times New Roman"/>
          <w:color w:val="000000" w:themeColor="text1"/>
          <w:sz w:val="24"/>
          <w:szCs w:val="24"/>
          <w:shd w:val="clear" w:color="auto" w:fill="FFFFFF"/>
        </w:rPr>
        <w:t>микрозайма</w:t>
      </w:r>
      <w:proofErr w:type="spellEnd"/>
      <w:r w:rsidRPr="006E4744">
        <w:rPr>
          <w:rFonts w:ascii="Times New Roman" w:hAnsi="Times New Roman" w:cs="Times New Roman"/>
          <w:color w:val="000000" w:themeColor="text1"/>
          <w:sz w:val="24"/>
          <w:szCs w:val="24"/>
          <w:shd w:val="clear" w:color="auto" w:fill="FFFFFF"/>
        </w:rPr>
        <w:t>.</w:t>
      </w:r>
    </w:p>
    <w:p w:rsidR="003F4CAA" w:rsidRPr="0006170F" w:rsidRDefault="003F4CAA" w:rsidP="00E65721">
      <w:pPr>
        <w:pStyle w:val="aff2"/>
        <w:numPr>
          <w:ilvl w:val="1"/>
          <w:numId w:val="25"/>
        </w:numPr>
        <w:tabs>
          <w:tab w:val="left" w:pos="851"/>
        </w:tabs>
        <w:spacing w:after="0" w:line="360" w:lineRule="auto"/>
        <w:ind w:left="0" w:firstLine="709"/>
        <w:jc w:val="both"/>
        <w:rPr>
          <w:rFonts w:ascii="Times New Roman" w:hAnsi="Times New Roman" w:cs="Times New Roman"/>
          <w:sz w:val="24"/>
          <w:szCs w:val="24"/>
        </w:rPr>
      </w:pPr>
      <w:r w:rsidRPr="0006170F">
        <w:rPr>
          <w:rFonts w:ascii="Times New Roman" w:hAnsi="Times New Roman" w:cs="Times New Roman"/>
          <w:sz w:val="24"/>
          <w:szCs w:val="24"/>
          <w:lang w:eastAsia="ru-RU"/>
        </w:rPr>
        <w:t xml:space="preserve">Решение о выдаче </w:t>
      </w:r>
      <w:proofErr w:type="spellStart"/>
      <w:r w:rsidR="008476DF" w:rsidRPr="0006170F">
        <w:rPr>
          <w:rFonts w:ascii="Times New Roman" w:hAnsi="Times New Roman" w:cs="Times New Roman"/>
          <w:sz w:val="24"/>
          <w:szCs w:val="24"/>
          <w:lang w:eastAsia="ru-RU"/>
        </w:rPr>
        <w:t>м</w:t>
      </w:r>
      <w:r w:rsidR="0051158D" w:rsidRPr="0006170F">
        <w:rPr>
          <w:rFonts w:ascii="Times New Roman" w:hAnsi="Times New Roman" w:cs="Times New Roman"/>
          <w:sz w:val="24"/>
          <w:szCs w:val="24"/>
          <w:lang w:eastAsia="ru-RU"/>
        </w:rPr>
        <w:t>икрозайма</w:t>
      </w:r>
      <w:proofErr w:type="spellEnd"/>
      <w:r w:rsidR="0051158D" w:rsidRPr="0006170F">
        <w:rPr>
          <w:rFonts w:ascii="Times New Roman" w:hAnsi="Times New Roman" w:cs="Times New Roman"/>
          <w:sz w:val="24"/>
          <w:szCs w:val="24"/>
          <w:lang w:eastAsia="ru-RU"/>
        </w:rPr>
        <w:t xml:space="preserve"> </w:t>
      </w:r>
      <w:r w:rsidRPr="0006170F">
        <w:rPr>
          <w:rFonts w:ascii="Times New Roman" w:hAnsi="Times New Roman" w:cs="Times New Roman"/>
          <w:sz w:val="24"/>
          <w:szCs w:val="24"/>
          <w:lang w:eastAsia="ru-RU"/>
        </w:rPr>
        <w:t xml:space="preserve">принимается </w:t>
      </w:r>
      <w:r w:rsidR="00D3244E" w:rsidRPr="0006170F">
        <w:rPr>
          <w:rFonts w:ascii="Times New Roman" w:hAnsi="Times New Roman" w:cs="Times New Roman"/>
          <w:sz w:val="24"/>
          <w:szCs w:val="24"/>
          <w:lang w:eastAsia="ru-RU"/>
        </w:rPr>
        <w:t>Конкурсной комиссией</w:t>
      </w:r>
      <w:r w:rsidR="00397F6B" w:rsidRPr="0006170F">
        <w:rPr>
          <w:rFonts w:ascii="Times New Roman" w:hAnsi="Times New Roman" w:cs="Times New Roman"/>
          <w:sz w:val="24"/>
          <w:szCs w:val="24"/>
          <w:lang w:eastAsia="ru-RU"/>
        </w:rPr>
        <w:t xml:space="preserve"> Фонда</w:t>
      </w:r>
      <w:r w:rsidRPr="0006170F">
        <w:rPr>
          <w:rFonts w:ascii="Times New Roman" w:hAnsi="Times New Roman" w:cs="Times New Roman"/>
          <w:sz w:val="24"/>
          <w:szCs w:val="24"/>
          <w:lang w:eastAsia="ru-RU"/>
        </w:rPr>
        <w:t xml:space="preserve"> в соответствии с его полномочиями, установленными </w:t>
      </w:r>
      <w:r w:rsidR="008476DF" w:rsidRPr="0006170F">
        <w:rPr>
          <w:rFonts w:ascii="Times New Roman" w:hAnsi="Times New Roman" w:cs="Times New Roman"/>
          <w:sz w:val="24"/>
          <w:szCs w:val="24"/>
          <w:lang w:eastAsia="ru-RU"/>
        </w:rPr>
        <w:t xml:space="preserve">настоящими Правилами </w:t>
      </w:r>
      <w:r w:rsidRPr="0006170F">
        <w:rPr>
          <w:rFonts w:ascii="Times New Roman" w:hAnsi="Times New Roman" w:cs="Times New Roman"/>
          <w:sz w:val="24"/>
          <w:szCs w:val="24"/>
          <w:lang w:eastAsia="ru-RU"/>
        </w:rPr>
        <w:t>и установленными лимитами.</w:t>
      </w:r>
    </w:p>
    <w:p w:rsidR="003F4CAA" w:rsidRPr="0006170F" w:rsidRDefault="003F4CAA" w:rsidP="002B4592">
      <w:pPr>
        <w:pStyle w:val="aff2"/>
        <w:numPr>
          <w:ilvl w:val="1"/>
          <w:numId w:val="25"/>
        </w:numPr>
        <w:tabs>
          <w:tab w:val="left" w:pos="1134"/>
        </w:tabs>
        <w:spacing w:after="0" w:line="360" w:lineRule="auto"/>
        <w:ind w:left="0" w:firstLine="709"/>
        <w:jc w:val="both"/>
        <w:rPr>
          <w:rFonts w:ascii="Times New Roman" w:hAnsi="Times New Roman" w:cs="Times New Roman"/>
          <w:sz w:val="24"/>
          <w:szCs w:val="24"/>
        </w:rPr>
      </w:pPr>
      <w:r w:rsidRPr="0006170F">
        <w:rPr>
          <w:rFonts w:ascii="Times New Roman" w:hAnsi="Times New Roman" w:cs="Times New Roman"/>
          <w:sz w:val="24"/>
          <w:szCs w:val="24"/>
          <w:lang w:eastAsia="ru-RU"/>
        </w:rPr>
        <w:t xml:space="preserve">Решения </w:t>
      </w:r>
      <w:r w:rsidR="000D5202" w:rsidRPr="0006170F">
        <w:rPr>
          <w:rFonts w:ascii="Times New Roman" w:hAnsi="Times New Roman" w:cs="Times New Roman"/>
          <w:sz w:val="24"/>
          <w:szCs w:val="24"/>
          <w:lang w:eastAsia="ru-RU"/>
        </w:rPr>
        <w:t xml:space="preserve">Конкурсной комиссии </w:t>
      </w:r>
      <w:r w:rsidR="00397F6B" w:rsidRPr="0006170F">
        <w:rPr>
          <w:rFonts w:ascii="Times New Roman" w:hAnsi="Times New Roman" w:cs="Times New Roman"/>
          <w:sz w:val="24"/>
          <w:szCs w:val="24"/>
          <w:lang w:eastAsia="ru-RU"/>
        </w:rPr>
        <w:t>Фонда</w:t>
      </w:r>
      <w:r w:rsidRPr="0006170F">
        <w:rPr>
          <w:rFonts w:ascii="Times New Roman" w:hAnsi="Times New Roman" w:cs="Times New Roman"/>
          <w:sz w:val="24"/>
          <w:szCs w:val="24"/>
          <w:lang w:eastAsia="ru-RU"/>
        </w:rPr>
        <w:t xml:space="preserve"> </w:t>
      </w:r>
      <w:r w:rsidR="008476DF" w:rsidRPr="0006170F">
        <w:rPr>
          <w:rFonts w:ascii="Times New Roman" w:hAnsi="Times New Roman" w:cs="Times New Roman"/>
          <w:sz w:val="24"/>
          <w:szCs w:val="24"/>
          <w:lang w:eastAsia="ru-RU"/>
        </w:rPr>
        <w:t xml:space="preserve">о выдаче </w:t>
      </w:r>
      <w:proofErr w:type="spellStart"/>
      <w:r w:rsidR="008476DF" w:rsidRPr="0006170F">
        <w:rPr>
          <w:rFonts w:ascii="Times New Roman" w:hAnsi="Times New Roman" w:cs="Times New Roman"/>
          <w:sz w:val="24"/>
          <w:szCs w:val="24"/>
          <w:lang w:eastAsia="ru-RU"/>
        </w:rPr>
        <w:t>микрозайма</w:t>
      </w:r>
      <w:proofErr w:type="spellEnd"/>
      <w:r w:rsidR="008476DF" w:rsidRPr="0006170F">
        <w:rPr>
          <w:rFonts w:ascii="Times New Roman" w:hAnsi="Times New Roman" w:cs="Times New Roman"/>
          <w:sz w:val="24"/>
          <w:szCs w:val="24"/>
          <w:lang w:eastAsia="ru-RU"/>
        </w:rPr>
        <w:t xml:space="preserve"> </w:t>
      </w:r>
      <w:r w:rsidRPr="0006170F">
        <w:rPr>
          <w:rFonts w:ascii="Times New Roman" w:hAnsi="Times New Roman" w:cs="Times New Roman"/>
          <w:sz w:val="24"/>
          <w:szCs w:val="24"/>
          <w:lang w:eastAsia="ru-RU"/>
        </w:rPr>
        <w:t>действительны для исполнения в течение 30 календарных дней.</w:t>
      </w:r>
    </w:p>
    <w:p w:rsidR="00FB7F93" w:rsidRPr="00096073" w:rsidRDefault="00CC685F" w:rsidP="002B4592">
      <w:pPr>
        <w:pStyle w:val="aff2"/>
        <w:numPr>
          <w:ilvl w:val="1"/>
          <w:numId w:val="25"/>
        </w:numPr>
        <w:tabs>
          <w:tab w:val="left" w:pos="1134"/>
        </w:tabs>
        <w:spacing w:after="0" w:line="360" w:lineRule="auto"/>
        <w:ind w:left="0" w:firstLine="709"/>
        <w:jc w:val="both"/>
        <w:rPr>
          <w:rFonts w:ascii="Times New Roman" w:hAnsi="Times New Roman" w:cs="Times New Roman"/>
          <w:color w:val="000000" w:themeColor="text1"/>
          <w:sz w:val="24"/>
          <w:szCs w:val="24"/>
        </w:rPr>
      </w:pPr>
      <w:r w:rsidRPr="00096073">
        <w:rPr>
          <w:rFonts w:ascii="Times New Roman" w:hAnsi="Times New Roman" w:cs="Times New Roman"/>
          <w:color w:val="000000" w:themeColor="text1"/>
          <w:sz w:val="24"/>
          <w:szCs w:val="24"/>
          <w:lang w:eastAsia="ru-RU"/>
        </w:rPr>
        <w:lastRenderedPageBreak/>
        <w:t xml:space="preserve">      </w:t>
      </w:r>
      <w:r w:rsidRPr="00096073">
        <w:rPr>
          <w:rFonts w:ascii="Times New Roman" w:hAnsi="Times New Roman" w:cs="Times New Roman"/>
          <w:color w:val="000000" w:themeColor="text1"/>
          <w:sz w:val="24"/>
          <w:szCs w:val="24"/>
        </w:rPr>
        <w:t xml:space="preserve"> </w:t>
      </w:r>
      <w:r w:rsidRPr="00096073">
        <w:rPr>
          <w:rFonts w:ascii="Times New Roman" w:hAnsi="Times New Roman" w:cs="Times New Roman"/>
          <w:sz w:val="24"/>
          <w:szCs w:val="24"/>
        </w:rPr>
        <w:t xml:space="preserve">На заседании </w:t>
      </w:r>
      <w:r w:rsidR="00D3244E">
        <w:rPr>
          <w:rFonts w:ascii="Times New Roman" w:hAnsi="Times New Roman" w:cs="Times New Roman"/>
          <w:sz w:val="24"/>
          <w:szCs w:val="24"/>
        </w:rPr>
        <w:t>Конкурсной комиссии</w:t>
      </w:r>
      <w:r w:rsidRPr="00096073">
        <w:rPr>
          <w:rFonts w:ascii="Times New Roman" w:hAnsi="Times New Roman" w:cs="Times New Roman"/>
          <w:sz w:val="24"/>
          <w:szCs w:val="24"/>
        </w:rPr>
        <w:t xml:space="preserve"> Фонда при рассмотрении заявки Заявителя запрашиваемая сумма </w:t>
      </w:r>
      <w:proofErr w:type="spellStart"/>
      <w:r w:rsidRPr="00096073">
        <w:rPr>
          <w:rFonts w:ascii="Times New Roman" w:hAnsi="Times New Roman" w:cs="Times New Roman"/>
          <w:sz w:val="24"/>
          <w:szCs w:val="24"/>
        </w:rPr>
        <w:t>микрозайма</w:t>
      </w:r>
      <w:proofErr w:type="spellEnd"/>
      <w:r w:rsidRPr="00096073">
        <w:rPr>
          <w:rFonts w:ascii="Times New Roman" w:hAnsi="Times New Roman" w:cs="Times New Roman"/>
          <w:sz w:val="24"/>
          <w:szCs w:val="24"/>
        </w:rPr>
        <w:t xml:space="preserve"> может быть снижена, сроки и график погашения </w:t>
      </w:r>
      <w:proofErr w:type="spellStart"/>
      <w:r w:rsidRPr="00096073">
        <w:rPr>
          <w:rFonts w:ascii="Times New Roman" w:hAnsi="Times New Roman" w:cs="Times New Roman"/>
          <w:sz w:val="24"/>
          <w:szCs w:val="24"/>
        </w:rPr>
        <w:t>микрозайма</w:t>
      </w:r>
      <w:proofErr w:type="spellEnd"/>
      <w:r w:rsidRPr="00096073">
        <w:rPr>
          <w:rFonts w:ascii="Times New Roman" w:hAnsi="Times New Roman" w:cs="Times New Roman"/>
          <w:sz w:val="24"/>
          <w:szCs w:val="24"/>
        </w:rPr>
        <w:t xml:space="preserve">, перечень предоставляемого обеспечения могут быть изменены, </w:t>
      </w:r>
      <w:r w:rsidR="00FB7F93" w:rsidRPr="00096073">
        <w:rPr>
          <w:rFonts w:ascii="Times New Roman" w:hAnsi="Times New Roman" w:cs="Times New Roman"/>
          <w:color w:val="000000" w:themeColor="text1"/>
          <w:sz w:val="24"/>
          <w:szCs w:val="24"/>
        </w:rPr>
        <w:t>с учетом:</w:t>
      </w:r>
    </w:p>
    <w:p w:rsidR="00FB7F93" w:rsidRPr="008A2018" w:rsidRDefault="00FB7F93" w:rsidP="002B4592">
      <w:pPr>
        <w:pStyle w:val="aff2"/>
        <w:widowControl w:val="0"/>
        <w:numPr>
          <w:ilvl w:val="0"/>
          <w:numId w:val="2"/>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финансового положения и кредитоспособности Заемщика;</w:t>
      </w:r>
    </w:p>
    <w:p w:rsidR="00FB7F93" w:rsidRPr="008A2018" w:rsidRDefault="00FB7F93" w:rsidP="008476DF">
      <w:pPr>
        <w:pStyle w:val="aff2"/>
        <w:widowControl w:val="0"/>
        <w:numPr>
          <w:ilvl w:val="0"/>
          <w:numId w:val="2"/>
        </w:numPr>
        <w:tabs>
          <w:tab w:val="left" w:pos="709"/>
          <w:tab w:val="left" w:pos="993"/>
          <w:tab w:val="left" w:pos="1134"/>
        </w:tabs>
        <w:overflowPunct w:val="0"/>
        <w:autoSpaceDE w:val="0"/>
        <w:autoSpaceDN w:val="0"/>
        <w:adjustRightInd w:val="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качества</w:t>
      </w:r>
      <w:r w:rsidR="009C2E5B">
        <w:rPr>
          <w:rFonts w:ascii="Times New Roman" w:hAnsi="Times New Roman" w:cs="Times New Roman"/>
          <w:color w:val="000000" w:themeColor="text1"/>
          <w:sz w:val="24"/>
          <w:szCs w:val="24"/>
        </w:rPr>
        <w:t>,</w:t>
      </w:r>
      <w:r w:rsidR="008476DF">
        <w:rPr>
          <w:rFonts w:ascii="Times New Roman" w:hAnsi="Times New Roman" w:cs="Times New Roman"/>
          <w:color w:val="000000" w:themeColor="text1"/>
          <w:sz w:val="24"/>
          <w:szCs w:val="24"/>
        </w:rPr>
        <w:t xml:space="preserve"> </w:t>
      </w:r>
      <w:r w:rsidR="009C2E5B">
        <w:rPr>
          <w:rFonts w:ascii="Times New Roman" w:hAnsi="Times New Roman" w:cs="Times New Roman"/>
          <w:color w:val="000000" w:themeColor="text1"/>
          <w:sz w:val="24"/>
          <w:szCs w:val="24"/>
        </w:rPr>
        <w:t>достаточности</w:t>
      </w:r>
      <w:r w:rsidR="008476DF">
        <w:rPr>
          <w:rFonts w:ascii="Times New Roman" w:hAnsi="Times New Roman" w:cs="Times New Roman"/>
          <w:color w:val="000000" w:themeColor="text1"/>
          <w:sz w:val="24"/>
          <w:szCs w:val="24"/>
        </w:rPr>
        <w:t xml:space="preserve"> о</w:t>
      </w:r>
      <w:r w:rsidR="008476DF" w:rsidRPr="008A2018">
        <w:rPr>
          <w:rFonts w:ascii="Times New Roman" w:hAnsi="Times New Roman" w:cs="Times New Roman"/>
          <w:color w:val="000000" w:themeColor="text1"/>
          <w:sz w:val="24"/>
          <w:szCs w:val="24"/>
        </w:rPr>
        <w:t xml:space="preserve">беспеченности </w:t>
      </w:r>
      <w:proofErr w:type="spellStart"/>
      <w:r w:rsidR="008476DF">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w:t>
      </w:r>
    </w:p>
    <w:p w:rsidR="00FB7F93" w:rsidRPr="008A2018" w:rsidRDefault="00FB7F93" w:rsidP="002B4592">
      <w:pPr>
        <w:pStyle w:val="aff2"/>
        <w:widowControl w:val="0"/>
        <w:numPr>
          <w:ilvl w:val="0"/>
          <w:numId w:val="2"/>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потребности Заемщика в заемных средствах.</w:t>
      </w:r>
    </w:p>
    <w:p w:rsidR="00FB7F93" w:rsidRPr="008A2018" w:rsidRDefault="00FB7F93" w:rsidP="002B4592">
      <w:pPr>
        <w:pStyle w:val="aff2"/>
        <w:widowControl w:val="0"/>
        <w:numPr>
          <w:ilvl w:val="1"/>
          <w:numId w:val="25"/>
        </w:numPr>
        <w:tabs>
          <w:tab w:val="left" w:pos="709"/>
          <w:tab w:val="left" w:pos="851"/>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Денежные</w:t>
      </w:r>
      <w:r w:rsidR="002436C7" w:rsidRPr="008A2018">
        <w:rPr>
          <w:rFonts w:ascii="Times New Roman" w:hAnsi="Times New Roman" w:cs="Times New Roman"/>
          <w:color w:val="000000" w:themeColor="text1"/>
          <w:sz w:val="24"/>
          <w:szCs w:val="24"/>
        </w:rPr>
        <w:t xml:space="preserve"> </w:t>
      </w:r>
      <w:r w:rsidRPr="008A2018">
        <w:rPr>
          <w:rFonts w:ascii="Times New Roman" w:hAnsi="Times New Roman" w:cs="Times New Roman"/>
          <w:color w:val="000000" w:themeColor="text1"/>
          <w:sz w:val="24"/>
          <w:szCs w:val="24"/>
        </w:rPr>
        <w:t xml:space="preserve">средства перечисляются </w:t>
      </w:r>
      <w:r w:rsidR="00225699" w:rsidRPr="008A2018">
        <w:rPr>
          <w:rFonts w:ascii="Times New Roman" w:hAnsi="Times New Roman" w:cs="Times New Roman"/>
          <w:color w:val="000000" w:themeColor="text1"/>
          <w:sz w:val="24"/>
          <w:szCs w:val="24"/>
        </w:rPr>
        <w:t xml:space="preserve">на счет </w:t>
      </w:r>
      <w:r w:rsidRPr="008A2018">
        <w:rPr>
          <w:rFonts w:ascii="Times New Roman" w:hAnsi="Times New Roman" w:cs="Times New Roman"/>
          <w:color w:val="000000" w:themeColor="text1"/>
          <w:sz w:val="24"/>
          <w:szCs w:val="24"/>
        </w:rPr>
        <w:t>Заемщика, открытый в кредитной организации на территории Российской Федерации, при наличии:</w:t>
      </w:r>
    </w:p>
    <w:p w:rsidR="00FB7F93" w:rsidRDefault="00FB7F93" w:rsidP="002B4592">
      <w:pPr>
        <w:pStyle w:val="aff2"/>
        <w:widowControl w:val="0"/>
        <w:numPr>
          <w:ilvl w:val="0"/>
          <w:numId w:val="3"/>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надлежащим образом заключенного Договора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w:t>
      </w:r>
    </w:p>
    <w:p w:rsidR="009C2E5B" w:rsidRPr="008A2018" w:rsidRDefault="009C2E5B" w:rsidP="002B4592">
      <w:pPr>
        <w:pStyle w:val="aff2"/>
        <w:widowControl w:val="0"/>
        <w:numPr>
          <w:ilvl w:val="0"/>
          <w:numId w:val="3"/>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надлежащим образом заключенного соглашения о </w:t>
      </w:r>
      <w:proofErr w:type="spellStart"/>
      <w:r>
        <w:rPr>
          <w:rFonts w:ascii="Times New Roman" w:hAnsi="Times New Roman" w:cs="Times New Roman"/>
          <w:color w:val="000000" w:themeColor="text1"/>
          <w:sz w:val="24"/>
          <w:szCs w:val="24"/>
        </w:rPr>
        <w:t>безакцептном</w:t>
      </w:r>
      <w:proofErr w:type="spellEnd"/>
      <w:r>
        <w:rPr>
          <w:rFonts w:ascii="Times New Roman" w:hAnsi="Times New Roman" w:cs="Times New Roman"/>
          <w:color w:val="000000" w:themeColor="text1"/>
          <w:sz w:val="24"/>
          <w:szCs w:val="24"/>
        </w:rPr>
        <w:t xml:space="preserve"> списании денежных средств;</w:t>
      </w:r>
    </w:p>
    <w:p w:rsidR="00FB7F93" w:rsidRPr="008A2018" w:rsidRDefault="00FB7F93" w:rsidP="002B4592">
      <w:pPr>
        <w:pStyle w:val="aff2"/>
        <w:widowControl w:val="0"/>
        <w:numPr>
          <w:ilvl w:val="0"/>
          <w:numId w:val="3"/>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надлежащим образом заключенных договоров</w:t>
      </w:r>
      <w:r w:rsidR="004F689C" w:rsidRPr="008A2018">
        <w:rPr>
          <w:rFonts w:ascii="Times New Roman" w:hAnsi="Times New Roman" w:cs="Times New Roman"/>
          <w:color w:val="000000" w:themeColor="text1"/>
          <w:sz w:val="24"/>
          <w:szCs w:val="24"/>
        </w:rPr>
        <w:t xml:space="preserve"> </w:t>
      </w:r>
      <w:r w:rsidRPr="008A2018">
        <w:rPr>
          <w:rFonts w:ascii="Times New Roman" w:hAnsi="Times New Roman" w:cs="Times New Roman"/>
          <w:color w:val="000000" w:themeColor="text1"/>
          <w:sz w:val="24"/>
          <w:szCs w:val="24"/>
        </w:rPr>
        <w:t xml:space="preserve">поручительства </w:t>
      </w:r>
      <w:r w:rsidR="00855EB5" w:rsidRPr="00855EB5">
        <w:rPr>
          <w:rFonts w:ascii="Times New Roman" w:hAnsi="Times New Roman" w:cs="Times New Roman"/>
          <w:color w:val="000000" w:themeColor="text1"/>
          <w:sz w:val="24"/>
          <w:szCs w:val="24"/>
        </w:rPr>
        <w:t xml:space="preserve">(если в качестве обеспечения исполнения обязательств по договору </w:t>
      </w:r>
      <w:proofErr w:type="spellStart"/>
      <w:r w:rsidR="00855EB5" w:rsidRPr="00855EB5">
        <w:rPr>
          <w:rFonts w:ascii="Times New Roman" w:hAnsi="Times New Roman" w:cs="Times New Roman"/>
          <w:color w:val="000000" w:themeColor="text1"/>
          <w:sz w:val="24"/>
          <w:szCs w:val="24"/>
        </w:rPr>
        <w:t>микрозайма</w:t>
      </w:r>
      <w:proofErr w:type="spellEnd"/>
      <w:r w:rsidR="00855EB5" w:rsidRPr="00855EB5">
        <w:rPr>
          <w:rFonts w:ascii="Times New Roman" w:hAnsi="Times New Roman" w:cs="Times New Roman"/>
          <w:color w:val="000000" w:themeColor="text1"/>
          <w:sz w:val="24"/>
          <w:szCs w:val="24"/>
        </w:rPr>
        <w:t xml:space="preserve"> предоставлен</w:t>
      </w:r>
      <w:r w:rsidR="00855EB5">
        <w:rPr>
          <w:rFonts w:ascii="Times New Roman" w:hAnsi="Times New Roman" w:cs="Times New Roman"/>
          <w:color w:val="000000" w:themeColor="text1"/>
          <w:sz w:val="24"/>
          <w:szCs w:val="24"/>
        </w:rPr>
        <w:t xml:space="preserve">о </w:t>
      </w:r>
      <w:r w:rsidR="00855EB5" w:rsidRPr="00855EB5">
        <w:rPr>
          <w:rFonts w:ascii="Times New Roman" w:hAnsi="Times New Roman" w:cs="Times New Roman"/>
          <w:color w:val="000000" w:themeColor="text1"/>
          <w:sz w:val="24"/>
          <w:szCs w:val="24"/>
        </w:rPr>
        <w:t>поручительство юридических и</w:t>
      </w:r>
      <w:r w:rsidR="00855EB5">
        <w:rPr>
          <w:rFonts w:ascii="Times New Roman" w:hAnsi="Times New Roman" w:cs="Times New Roman"/>
          <w:color w:val="000000" w:themeColor="text1"/>
          <w:sz w:val="24"/>
          <w:szCs w:val="24"/>
        </w:rPr>
        <w:t>/или</w:t>
      </w:r>
      <w:r w:rsidR="00855EB5" w:rsidRPr="00855EB5">
        <w:rPr>
          <w:rFonts w:ascii="Times New Roman" w:hAnsi="Times New Roman" w:cs="Times New Roman"/>
          <w:color w:val="000000" w:themeColor="text1"/>
          <w:sz w:val="24"/>
          <w:szCs w:val="24"/>
        </w:rPr>
        <w:t xml:space="preserve"> физических лиц)</w:t>
      </w:r>
      <w:r w:rsidRPr="008A2018">
        <w:rPr>
          <w:rFonts w:ascii="Times New Roman" w:hAnsi="Times New Roman" w:cs="Times New Roman"/>
          <w:color w:val="000000" w:themeColor="text1"/>
          <w:sz w:val="24"/>
          <w:szCs w:val="24"/>
        </w:rPr>
        <w:t>;</w:t>
      </w:r>
    </w:p>
    <w:p w:rsidR="00FB7F93" w:rsidRPr="00FD13E0" w:rsidRDefault="00FB7F93" w:rsidP="002B4592">
      <w:pPr>
        <w:pStyle w:val="aff2"/>
        <w:widowControl w:val="0"/>
        <w:numPr>
          <w:ilvl w:val="0"/>
          <w:numId w:val="3"/>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надлежащим образом заключенных договоров залога </w:t>
      </w:r>
      <w:r w:rsidRPr="00FD13E0">
        <w:rPr>
          <w:rFonts w:ascii="Times New Roman" w:hAnsi="Times New Roman" w:cs="Times New Roman"/>
          <w:color w:val="000000" w:themeColor="text1"/>
          <w:sz w:val="24"/>
          <w:szCs w:val="24"/>
        </w:rPr>
        <w:t>(</w:t>
      </w:r>
      <w:r w:rsidR="00FD13E0" w:rsidRPr="00FD13E0">
        <w:rPr>
          <w:rFonts w:ascii="Times New Roman" w:hAnsi="Times New Roman" w:cs="Times New Roman"/>
          <w:color w:val="000000" w:themeColor="text1"/>
          <w:sz w:val="24"/>
          <w:szCs w:val="24"/>
        </w:rPr>
        <w:t xml:space="preserve">в случае, </w:t>
      </w:r>
      <w:r w:rsidR="00855EB5" w:rsidRPr="00FD13E0">
        <w:rPr>
          <w:rFonts w:ascii="Times New Roman" w:hAnsi="Times New Roman" w:cs="Times New Roman"/>
          <w:color w:val="000000" w:themeColor="text1"/>
          <w:sz w:val="24"/>
          <w:szCs w:val="24"/>
        </w:rPr>
        <w:t xml:space="preserve">если в качестве обеспечения исполнения обязательств по договору </w:t>
      </w:r>
      <w:proofErr w:type="spellStart"/>
      <w:r w:rsidR="00855EB5" w:rsidRPr="00FD13E0">
        <w:rPr>
          <w:rFonts w:ascii="Times New Roman" w:hAnsi="Times New Roman" w:cs="Times New Roman"/>
          <w:color w:val="000000" w:themeColor="text1"/>
          <w:sz w:val="24"/>
          <w:szCs w:val="24"/>
        </w:rPr>
        <w:t>микрозайма</w:t>
      </w:r>
      <w:proofErr w:type="spellEnd"/>
      <w:r w:rsidR="00855EB5" w:rsidRPr="00FD13E0">
        <w:rPr>
          <w:rFonts w:ascii="Times New Roman" w:hAnsi="Times New Roman" w:cs="Times New Roman"/>
          <w:color w:val="000000" w:themeColor="text1"/>
          <w:sz w:val="24"/>
          <w:szCs w:val="24"/>
        </w:rPr>
        <w:t xml:space="preserve"> предоставлен залог имущества)</w:t>
      </w:r>
      <w:r w:rsidRPr="00FD13E0">
        <w:rPr>
          <w:rFonts w:ascii="Times New Roman" w:hAnsi="Times New Roman" w:cs="Times New Roman"/>
          <w:color w:val="000000" w:themeColor="text1"/>
          <w:sz w:val="24"/>
          <w:szCs w:val="24"/>
        </w:rPr>
        <w:t>;</w:t>
      </w:r>
    </w:p>
    <w:p w:rsidR="00FB7F93" w:rsidRPr="008A2018" w:rsidRDefault="00FB7F93" w:rsidP="002B4592">
      <w:pPr>
        <w:pStyle w:val="aff2"/>
        <w:widowControl w:val="0"/>
        <w:numPr>
          <w:ilvl w:val="0"/>
          <w:numId w:val="3"/>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в случае предоставления в качестве залога объектов недвижимости (если предусмотрено условием), денежные средства могут быть перечислены Фондом на счет Заемщика после государственной регистрации договора ипотеки (договора залога недвижимого имущества);</w:t>
      </w:r>
    </w:p>
    <w:p w:rsidR="00FB7F93" w:rsidRPr="008A2018" w:rsidRDefault="00FB7F93" w:rsidP="002B4592">
      <w:pPr>
        <w:pStyle w:val="aff2"/>
        <w:widowControl w:val="0"/>
        <w:numPr>
          <w:ilvl w:val="0"/>
          <w:numId w:val="3"/>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в случае предоставления в качестве залога объектов движимого имущества, денежные средства могут быть перечислены Фондом на счет Заемщика после внесения записи о залоге движимого имущества в Реестр залогов движимого имущества</w:t>
      </w:r>
      <w:r w:rsidR="00D3244E">
        <w:rPr>
          <w:rFonts w:ascii="Times New Roman" w:hAnsi="Times New Roman" w:cs="Times New Roman"/>
          <w:color w:val="000000" w:themeColor="text1"/>
          <w:sz w:val="24"/>
          <w:szCs w:val="24"/>
        </w:rPr>
        <w:t xml:space="preserve"> (затраты на данную услугу несёт потенциальный заёмщик)</w:t>
      </w:r>
      <w:r w:rsidRPr="008A2018">
        <w:rPr>
          <w:rFonts w:ascii="Times New Roman" w:hAnsi="Times New Roman" w:cs="Times New Roman"/>
          <w:color w:val="000000" w:themeColor="text1"/>
          <w:sz w:val="24"/>
          <w:szCs w:val="24"/>
        </w:rPr>
        <w:t>.</w:t>
      </w:r>
    </w:p>
    <w:p w:rsidR="00956B5E" w:rsidRPr="008A2018" w:rsidRDefault="00956B5E" w:rsidP="002B4592">
      <w:pPr>
        <w:pStyle w:val="aff2"/>
        <w:numPr>
          <w:ilvl w:val="1"/>
          <w:numId w:val="25"/>
        </w:numPr>
        <w:tabs>
          <w:tab w:val="left" w:pos="1134"/>
        </w:tabs>
        <w:spacing w:after="0" w:line="360" w:lineRule="auto"/>
        <w:ind w:left="0"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Основными способами обеспечения исполнения обязательств</w:t>
      </w:r>
      <w:r w:rsidR="00F307DB">
        <w:rPr>
          <w:rFonts w:ascii="Times New Roman" w:hAnsi="Times New Roman" w:cs="Times New Roman"/>
          <w:color w:val="000000" w:themeColor="text1"/>
          <w:sz w:val="24"/>
          <w:szCs w:val="24"/>
          <w:lang w:eastAsia="ru-RU"/>
        </w:rPr>
        <w:t xml:space="preserve"> по договору </w:t>
      </w:r>
      <w:proofErr w:type="spellStart"/>
      <w:r w:rsidR="00F307DB">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 являются способы, предусмотренные главой 23 ГК РФ.</w:t>
      </w:r>
    </w:p>
    <w:p w:rsidR="00956B5E" w:rsidRPr="008A2018" w:rsidRDefault="00956B5E" w:rsidP="00E75742">
      <w:pPr>
        <w:tabs>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Фонд в своей практике использует наиболее эффективные и надежные способы обеспечения исполнения обязательств Заемщика по </w:t>
      </w:r>
      <w:r w:rsidR="0051158D" w:rsidRPr="008A2018">
        <w:rPr>
          <w:rFonts w:ascii="Times New Roman" w:hAnsi="Times New Roman" w:cs="Times New Roman"/>
          <w:color w:val="000000" w:themeColor="text1"/>
          <w:sz w:val="24"/>
          <w:szCs w:val="24"/>
          <w:lang w:eastAsia="ru-RU"/>
        </w:rPr>
        <w:t xml:space="preserve">договору </w:t>
      </w:r>
      <w:proofErr w:type="spellStart"/>
      <w:r w:rsidR="0051158D" w:rsidRPr="008A2018">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w:t>
      </w:r>
    </w:p>
    <w:p w:rsidR="00956B5E" w:rsidRPr="008A2018" w:rsidRDefault="00956B5E" w:rsidP="00E75742">
      <w:pPr>
        <w:tabs>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залог</w:t>
      </w:r>
      <w:r w:rsidR="00530922" w:rsidRPr="008A2018">
        <w:rPr>
          <w:rFonts w:ascii="Times New Roman" w:hAnsi="Times New Roman" w:cs="Times New Roman"/>
          <w:color w:val="000000" w:themeColor="text1"/>
          <w:sz w:val="24"/>
          <w:szCs w:val="24"/>
          <w:lang w:eastAsia="ru-RU"/>
        </w:rPr>
        <w:t xml:space="preserve"> движимого и недвижимого</w:t>
      </w:r>
      <w:r w:rsidRPr="008A2018">
        <w:rPr>
          <w:rFonts w:ascii="Times New Roman" w:hAnsi="Times New Roman" w:cs="Times New Roman"/>
          <w:color w:val="000000" w:themeColor="text1"/>
          <w:sz w:val="24"/>
          <w:szCs w:val="24"/>
          <w:lang w:eastAsia="ru-RU"/>
        </w:rPr>
        <w:t xml:space="preserve"> имущества;</w:t>
      </w:r>
    </w:p>
    <w:p w:rsidR="00956B5E" w:rsidRPr="008A2018" w:rsidRDefault="00956B5E" w:rsidP="00E75742">
      <w:pPr>
        <w:tabs>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 </w:t>
      </w:r>
      <w:bookmarkStart w:id="4" w:name="_Hlk159505203"/>
      <w:r w:rsidRPr="008A2018">
        <w:rPr>
          <w:rFonts w:ascii="Times New Roman" w:hAnsi="Times New Roman" w:cs="Times New Roman"/>
          <w:color w:val="000000" w:themeColor="text1"/>
          <w:sz w:val="24"/>
          <w:szCs w:val="24"/>
          <w:lang w:eastAsia="ru-RU"/>
        </w:rPr>
        <w:t>поручительство юридических</w:t>
      </w:r>
      <w:r w:rsidR="002F50F3">
        <w:rPr>
          <w:rFonts w:ascii="Times New Roman" w:hAnsi="Times New Roman" w:cs="Times New Roman"/>
          <w:color w:val="000000" w:themeColor="text1"/>
          <w:sz w:val="24"/>
          <w:szCs w:val="24"/>
          <w:lang w:eastAsia="ru-RU"/>
        </w:rPr>
        <w:t xml:space="preserve"> </w:t>
      </w:r>
      <w:r w:rsidRPr="008A2018">
        <w:rPr>
          <w:rFonts w:ascii="Times New Roman" w:hAnsi="Times New Roman" w:cs="Times New Roman"/>
          <w:color w:val="000000" w:themeColor="text1"/>
          <w:sz w:val="24"/>
          <w:szCs w:val="24"/>
          <w:lang w:eastAsia="ru-RU"/>
        </w:rPr>
        <w:t>и физических лиц</w:t>
      </w:r>
      <w:bookmarkEnd w:id="4"/>
      <w:r w:rsidRPr="008A2018">
        <w:rPr>
          <w:rFonts w:ascii="Times New Roman" w:hAnsi="Times New Roman" w:cs="Times New Roman"/>
          <w:color w:val="000000" w:themeColor="text1"/>
          <w:sz w:val="24"/>
          <w:szCs w:val="24"/>
          <w:lang w:eastAsia="ru-RU"/>
        </w:rPr>
        <w:t>.</w:t>
      </w:r>
    </w:p>
    <w:p w:rsidR="00956B5E" w:rsidRDefault="00956B5E" w:rsidP="00E75742">
      <w:pPr>
        <w:tabs>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Целесообразность, достаточность, возможность </w:t>
      </w:r>
      <w:proofErr w:type="gramStart"/>
      <w:r w:rsidRPr="008A2018">
        <w:rPr>
          <w:rFonts w:ascii="Times New Roman" w:hAnsi="Times New Roman" w:cs="Times New Roman"/>
          <w:color w:val="000000" w:themeColor="text1"/>
          <w:sz w:val="24"/>
          <w:szCs w:val="24"/>
          <w:lang w:eastAsia="ru-RU"/>
        </w:rPr>
        <w:t>принятия кон</w:t>
      </w:r>
      <w:r w:rsidR="00257CA3" w:rsidRPr="008A2018">
        <w:rPr>
          <w:rFonts w:ascii="Times New Roman" w:hAnsi="Times New Roman" w:cs="Times New Roman"/>
          <w:color w:val="000000" w:themeColor="text1"/>
          <w:sz w:val="24"/>
          <w:szCs w:val="24"/>
          <w:lang w:eastAsia="ru-RU"/>
        </w:rPr>
        <w:t>кре</w:t>
      </w:r>
      <w:r w:rsidRPr="008A2018">
        <w:rPr>
          <w:rFonts w:ascii="Times New Roman" w:hAnsi="Times New Roman" w:cs="Times New Roman"/>
          <w:color w:val="000000" w:themeColor="text1"/>
          <w:sz w:val="24"/>
          <w:szCs w:val="24"/>
          <w:lang w:eastAsia="ru-RU"/>
        </w:rPr>
        <w:t>тного вида обеспечения надлежащего исполнения Заёмщика своих обязательств</w:t>
      </w:r>
      <w:proofErr w:type="gramEnd"/>
      <w:r w:rsidRPr="008A2018">
        <w:rPr>
          <w:rFonts w:ascii="Times New Roman" w:hAnsi="Times New Roman" w:cs="Times New Roman"/>
          <w:color w:val="000000" w:themeColor="text1"/>
          <w:sz w:val="24"/>
          <w:szCs w:val="24"/>
          <w:lang w:eastAsia="ru-RU"/>
        </w:rPr>
        <w:t xml:space="preserve"> определяет </w:t>
      </w:r>
      <w:r w:rsidR="00D3244E">
        <w:rPr>
          <w:rFonts w:ascii="Times New Roman" w:hAnsi="Times New Roman" w:cs="Times New Roman"/>
          <w:color w:val="000000" w:themeColor="text1"/>
          <w:sz w:val="24"/>
          <w:szCs w:val="24"/>
          <w:lang w:eastAsia="ru-RU"/>
        </w:rPr>
        <w:t xml:space="preserve">Конкурсная комиссия </w:t>
      </w:r>
      <w:r w:rsidRPr="008A2018">
        <w:rPr>
          <w:rFonts w:ascii="Times New Roman" w:hAnsi="Times New Roman" w:cs="Times New Roman"/>
          <w:color w:val="000000" w:themeColor="text1"/>
          <w:sz w:val="24"/>
          <w:szCs w:val="24"/>
          <w:lang w:eastAsia="ru-RU"/>
        </w:rPr>
        <w:t>Фонд</w:t>
      </w:r>
      <w:r w:rsidR="00D3244E">
        <w:rPr>
          <w:rFonts w:ascii="Times New Roman" w:hAnsi="Times New Roman" w:cs="Times New Roman"/>
          <w:color w:val="000000" w:themeColor="text1"/>
          <w:sz w:val="24"/>
          <w:szCs w:val="24"/>
          <w:lang w:eastAsia="ru-RU"/>
        </w:rPr>
        <w:t>а</w:t>
      </w:r>
      <w:r w:rsidR="00905DDC">
        <w:rPr>
          <w:rFonts w:ascii="Times New Roman" w:hAnsi="Times New Roman" w:cs="Times New Roman"/>
          <w:color w:val="000000" w:themeColor="text1"/>
          <w:sz w:val="24"/>
          <w:szCs w:val="24"/>
          <w:lang w:eastAsia="ru-RU"/>
        </w:rPr>
        <w:t>.</w:t>
      </w:r>
    </w:p>
    <w:p w:rsidR="003F4CAA" w:rsidRPr="008A2018" w:rsidRDefault="00956B5E" w:rsidP="002B4592">
      <w:pPr>
        <w:pStyle w:val="aff2"/>
        <w:widowControl w:val="0"/>
        <w:numPr>
          <w:ilvl w:val="1"/>
          <w:numId w:val="25"/>
        </w:numPr>
        <w:tabs>
          <w:tab w:val="left" w:pos="709"/>
          <w:tab w:val="left" w:pos="993"/>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lastRenderedPageBreak/>
        <w:t>Заемщик</w:t>
      </w:r>
      <w:r w:rsidR="00FB7F93" w:rsidRPr="008A2018">
        <w:rPr>
          <w:rFonts w:ascii="Times New Roman" w:hAnsi="Times New Roman" w:cs="Times New Roman"/>
          <w:color w:val="000000" w:themeColor="text1"/>
          <w:sz w:val="24"/>
          <w:szCs w:val="24"/>
        </w:rPr>
        <w:t xml:space="preserve"> имеет право на повторное (неоднократное) получение </w:t>
      </w:r>
      <w:proofErr w:type="spellStart"/>
      <w:r w:rsidR="00FB7F93" w:rsidRPr="008A2018">
        <w:rPr>
          <w:rFonts w:ascii="Times New Roman" w:hAnsi="Times New Roman" w:cs="Times New Roman"/>
          <w:color w:val="000000" w:themeColor="text1"/>
          <w:sz w:val="24"/>
          <w:szCs w:val="24"/>
        </w:rPr>
        <w:t>микрозайма</w:t>
      </w:r>
      <w:proofErr w:type="spellEnd"/>
      <w:r w:rsidR="00FB7F93" w:rsidRPr="008A2018">
        <w:rPr>
          <w:rFonts w:ascii="Times New Roman" w:hAnsi="Times New Roman" w:cs="Times New Roman"/>
          <w:color w:val="000000" w:themeColor="text1"/>
          <w:sz w:val="24"/>
          <w:szCs w:val="24"/>
        </w:rPr>
        <w:t xml:space="preserve"> при соблюдении условий финансирования, установленных настоящими Правилами, при этом максимальная совокупная задолженность по предоставленным </w:t>
      </w:r>
      <w:proofErr w:type="spellStart"/>
      <w:r w:rsidR="00FB7F93" w:rsidRPr="008A2018">
        <w:rPr>
          <w:rFonts w:ascii="Times New Roman" w:hAnsi="Times New Roman" w:cs="Times New Roman"/>
          <w:color w:val="000000" w:themeColor="text1"/>
          <w:sz w:val="24"/>
          <w:szCs w:val="24"/>
        </w:rPr>
        <w:t>микрозаймам</w:t>
      </w:r>
      <w:proofErr w:type="spellEnd"/>
      <w:r w:rsidR="00FB7F93" w:rsidRPr="008A2018">
        <w:rPr>
          <w:rFonts w:ascii="Times New Roman" w:hAnsi="Times New Roman" w:cs="Times New Roman"/>
          <w:color w:val="000000" w:themeColor="text1"/>
          <w:sz w:val="24"/>
          <w:szCs w:val="24"/>
        </w:rPr>
        <w:t xml:space="preserve"> на одного Заемщика не должна превышать сумму, установленную </w:t>
      </w:r>
      <w:r w:rsidR="00FD663B">
        <w:rPr>
          <w:rFonts w:ascii="Times New Roman" w:hAnsi="Times New Roman" w:cs="Times New Roman"/>
          <w:color w:val="000000" w:themeColor="text1"/>
          <w:sz w:val="24"/>
          <w:szCs w:val="24"/>
        </w:rPr>
        <w:t xml:space="preserve">Федеральным законом № </w:t>
      </w:r>
      <w:r w:rsidR="00FB7F93" w:rsidRPr="008A2018">
        <w:rPr>
          <w:rFonts w:ascii="Times New Roman" w:hAnsi="Times New Roman" w:cs="Times New Roman"/>
          <w:color w:val="000000" w:themeColor="text1"/>
          <w:sz w:val="24"/>
          <w:szCs w:val="24"/>
        </w:rPr>
        <w:t>151-ФЗ.</w:t>
      </w:r>
    </w:p>
    <w:p w:rsidR="003F4CAA" w:rsidRPr="008A2018" w:rsidRDefault="003F4CAA" w:rsidP="002B4592">
      <w:pPr>
        <w:pStyle w:val="aff2"/>
        <w:widowControl w:val="0"/>
        <w:numPr>
          <w:ilvl w:val="1"/>
          <w:numId w:val="25"/>
        </w:numPr>
        <w:tabs>
          <w:tab w:val="left" w:pos="709"/>
          <w:tab w:val="left" w:pos="993"/>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lang w:eastAsia="ru-RU"/>
        </w:rPr>
        <w:t xml:space="preserve">За пользование </w:t>
      </w:r>
      <w:proofErr w:type="spellStart"/>
      <w:r w:rsidR="0051158D" w:rsidRPr="008A2018">
        <w:rPr>
          <w:rFonts w:ascii="Times New Roman" w:hAnsi="Times New Roman" w:cs="Times New Roman"/>
          <w:color w:val="000000" w:themeColor="text1"/>
          <w:sz w:val="24"/>
          <w:szCs w:val="24"/>
          <w:lang w:eastAsia="ru-RU"/>
        </w:rPr>
        <w:t>Микрозаймом</w:t>
      </w:r>
      <w:proofErr w:type="spellEnd"/>
      <w:r w:rsidR="0051158D" w:rsidRPr="008A2018">
        <w:rPr>
          <w:rFonts w:ascii="Times New Roman" w:hAnsi="Times New Roman" w:cs="Times New Roman"/>
          <w:color w:val="000000" w:themeColor="text1"/>
          <w:sz w:val="24"/>
          <w:szCs w:val="24"/>
          <w:lang w:eastAsia="ru-RU"/>
        </w:rPr>
        <w:t xml:space="preserve"> </w:t>
      </w:r>
      <w:r w:rsidRPr="008A2018">
        <w:rPr>
          <w:rFonts w:ascii="Times New Roman" w:hAnsi="Times New Roman" w:cs="Times New Roman"/>
          <w:color w:val="000000" w:themeColor="text1"/>
          <w:sz w:val="24"/>
          <w:szCs w:val="24"/>
          <w:lang w:eastAsia="ru-RU"/>
        </w:rPr>
        <w:t>Заемщик уплачивает Фонду проценты в соответствии с услови</w:t>
      </w:r>
      <w:r w:rsidR="009048C6">
        <w:rPr>
          <w:rFonts w:ascii="Times New Roman" w:hAnsi="Times New Roman" w:cs="Times New Roman"/>
          <w:color w:val="000000" w:themeColor="text1"/>
          <w:sz w:val="24"/>
          <w:szCs w:val="24"/>
          <w:lang w:eastAsia="ru-RU"/>
        </w:rPr>
        <w:t>я</w:t>
      </w:r>
      <w:r w:rsidRPr="008A2018">
        <w:rPr>
          <w:rFonts w:ascii="Times New Roman" w:hAnsi="Times New Roman" w:cs="Times New Roman"/>
          <w:color w:val="000000" w:themeColor="text1"/>
          <w:sz w:val="24"/>
          <w:szCs w:val="24"/>
          <w:lang w:eastAsia="ru-RU"/>
        </w:rPr>
        <w:t>м</w:t>
      </w:r>
      <w:r w:rsidR="009048C6">
        <w:rPr>
          <w:rFonts w:ascii="Times New Roman" w:hAnsi="Times New Roman" w:cs="Times New Roman"/>
          <w:color w:val="000000" w:themeColor="text1"/>
          <w:sz w:val="24"/>
          <w:szCs w:val="24"/>
          <w:lang w:eastAsia="ru-RU"/>
        </w:rPr>
        <w:t>и</w:t>
      </w:r>
      <w:r w:rsidRPr="008A2018">
        <w:rPr>
          <w:rFonts w:ascii="Times New Roman" w:hAnsi="Times New Roman" w:cs="Times New Roman"/>
          <w:color w:val="000000" w:themeColor="text1"/>
          <w:sz w:val="24"/>
          <w:szCs w:val="24"/>
          <w:lang w:eastAsia="ru-RU"/>
        </w:rPr>
        <w:t xml:space="preserve"> Договора </w:t>
      </w:r>
      <w:proofErr w:type="spellStart"/>
      <w:r w:rsidRPr="008A2018">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w:t>
      </w:r>
    </w:p>
    <w:p w:rsidR="00C2439E" w:rsidRPr="00C2439E" w:rsidRDefault="00C2439E" w:rsidP="002B4592">
      <w:pPr>
        <w:pStyle w:val="aff2"/>
        <w:numPr>
          <w:ilvl w:val="1"/>
          <w:numId w:val="25"/>
        </w:numPr>
        <w:spacing w:after="0" w:line="360" w:lineRule="auto"/>
        <w:ind w:left="0" w:firstLine="709"/>
        <w:jc w:val="both"/>
        <w:rPr>
          <w:rFonts w:ascii="Times New Roman" w:eastAsia="Times New Roman" w:hAnsi="Times New Roman" w:cs="Times New Roman"/>
          <w:sz w:val="24"/>
          <w:szCs w:val="24"/>
          <w:lang w:eastAsia="ru-RU"/>
        </w:rPr>
      </w:pPr>
      <w:r w:rsidRPr="008A2018">
        <w:rPr>
          <w:rFonts w:ascii="Times New Roman" w:hAnsi="Times New Roman" w:cs="Times New Roman"/>
          <w:color w:val="000000" w:themeColor="text1"/>
          <w:sz w:val="24"/>
          <w:szCs w:val="24"/>
        </w:rPr>
        <w:t xml:space="preserve">Фонд не вправе </w:t>
      </w:r>
      <w:r w:rsidRPr="008A2018">
        <w:rPr>
          <w:rFonts w:ascii="Times New Roman" w:hAnsi="Times New Roman" w:cs="Times New Roman"/>
          <w:color w:val="000000" w:themeColor="text1"/>
          <w:sz w:val="24"/>
          <w:szCs w:val="24"/>
          <w:lang w:eastAsia="ru-RU"/>
        </w:rPr>
        <w:t xml:space="preserve">в одностороннем порядке </w:t>
      </w:r>
      <w:r>
        <w:rPr>
          <w:rFonts w:ascii="Times New Roman" w:hAnsi="Times New Roman" w:cs="Times New Roman"/>
          <w:color w:val="000000" w:themeColor="text1"/>
          <w:sz w:val="24"/>
          <w:szCs w:val="24"/>
          <w:lang w:eastAsia="ru-RU"/>
        </w:rPr>
        <w:t xml:space="preserve">изменять </w:t>
      </w:r>
      <w:r w:rsidRPr="008A2018">
        <w:rPr>
          <w:rFonts w:ascii="Times New Roman" w:hAnsi="Times New Roman" w:cs="Times New Roman"/>
          <w:color w:val="000000" w:themeColor="text1"/>
          <w:sz w:val="24"/>
          <w:szCs w:val="24"/>
          <w:lang w:eastAsia="ru-RU"/>
        </w:rPr>
        <w:t xml:space="preserve">размер процентных ставок и (или) порядок их определения по Договорам </w:t>
      </w:r>
      <w:proofErr w:type="spellStart"/>
      <w:r w:rsidRPr="008A2018">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 xml:space="preserve"> и сроки действия этих договоров</w:t>
      </w:r>
      <w:r w:rsidR="008476DF">
        <w:rPr>
          <w:rFonts w:ascii="Times New Roman" w:hAnsi="Times New Roman" w:cs="Times New Roman"/>
          <w:color w:val="000000" w:themeColor="text1"/>
          <w:sz w:val="24"/>
          <w:szCs w:val="24"/>
          <w:lang w:eastAsia="ru-RU"/>
        </w:rPr>
        <w:t xml:space="preserve"> </w:t>
      </w:r>
      <w:r w:rsidRPr="00C2439E">
        <w:rPr>
          <w:rFonts w:ascii="Times New Roman" w:eastAsia="Times New Roman" w:hAnsi="Times New Roman" w:cs="Times New Roman"/>
          <w:sz w:val="24"/>
          <w:szCs w:val="24"/>
          <w:lang w:eastAsia="ru-RU"/>
        </w:rPr>
        <w:t xml:space="preserve">с </w:t>
      </w:r>
      <w:r w:rsidR="002F50F3">
        <w:rPr>
          <w:rFonts w:ascii="Times New Roman" w:eastAsia="Times New Roman" w:hAnsi="Times New Roman" w:cs="Times New Roman"/>
          <w:sz w:val="24"/>
          <w:szCs w:val="24"/>
          <w:lang w:eastAsia="ru-RU"/>
        </w:rPr>
        <w:t>Заемщиками</w:t>
      </w:r>
      <w:r w:rsidR="002F50F3">
        <w:rPr>
          <w:rFonts w:ascii="Times New Roman" w:hAnsi="Times New Roman" w:cs="Times New Roman"/>
          <w:color w:val="000000" w:themeColor="text1"/>
          <w:sz w:val="24"/>
          <w:szCs w:val="24"/>
          <w:lang w:eastAsia="ru-RU"/>
        </w:rPr>
        <w:t>.</w:t>
      </w:r>
    </w:p>
    <w:p w:rsidR="00FB7F93" w:rsidRPr="008A2018" w:rsidRDefault="00FB7F93" w:rsidP="002B4592">
      <w:pPr>
        <w:pStyle w:val="aff2"/>
        <w:widowControl w:val="0"/>
        <w:numPr>
          <w:ilvl w:val="1"/>
          <w:numId w:val="25"/>
        </w:numPr>
        <w:tabs>
          <w:tab w:val="left" w:pos="709"/>
          <w:tab w:val="left" w:pos="993"/>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5771F3">
        <w:rPr>
          <w:rFonts w:ascii="Times New Roman" w:hAnsi="Times New Roman" w:cs="Times New Roman"/>
          <w:color w:val="000000" w:themeColor="text1"/>
          <w:sz w:val="24"/>
          <w:szCs w:val="24"/>
        </w:rPr>
        <w:t>Фонд при</w:t>
      </w:r>
      <w:r w:rsidRPr="008A2018">
        <w:rPr>
          <w:rFonts w:ascii="Times New Roman" w:hAnsi="Times New Roman" w:cs="Times New Roman"/>
          <w:color w:val="000000" w:themeColor="text1"/>
          <w:sz w:val="24"/>
          <w:szCs w:val="24"/>
        </w:rPr>
        <w:t xml:space="preserve"> рассмотрении заявки на </w:t>
      </w:r>
      <w:proofErr w:type="spellStart"/>
      <w:r w:rsidRPr="008A2018">
        <w:rPr>
          <w:rFonts w:ascii="Times New Roman" w:hAnsi="Times New Roman" w:cs="Times New Roman"/>
          <w:color w:val="000000" w:themeColor="text1"/>
          <w:sz w:val="24"/>
          <w:szCs w:val="24"/>
        </w:rPr>
        <w:t>микроза</w:t>
      </w:r>
      <w:r w:rsidR="00B72F2A">
        <w:rPr>
          <w:rFonts w:ascii="Times New Roman" w:hAnsi="Times New Roman" w:cs="Times New Roman"/>
          <w:color w:val="000000" w:themeColor="text1"/>
          <w:sz w:val="24"/>
          <w:szCs w:val="24"/>
        </w:rPr>
        <w:t>ё</w:t>
      </w:r>
      <w:r w:rsidRPr="008A2018">
        <w:rPr>
          <w:rFonts w:ascii="Times New Roman" w:hAnsi="Times New Roman" w:cs="Times New Roman"/>
          <w:color w:val="000000" w:themeColor="text1"/>
          <w:sz w:val="24"/>
          <w:szCs w:val="24"/>
        </w:rPr>
        <w:t>м</w:t>
      </w:r>
      <w:proofErr w:type="spellEnd"/>
      <w:r w:rsidRPr="008A2018">
        <w:rPr>
          <w:rFonts w:ascii="Times New Roman" w:hAnsi="Times New Roman" w:cs="Times New Roman"/>
          <w:color w:val="000000" w:themeColor="text1"/>
          <w:sz w:val="24"/>
          <w:szCs w:val="24"/>
        </w:rPr>
        <w:t xml:space="preserve"> в обязательном порядке осуществляет анализ и оценку </w:t>
      </w:r>
      <w:r w:rsidR="000E3A35">
        <w:rPr>
          <w:rFonts w:ascii="Times New Roman" w:hAnsi="Times New Roman" w:cs="Times New Roman"/>
          <w:color w:val="000000" w:themeColor="text1"/>
          <w:sz w:val="24"/>
          <w:szCs w:val="24"/>
        </w:rPr>
        <w:t xml:space="preserve">кредитоспособности, оценку правоспособности и проверку деловой репутации </w:t>
      </w:r>
      <w:r w:rsidRPr="008A2018">
        <w:rPr>
          <w:rFonts w:ascii="Times New Roman" w:hAnsi="Times New Roman" w:cs="Times New Roman"/>
          <w:color w:val="000000" w:themeColor="text1"/>
          <w:sz w:val="24"/>
          <w:szCs w:val="24"/>
        </w:rPr>
        <w:t>Заемщика</w:t>
      </w:r>
      <w:r w:rsidR="000E3A35">
        <w:rPr>
          <w:rFonts w:ascii="Times New Roman" w:hAnsi="Times New Roman" w:cs="Times New Roman"/>
          <w:color w:val="000000" w:themeColor="text1"/>
          <w:sz w:val="24"/>
          <w:szCs w:val="24"/>
        </w:rPr>
        <w:t>, а также оценку риска возникновения у Фонда потерь (убытков) вследствие неисполнения, несвоевременного либо неполного исполнения обязательств Заемщика.</w:t>
      </w:r>
    </w:p>
    <w:p w:rsidR="00FB7F93" w:rsidRPr="008A2018" w:rsidRDefault="00FB7F93" w:rsidP="002B4592">
      <w:pPr>
        <w:pStyle w:val="aff2"/>
        <w:widowControl w:val="0"/>
        <w:numPr>
          <w:ilvl w:val="1"/>
          <w:numId w:val="25"/>
        </w:numPr>
        <w:tabs>
          <w:tab w:val="left" w:pos="709"/>
          <w:tab w:val="left" w:pos="993"/>
          <w:tab w:val="left" w:pos="1134"/>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Фонд в обязательном порядке передает сведения, определенные статьей 4 Федерального закона № 218-ФЗ от 30.12.2004 «О кредитных историях», в бюро кредитных историй. Право выбора бюро кредитных историй остается за Фондом.</w:t>
      </w:r>
    </w:p>
    <w:p w:rsidR="00FB7F93" w:rsidRPr="008A2018" w:rsidRDefault="00FB7F93" w:rsidP="002B4592">
      <w:pPr>
        <w:pStyle w:val="aff2"/>
        <w:widowControl w:val="0"/>
        <w:numPr>
          <w:ilvl w:val="1"/>
          <w:numId w:val="25"/>
        </w:numPr>
        <w:tabs>
          <w:tab w:val="left" w:pos="709"/>
          <w:tab w:val="left" w:pos="993"/>
          <w:tab w:val="left" w:pos="1134"/>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Фонд несет ответственность в соответствии с законодательством РФ за разглашение третьим лицам информации, полученной от Заемщика/Залогодателя/Поручителя в ходе осуществления своей деятельности.</w:t>
      </w:r>
    </w:p>
    <w:p w:rsidR="00FB7F93" w:rsidRPr="008A2018" w:rsidRDefault="00FB7F93" w:rsidP="002B4592">
      <w:pPr>
        <w:pStyle w:val="aff2"/>
        <w:widowControl w:val="0"/>
        <w:numPr>
          <w:ilvl w:val="1"/>
          <w:numId w:val="25"/>
        </w:numPr>
        <w:tabs>
          <w:tab w:val="left" w:pos="709"/>
          <w:tab w:val="left" w:pos="993"/>
          <w:tab w:val="left" w:pos="1134"/>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shd w:val="clear" w:color="auto" w:fill="FFFFFF"/>
        </w:rPr>
        <w:t xml:space="preserve">Настоящими Правилами не могут </w:t>
      </w:r>
      <w:proofErr w:type="gramStart"/>
      <w:r w:rsidRPr="008A2018">
        <w:rPr>
          <w:rFonts w:ascii="Times New Roman" w:hAnsi="Times New Roman" w:cs="Times New Roman"/>
          <w:color w:val="000000" w:themeColor="text1"/>
          <w:sz w:val="24"/>
          <w:szCs w:val="24"/>
          <w:shd w:val="clear" w:color="auto" w:fill="FFFFFF"/>
        </w:rPr>
        <w:t>устанавливаться условия</w:t>
      </w:r>
      <w:proofErr w:type="gramEnd"/>
      <w:r w:rsidRPr="008A2018">
        <w:rPr>
          <w:rFonts w:ascii="Times New Roman" w:hAnsi="Times New Roman" w:cs="Times New Roman"/>
          <w:color w:val="000000" w:themeColor="text1"/>
          <w:sz w:val="24"/>
          <w:szCs w:val="24"/>
          <w:shd w:val="clear" w:color="auto" w:fill="FFFFFF"/>
        </w:rPr>
        <w:t xml:space="preserve">, определяющие права и обязанности сторон по Договору </w:t>
      </w:r>
      <w:proofErr w:type="spellStart"/>
      <w:r w:rsidRPr="008A2018">
        <w:rPr>
          <w:rFonts w:ascii="Times New Roman" w:hAnsi="Times New Roman" w:cs="Times New Roman"/>
          <w:color w:val="000000" w:themeColor="text1"/>
          <w:sz w:val="24"/>
          <w:szCs w:val="24"/>
          <w:shd w:val="clear" w:color="auto" w:fill="FFFFFF"/>
        </w:rPr>
        <w:t>микрозайма</w:t>
      </w:r>
      <w:proofErr w:type="spellEnd"/>
      <w:r w:rsidRPr="008A2018">
        <w:rPr>
          <w:rFonts w:ascii="Times New Roman" w:hAnsi="Times New Roman" w:cs="Times New Roman"/>
          <w:color w:val="000000" w:themeColor="text1"/>
          <w:sz w:val="24"/>
          <w:szCs w:val="24"/>
          <w:shd w:val="clear" w:color="auto" w:fill="FFFFFF"/>
        </w:rPr>
        <w:t xml:space="preserve">. В случае установления в настоящих Правилах условий, противоречащих условиям Договора </w:t>
      </w:r>
      <w:proofErr w:type="spellStart"/>
      <w:r w:rsidRPr="008A2018">
        <w:rPr>
          <w:rFonts w:ascii="Times New Roman" w:hAnsi="Times New Roman" w:cs="Times New Roman"/>
          <w:color w:val="000000" w:themeColor="text1"/>
          <w:sz w:val="24"/>
          <w:szCs w:val="24"/>
          <w:shd w:val="clear" w:color="auto" w:fill="FFFFFF"/>
        </w:rPr>
        <w:t>микрозайма</w:t>
      </w:r>
      <w:proofErr w:type="spellEnd"/>
      <w:r w:rsidRPr="008A2018">
        <w:rPr>
          <w:rFonts w:ascii="Times New Roman" w:hAnsi="Times New Roman" w:cs="Times New Roman"/>
          <w:color w:val="000000" w:themeColor="text1"/>
          <w:sz w:val="24"/>
          <w:szCs w:val="24"/>
          <w:shd w:val="clear" w:color="auto" w:fill="FFFFFF"/>
        </w:rPr>
        <w:t xml:space="preserve">, заключенного с Заемщиком, применяются положения Договора </w:t>
      </w:r>
      <w:proofErr w:type="spellStart"/>
      <w:r w:rsidRPr="008A2018">
        <w:rPr>
          <w:rFonts w:ascii="Times New Roman" w:hAnsi="Times New Roman" w:cs="Times New Roman"/>
          <w:color w:val="000000" w:themeColor="text1"/>
          <w:sz w:val="24"/>
          <w:szCs w:val="24"/>
          <w:shd w:val="clear" w:color="auto" w:fill="FFFFFF"/>
        </w:rPr>
        <w:t>микрозайма</w:t>
      </w:r>
      <w:proofErr w:type="spellEnd"/>
      <w:r w:rsidRPr="008A2018">
        <w:rPr>
          <w:rFonts w:ascii="Times New Roman" w:hAnsi="Times New Roman" w:cs="Times New Roman"/>
          <w:color w:val="000000" w:themeColor="text1"/>
          <w:sz w:val="24"/>
          <w:szCs w:val="24"/>
          <w:shd w:val="clear" w:color="auto" w:fill="FFFFFF"/>
        </w:rPr>
        <w:t>.</w:t>
      </w:r>
    </w:p>
    <w:p w:rsidR="00FB7F93" w:rsidRPr="008A2018" w:rsidRDefault="00FB7F93" w:rsidP="002B4592">
      <w:pPr>
        <w:pStyle w:val="aff2"/>
        <w:widowControl w:val="0"/>
        <w:numPr>
          <w:ilvl w:val="1"/>
          <w:numId w:val="25"/>
        </w:numPr>
        <w:tabs>
          <w:tab w:val="left" w:pos="709"/>
          <w:tab w:val="left" w:pos="993"/>
          <w:tab w:val="left" w:pos="1134"/>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Настоящие Правила и приложения к ним подлежат размещению на официальном сайте </w:t>
      </w:r>
      <w:r w:rsidR="000442E2">
        <w:rPr>
          <w:rFonts w:ascii="Times New Roman" w:hAnsi="Times New Roman" w:cs="Times New Roman"/>
          <w:color w:val="000000" w:themeColor="text1"/>
          <w:sz w:val="24"/>
          <w:szCs w:val="24"/>
        </w:rPr>
        <w:t xml:space="preserve">учредителя </w:t>
      </w:r>
      <w:r w:rsidRPr="008A2018">
        <w:rPr>
          <w:rFonts w:ascii="Times New Roman" w:hAnsi="Times New Roman" w:cs="Times New Roman"/>
          <w:color w:val="000000" w:themeColor="text1"/>
          <w:sz w:val="24"/>
          <w:szCs w:val="24"/>
        </w:rPr>
        <w:t>Фонда (</w:t>
      </w:r>
      <w:hyperlink r:id="rId10" w:history="1">
        <w:r w:rsidR="000442E2" w:rsidRPr="00896199">
          <w:rPr>
            <w:rStyle w:val="a4"/>
            <w:rFonts w:ascii="Times New Roman" w:hAnsi="Times New Roman" w:cs="Times New Roman"/>
            <w:sz w:val="24"/>
            <w:szCs w:val="24"/>
          </w:rPr>
          <w:t>https://www.алмазный-край.рф/</w:t>
        </w:r>
      </w:hyperlink>
      <w:r w:rsidRPr="008A2018">
        <w:rPr>
          <w:rFonts w:ascii="Times New Roman" w:hAnsi="Times New Roman" w:cs="Times New Roman"/>
          <w:color w:val="000000" w:themeColor="text1"/>
          <w:sz w:val="24"/>
          <w:szCs w:val="24"/>
        </w:rPr>
        <w:t>).</w:t>
      </w:r>
      <w:r w:rsidR="000442E2">
        <w:rPr>
          <w:rFonts w:ascii="Times New Roman" w:hAnsi="Times New Roman" w:cs="Times New Roman"/>
          <w:color w:val="000000" w:themeColor="text1"/>
          <w:sz w:val="24"/>
          <w:szCs w:val="24"/>
        </w:rPr>
        <w:t xml:space="preserve"> </w:t>
      </w:r>
    </w:p>
    <w:p w:rsidR="009B55B5" w:rsidRPr="008A2018" w:rsidRDefault="00B43482" w:rsidP="00697944">
      <w:pPr>
        <w:pStyle w:val="1"/>
        <w:spacing w:after="240" w:line="360" w:lineRule="auto"/>
        <w:jc w:val="center"/>
        <w:rPr>
          <w:rStyle w:val="10"/>
          <w:rFonts w:ascii="Times New Roman" w:hAnsi="Times New Roman" w:cs="Times New Roman"/>
          <w:b/>
          <w:bCs/>
          <w:color w:val="000000" w:themeColor="text1"/>
          <w:sz w:val="24"/>
          <w:szCs w:val="24"/>
        </w:rPr>
      </w:pPr>
      <w:bookmarkStart w:id="5" w:name="_Toc163049775"/>
      <w:r w:rsidRPr="008A2018">
        <w:rPr>
          <w:rStyle w:val="10"/>
          <w:rFonts w:ascii="Times New Roman" w:hAnsi="Times New Roman" w:cs="Times New Roman"/>
          <w:b/>
          <w:bCs/>
          <w:color w:val="000000" w:themeColor="text1"/>
          <w:sz w:val="24"/>
          <w:szCs w:val="24"/>
        </w:rPr>
        <w:t xml:space="preserve">3. </w:t>
      </w:r>
      <w:r w:rsidR="009315A9" w:rsidRPr="008A2018">
        <w:rPr>
          <w:rStyle w:val="10"/>
          <w:rFonts w:ascii="Times New Roman" w:hAnsi="Times New Roman" w:cs="Times New Roman"/>
          <w:b/>
          <w:bCs/>
          <w:color w:val="000000" w:themeColor="text1"/>
          <w:sz w:val="24"/>
          <w:szCs w:val="24"/>
        </w:rPr>
        <w:t>ТРЕБОВАНИЯ К ЗАЯВИТЕЛЯМ</w:t>
      </w:r>
      <w:bookmarkEnd w:id="5"/>
    </w:p>
    <w:p w:rsidR="003F4CAA" w:rsidRPr="008A2018" w:rsidRDefault="003F4CAA" w:rsidP="002B4592">
      <w:pPr>
        <w:pStyle w:val="aff2"/>
        <w:numPr>
          <w:ilvl w:val="1"/>
          <w:numId w:val="5"/>
        </w:numPr>
        <w:tabs>
          <w:tab w:val="left" w:pos="360"/>
          <w:tab w:val="left" w:pos="709"/>
          <w:tab w:val="left" w:pos="1276"/>
        </w:tabs>
        <w:spacing w:after="0" w:line="360" w:lineRule="auto"/>
        <w:ind w:left="0" w:firstLine="709"/>
        <w:jc w:val="both"/>
        <w:rPr>
          <w:rFonts w:ascii="Times New Roman" w:hAnsi="Times New Roman" w:cs="Times New Roman"/>
          <w:color w:val="000000" w:themeColor="text1"/>
          <w:sz w:val="24"/>
          <w:szCs w:val="24"/>
        </w:rPr>
      </w:pPr>
      <w:bookmarkStart w:id="6" w:name="_Hlk45812527"/>
      <w:r w:rsidRPr="008A2018">
        <w:rPr>
          <w:rFonts w:ascii="Times New Roman" w:hAnsi="Times New Roman" w:cs="Times New Roman"/>
          <w:color w:val="000000" w:themeColor="text1"/>
          <w:sz w:val="24"/>
          <w:szCs w:val="24"/>
        </w:rPr>
        <w:t xml:space="preserve">Фонд предоставляет </w:t>
      </w:r>
      <w:proofErr w:type="spellStart"/>
      <w:r w:rsidRPr="008A2018">
        <w:rPr>
          <w:rFonts w:ascii="Times New Roman" w:hAnsi="Times New Roman" w:cs="Times New Roman"/>
          <w:color w:val="000000" w:themeColor="text1"/>
          <w:sz w:val="24"/>
          <w:szCs w:val="24"/>
        </w:rPr>
        <w:t>Микрозаймы</w:t>
      </w:r>
      <w:proofErr w:type="spellEnd"/>
      <w:r w:rsidRPr="008A2018">
        <w:rPr>
          <w:rFonts w:ascii="Times New Roman" w:hAnsi="Times New Roman" w:cs="Times New Roman"/>
          <w:color w:val="000000" w:themeColor="text1"/>
          <w:sz w:val="24"/>
          <w:szCs w:val="24"/>
        </w:rPr>
        <w:t xml:space="preserve"> Заемщикам, которые соответствуют следующим требованиям:</w:t>
      </w:r>
    </w:p>
    <w:p w:rsidR="003F4CAA" w:rsidRPr="008A2018" w:rsidRDefault="003F4CAA" w:rsidP="00E75742">
      <w:pPr>
        <w:tabs>
          <w:tab w:val="left" w:pos="709"/>
          <w:tab w:val="left" w:pos="993"/>
          <w:tab w:val="left" w:pos="1276"/>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3.1.1. Соответствуют условиям </w:t>
      </w:r>
      <w:r w:rsidR="0005182F">
        <w:rPr>
          <w:rFonts w:ascii="Times New Roman" w:hAnsi="Times New Roman" w:cs="Times New Roman"/>
          <w:color w:val="000000" w:themeColor="text1"/>
          <w:sz w:val="24"/>
          <w:szCs w:val="24"/>
          <w:lang w:eastAsia="ru-RU"/>
        </w:rPr>
        <w:t xml:space="preserve">Федерального закона № </w:t>
      </w:r>
      <w:r w:rsidRPr="008A2018">
        <w:rPr>
          <w:rFonts w:ascii="Times New Roman" w:hAnsi="Times New Roman" w:cs="Times New Roman"/>
          <w:color w:val="000000" w:themeColor="text1"/>
          <w:sz w:val="24"/>
          <w:szCs w:val="24"/>
          <w:lang w:eastAsia="ru-RU"/>
        </w:rPr>
        <w:t>209-ФЗ:</w:t>
      </w:r>
    </w:p>
    <w:p w:rsidR="000442E2" w:rsidRDefault="003F4CAA" w:rsidP="000442E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1) включены в единый реестр субъектов малого и среднего предпринимательства;</w:t>
      </w:r>
    </w:p>
    <w:p w:rsidR="003F4CAA" w:rsidRDefault="003F4CAA" w:rsidP="00C65130">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2) не </w:t>
      </w:r>
      <w:r w:rsidRPr="008A2018">
        <w:rPr>
          <w:rFonts w:ascii="Times New Roman" w:hAnsi="Times New Roman" w:cs="Times New Roman"/>
          <w:color w:val="000000" w:themeColor="text1"/>
          <w:sz w:val="24"/>
          <w:szCs w:val="24"/>
        </w:rPr>
        <w:t>осуществляют предпринимательскую деятельность в сфере игорного бизнеса;</w:t>
      </w:r>
      <w:r w:rsidRPr="008A2018">
        <w:rPr>
          <w:rFonts w:ascii="Times New Roman" w:hAnsi="Times New Roman" w:cs="Times New Roman"/>
          <w:color w:val="000000" w:themeColor="text1"/>
          <w:sz w:val="24"/>
          <w:szCs w:val="24"/>
          <w:lang w:eastAsia="ru-RU"/>
        </w:rPr>
        <w:t xml:space="preserve"> </w:t>
      </w:r>
    </w:p>
    <w:p w:rsidR="003F4CAA" w:rsidRPr="008A2018" w:rsidRDefault="00C65130" w:rsidP="00E7574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3</w:t>
      </w:r>
      <w:r w:rsidR="003F4CAA" w:rsidRPr="008A2018">
        <w:rPr>
          <w:rFonts w:ascii="Times New Roman" w:hAnsi="Times New Roman" w:cs="Times New Roman"/>
          <w:color w:val="000000" w:themeColor="text1"/>
          <w:sz w:val="24"/>
          <w:szCs w:val="24"/>
          <w:lang w:eastAsia="ru-RU"/>
        </w:rPr>
        <w:t>) не являются участником соглашений о разделе продукции;</w:t>
      </w:r>
    </w:p>
    <w:p w:rsidR="003F4CAA" w:rsidRPr="008A2018" w:rsidRDefault="00C65130" w:rsidP="00E7574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lastRenderedPageBreak/>
        <w:t>4</w:t>
      </w:r>
      <w:r w:rsidR="003F4CAA" w:rsidRPr="008A2018">
        <w:rPr>
          <w:rFonts w:ascii="Times New Roman" w:hAnsi="Times New Roman" w:cs="Times New Roman"/>
          <w:color w:val="000000" w:themeColor="text1"/>
          <w:sz w:val="24"/>
          <w:szCs w:val="24"/>
          <w:lang w:eastAsia="ru-RU"/>
        </w:rPr>
        <w:t>) не являются кредитной,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rsidR="003F4CAA" w:rsidRPr="008A2018" w:rsidRDefault="00C65130" w:rsidP="00E7574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5</w:t>
      </w:r>
      <w:r w:rsidR="003F4CAA" w:rsidRPr="008A2018">
        <w:rPr>
          <w:rFonts w:ascii="Times New Roman" w:hAnsi="Times New Roman" w:cs="Times New Roman"/>
          <w:color w:val="000000" w:themeColor="text1"/>
          <w:sz w:val="24"/>
          <w:szCs w:val="24"/>
          <w:lang w:eastAsia="ru-RU"/>
        </w:rPr>
        <w:t>) не являются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3F4CAA" w:rsidRPr="008A2018" w:rsidRDefault="003F4CAA" w:rsidP="00E7574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5771F3">
        <w:rPr>
          <w:rFonts w:ascii="Times New Roman" w:hAnsi="Times New Roman" w:cs="Times New Roman"/>
          <w:color w:val="000000" w:themeColor="text1"/>
          <w:sz w:val="24"/>
          <w:szCs w:val="24"/>
          <w:lang w:eastAsia="ru-RU"/>
        </w:rPr>
        <w:t>3.1.2. Заемщик и (или) участники (учредители, акционеры) Заемщика, оказывающие существенное влияние на финансово-хозяйственную деятельность Заемщика, не имеют отрицательной деловой репутации;</w:t>
      </w:r>
    </w:p>
    <w:p w:rsidR="003F4CAA" w:rsidRPr="008A2018" w:rsidRDefault="003F4CAA" w:rsidP="00E7574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3.1.3. Платежеспособность и (или) кредитоспособность </w:t>
      </w:r>
      <w:proofErr w:type="gramStart"/>
      <w:r w:rsidRPr="008A2018">
        <w:rPr>
          <w:rFonts w:ascii="Times New Roman" w:hAnsi="Times New Roman" w:cs="Times New Roman"/>
          <w:color w:val="000000" w:themeColor="text1"/>
          <w:sz w:val="24"/>
          <w:szCs w:val="24"/>
          <w:lang w:eastAsia="ru-RU"/>
        </w:rPr>
        <w:t>которых</w:t>
      </w:r>
      <w:proofErr w:type="gramEnd"/>
      <w:r w:rsidRPr="008A2018">
        <w:rPr>
          <w:rFonts w:ascii="Times New Roman" w:hAnsi="Times New Roman" w:cs="Times New Roman"/>
          <w:color w:val="000000" w:themeColor="text1"/>
          <w:sz w:val="24"/>
          <w:szCs w:val="24"/>
          <w:lang w:eastAsia="ru-RU"/>
        </w:rPr>
        <w:t xml:space="preserve"> позволит осуществлять своевременные расчеты по испрашиваемому </w:t>
      </w:r>
      <w:proofErr w:type="spellStart"/>
      <w:r w:rsidRPr="008A2018">
        <w:rPr>
          <w:rFonts w:ascii="Times New Roman" w:hAnsi="Times New Roman" w:cs="Times New Roman"/>
          <w:color w:val="000000" w:themeColor="text1"/>
          <w:sz w:val="24"/>
          <w:szCs w:val="24"/>
          <w:lang w:eastAsia="ru-RU"/>
        </w:rPr>
        <w:t>Микрозайму</w:t>
      </w:r>
      <w:proofErr w:type="spellEnd"/>
      <w:r w:rsidRPr="008A2018">
        <w:rPr>
          <w:rFonts w:ascii="Times New Roman" w:hAnsi="Times New Roman" w:cs="Times New Roman"/>
          <w:color w:val="000000" w:themeColor="text1"/>
          <w:sz w:val="24"/>
          <w:szCs w:val="24"/>
          <w:lang w:eastAsia="ru-RU"/>
        </w:rPr>
        <w:t xml:space="preserve"> (на весь период его действия).</w:t>
      </w:r>
      <w:r w:rsidR="006A41DA">
        <w:rPr>
          <w:rFonts w:ascii="Times New Roman" w:hAnsi="Times New Roman" w:cs="Times New Roman"/>
          <w:color w:val="000000" w:themeColor="text1"/>
          <w:sz w:val="24"/>
          <w:szCs w:val="24"/>
          <w:lang w:eastAsia="ru-RU"/>
        </w:rPr>
        <w:t xml:space="preserve"> </w:t>
      </w:r>
      <w:r w:rsidR="006A41DA" w:rsidRPr="00021E5D">
        <w:rPr>
          <w:rFonts w:ascii="Times New Roman" w:hAnsi="Times New Roman" w:cs="Times New Roman"/>
          <w:color w:val="000000" w:themeColor="text1"/>
          <w:sz w:val="24"/>
          <w:szCs w:val="24"/>
          <w:lang w:eastAsia="ru-RU"/>
        </w:rPr>
        <w:t>Критерии и оценк</w:t>
      </w:r>
      <w:r w:rsidR="0095245E">
        <w:rPr>
          <w:rFonts w:ascii="Times New Roman" w:hAnsi="Times New Roman" w:cs="Times New Roman"/>
          <w:color w:val="000000" w:themeColor="text1"/>
          <w:sz w:val="24"/>
          <w:szCs w:val="24"/>
          <w:lang w:eastAsia="ru-RU"/>
        </w:rPr>
        <w:t>а</w:t>
      </w:r>
      <w:r w:rsidR="006A41DA" w:rsidRPr="00021E5D">
        <w:rPr>
          <w:rFonts w:ascii="Times New Roman" w:hAnsi="Times New Roman" w:cs="Times New Roman"/>
          <w:color w:val="000000" w:themeColor="text1"/>
          <w:sz w:val="24"/>
          <w:szCs w:val="24"/>
          <w:lang w:eastAsia="ru-RU"/>
        </w:rPr>
        <w:t xml:space="preserve"> платежеспособности, проверк</w:t>
      </w:r>
      <w:r w:rsidR="0095245E">
        <w:rPr>
          <w:rFonts w:ascii="Times New Roman" w:hAnsi="Times New Roman" w:cs="Times New Roman"/>
          <w:color w:val="000000" w:themeColor="text1"/>
          <w:sz w:val="24"/>
          <w:szCs w:val="24"/>
          <w:lang w:eastAsia="ru-RU"/>
        </w:rPr>
        <w:t>а</w:t>
      </w:r>
      <w:r w:rsidR="006A41DA" w:rsidRPr="00021E5D">
        <w:rPr>
          <w:rFonts w:ascii="Times New Roman" w:hAnsi="Times New Roman" w:cs="Times New Roman"/>
          <w:color w:val="000000" w:themeColor="text1"/>
          <w:sz w:val="24"/>
          <w:szCs w:val="24"/>
          <w:lang w:eastAsia="ru-RU"/>
        </w:rPr>
        <w:t xml:space="preserve"> информации о доходах и обязательствах Заемщика, Поручителей и иных лиц (в случае необходимости), оказывающих существенное влияние на финансово-хозяйственную деятельность </w:t>
      </w:r>
      <w:r w:rsidR="00C9686A" w:rsidRPr="00021E5D">
        <w:rPr>
          <w:rFonts w:ascii="Times New Roman" w:hAnsi="Times New Roman" w:cs="Times New Roman"/>
          <w:color w:val="000000" w:themeColor="text1"/>
          <w:sz w:val="24"/>
          <w:szCs w:val="24"/>
          <w:lang w:eastAsia="ru-RU"/>
        </w:rPr>
        <w:t>Заемщика,</w:t>
      </w:r>
      <w:r w:rsidR="006A41DA" w:rsidRPr="00021E5D">
        <w:rPr>
          <w:rFonts w:ascii="Times New Roman" w:hAnsi="Times New Roman" w:cs="Times New Roman"/>
          <w:color w:val="000000" w:themeColor="text1"/>
          <w:sz w:val="24"/>
          <w:szCs w:val="24"/>
          <w:lang w:eastAsia="ru-RU"/>
        </w:rPr>
        <w:t xml:space="preserve"> </w:t>
      </w:r>
      <w:r w:rsidR="00C9686A" w:rsidRPr="00021E5D">
        <w:rPr>
          <w:rFonts w:ascii="Times New Roman" w:hAnsi="Times New Roman" w:cs="Times New Roman"/>
          <w:color w:val="000000" w:themeColor="text1"/>
          <w:sz w:val="24"/>
          <w:szCs w:val="24"/>
          <w:lang w:eastAsia="ru-RU"/>
        </w:rPr>
        <w:t xml:space="preserve">определяются </w:t>
      </w:r>
      <w:r w:rsidR="00021E5D" w:rsidRPr="00021E5D">
        <w:rPr>
          <w:rFonts w:ascii="Times New Roman" w:hAnsi="Times New Roman" w:cs="Times New Roman"/>
          <w:color w:val="000000" w:themeColor="text1"/>
          <w:sz w:val="24"/>
          <w:szCs w:val="24"/>
          <w:lang w:eastAsia="ru-RU"/>
        </w:rPr>
        <w:t>Конкурсной комиссией</w:t>
      </w:r>
      <w:r w:rsidR="00F6463D">
        <w:rPr>
          <w:rFonts w:ascii="Times New Roman" w:hAnsi="Times New Roman" w:cs="Times New Roman"/>
          <w:color w:val="000000" w:themeColor="text1"/>
          <w:sz w:val="24"/>
          <w:szCs w:val="24"/>
          <w:lang w:eastAsia="ru-RU"/>
        </w:rPr>
        <w:t xml:space="preserve"> Фонда</w:t>
      </w:r>
      <w:r w:rsidR="00021E5D">
        <w:rPr>
          <w:rFonts w:ascii="Times New Roman" w:hAnsi="Times New Roman" w:cs="Times New Roman"/>
          <w:color w:val="000000" w:themeColor="text1"/>
          <w:sz w:val="24"/>
          <w:szCs w:val="24"/>
          <w:lang w:eastAsia="ru-RU"/>
        </w:rPr>
        <w:t>.</w:t>
      </w:r>
      <w:r w:rsidR="00021E5D" w:rsidRPr="00021E5D">
        <w:rPr>
          <w:rFonts w:ascii="Times New Roman" w:hAnsi="Times New Roman" w:cs="Times New Roman"/>
          <w:color w:val="000000" w:themeColor="text1"/>
          <w:sz w:val="24"/>
          <w:szCs w:val="24"/>
          <w:lang w:eastAsia="ru-RU"/>
        </w:rPr>
        <w:t xml:space="preserve"> </w:t>
      </w:r>
    </w:p>
    <w:p w:rsidR="003F4CAA" w:rsidRPr="008A2018" w:rsidRDefault="003F4CAA" w:rsidP="00E7574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5D2975">
        <w:rPr>
          <w:rFonts w:ascii="Times New Roman" w:hAnsi="Times New Roman" w:cs="Times New Roman"/>
          <w:color w:val="000000" w:themeColor="text1"/>
          <w:sz w:val="24"/>
          <w:szCs w:val="24"/>
          <w:lang w:eastAsia="ru-RU"/>
        </w:rPr>
        <w:t xml:space="preserve">3.1.4. </w:t>
      </w:r>
      <w:bookmarkStart w:id="7" w:name="_Hlk28254170"/>
      <w:r w:rsidRPr="005D2975">
        <w:rPr>
          <w:rFonts w:ascii="Times New Roman" w:hAnsi="Times New Roman" w:cs="Times New Roman"/>
          <w:color w:val="000000" w:themeColor="text1"/>
          <w:sz w:val="24"/>
          <w:szCs w:val="24"/>
          <w:lang w:eastAsia="ru-RU"/>
        </w:rPr>
        <w:t xml:space="preserve">Не имеют за 12 (Двенадцать) месяцев, предшествующих дате подачи Заявки Заемщиком в Фонд на получение </w:t>
      </w:r>
      <w:proofErr w:type="spellStart"/>
      <w:r w:rsidRPr="005D2975">
        <w:rPr>
          <w:rFonts w:ascii="Times New Roman" w:hAnsi="Times New Roman" w:cs="Times New Roman"/>
          <w:color w:val="000000" w:themeColor="text1"/>
          <w:sz w:val="24"/>
          <w:szCs w:val="24"/>
          <w:lang w:eastAsia="ru-RU"/>
        </w:rPr>
        <w:t>Микрозайма</w:t>
      </w:r>
      <w:proofErr w:type="spellEnd"/>
      <w:r w:rsidRPr="005D2975">
        <w:rPr>
          <w:rFonts w:ascii="Times New Roman" w:hAnsi="Times New Roman" w:cs="Times New Roman"/>
          <w:color w:val="000000" w:themeColor="text1"/>
          <w:sz w:val="24"/>
          <w:szCs w:val="24"/>
          <w:lang w:eastAsia="ru-RU"/>
        </w:rPr>
        <w:t xml:space="preserve"> (далее – Заявка), нарушений условий ранее заключенных </w:t>
      </w:r>
      <w:r w:rsidR="00FB5DC5" w:rsidRPr="005D2975">
        <w:rPr>
          <w:rFonts w:ascii="Times New Roman" w:hAnsi="Times New Roman" w:cs="Times New Roman"/>
          <w:color w:val="000000" w:themeColor="text1"/>
          <w:sz w:val="24"/>
          <w:szCs w:val="24"/>
          <w:lang w:eastAsia="ru-RU"/>
        </w:rPr>
        <w:t>договор</w:t>
      </w:r>
      <w:r w:rsidR="00DA2457" w:rsidRPr="005D2975">
        <w:rPr>
          <w:rFonts w:ascii="Times New Roman" w:hAnsi="Times New Roman" w:cs="Times New Roman"/>
          <w:color w:val="000000" w:themeColor="text1"/>
          <w:sz w:val="24"/>
          <w:szCs w:val="24"/>
          <w:lang w:eastAsia="ru-RU"/>
        </w:rPr>
        <w:t xml:space="preserve">ных и </w:t>
      </w:r>
      <w:r w:rsidR="00FB5DC5" w:rsidRPr="005D2975">
        <w:rPr>
          <w:rFonts w:ascii="Times New Roman" w:hAnsi="Times New Roman" w:cs="Times New Roman"/>
          <w:color w:val="000000" w:themeColor="text1"/>
          <w:sz w:val="24"/>
          <w:szCs w:val="24"/>
          <w:lang w:eastAsia="ru-RU"/>
        </w:rPr>
        <w:t>долговы</w:t>
      </w:r>
      <w:r w:rsidR="00DA2457" w:rsidRPr="005D2975">
        <w:rPr>
          <w:rFonts w:ascii="Times New Roman" w:hAnsi="Times New Roman" w:cs="Times New Roman"/>
          <w:color w:val="000000" w:themeColor="text1"/>
          <w:sz w:val="24"/>
          <w:szCs w:val="24"/>
          <w:lang w:eastAsia="ru-RU"/>
        </w:rPr>
        <w:t>х</w:t>
      </w:r>
      <w:r w:rsidR="00FB5DC5" w:rsidRPr="005D2975">
        <w:rPr>
          <w:rFonts w:ascii="Times New Roman" w:hAnsi="Times New Roman" w:cs="Times New Roman"/>
          <w:color w:val="000000" w:themeColor="text1"/>
          <w:sz w:val="24"/>
          <w:szCs w:val="24"/>
          <w:lang w:eastAsia="ru-RU"/>
        </w:rPr>
        <w:t xml:space="preserve"> обязательств </w:t>
      </w:r>
      <w:r w:rsidR="000D57B8" w:rsidRPr="005D2975">
        <w:rPr>
          <w:rFonts w:ascii="Times New Roman" w:hAnsi="Times New Roman" w:cs="Times New Roman"/>
          <w:color w:val="000000" w:themeColor="text1"/>
          <w:sz w:val="24"/>
          <w:szCs w:val="24"/>
          <w:lang w:eastAsia="ru-RU"/>
        </w:rPr>
        <w:t>по</w:t>
      </w:r>
      <w:r w:rsidR="00FB5DC5" w:rsidRPr="005D2975">
        <w:rPr>
          <w:rFonts w:ascii="Times New Roman" w:hAnsi="Times New Roman" w:cs="Times New Roman"/>
          <w:color w:val="000000" w:themeColor="text1"/>
          <w:sz w:val="24"/>
          <w:szCs w:val="24"/>
          <w:lang w:eastAsia="ru-RU"/>
        </w:rPr>
        <w:t xml:space="preserve"> </w:t>
      </w:r>
      <w:r w:rsidR="000D57B8" w:rsidRPr="005D2975">
        <w:rPr>
          <w:rFonts w:ascii="Times New Roman" w:hAnsi="Times New Roman" w:cs="Times New Roman"/>
          <w:color w:val="000000" w:themeColor="text1"/>
          <w:sz w:val="24"/>
          <w:szCs w:val="24"/>
          <w:lang w:eastAsia="ru-RU"/>
        </w:rPr>
        <w:t xml:space="preserve">кредитным договорам, договорам займа, договорам финансовой аренды (лизинга). </w:t>
      </w:r>
      <w:proofErr w:type="gramStart"/>
      <w:r w:rsidR="00DA2457" w:rsidRPr="005D2975">
        <w:rPr>
          <w:rFonts w:ascii="Times New Roman" w:hAnsi="Times New Roman" w:cs="Times New Roman"/>
          <w:color w:val="000000" w:themeColor="text1"/>
          <w:sz w:val="24"/>
          <w:szCs w:val="24"/>
          <w:lang w:eastAsia="ru-RU"/>
        </w:rPr>
        <w:t>При этом д</w:t>
      </w:r>
      <w:r w:rsidRPr="005D2975">
        <w:rPr>
          <w:rFonts w:ascii="Times New Roman" w:hAnsi="Times New Roman" w:cs="Times New Roman"/>
          <w:color w:val="000000" w:themeColor="text1"/>
          <w:sz w:val="24"/>
          <w:szCs w:val="24"/>
          <w:lang w:eastAsia="ru-RU"/>
        </w:rPr>
        <w:t>опускаются факты просрочки сроком не более 5 (Пяти) рабочих дней каждая</w:t>
      </w:r>
      <w:r w:rsidR="006420DD" w:rsidRPr="005D2975">
        <w:rPr>
          <w:rFonts w:ascii="Times New Roman" w:hAnsi="Times New Roman" w:cs="Times New Roman"/>
          <w:color w:val="000000" w:themeColor="text1"/>
          <w:sz w:val="24"/>
          <w:szCs w:val="24"/>
          <w:lang w:eastAsia="ru-RU"/>
        </w:rPr>
        <w:t>, суммарно не превышающая 30 календарных дней</w:t>
      </w:r>
      <w:r w:rsidR="003F74E9" w:rsidRPr="005D2975">
        <w:rPr>
          <w:rFonts w:ascii="Times New Roman" w:hAnsi="Times New Roman" w:cs="Times New Roman"/>
          <w:color w:val="000000" w:themeColor="text1"/>
          <w:sz w:val="24"/>
          <w:szCs w:val="24"/>
          <w:lang w:eastAsia="ru-RU"/>
        </w:rPr>
        <w:t xml:space="preserve"> в течение одного календарного года</w:t>
      </w:r>
      <w:r w:rsidRPr="005D2975">
        <w:rPr>
          <w:rFonts w:ascii="Times New Roman" w:hAnsi="Times New Roman" w:cs="Times New Roman"/>
          <w:color w:val="000000" w:themeColor="text1"/>
          <w:sz w:val="24"/>
          <w:szCs w:val="24"/>
          <w:lang w:eastAsia="ru-RU"/>
        </w:rPr>
        <w:t>)</w:t>
      </w:r>
      <w:bookmarkEnd w:id="7"/>
      <w:r w:rsidRPr="005D2975">
        <w:rPr>
          <w:rFonts w:ascii="Times New Roman" w:hAnsi="Times New Roman" w:cs="Times New Roman"/>
          <w:color w:val="000000" w:themeColor="text1"/>
          <w:sz w:val="24"/>
          <w:szCs w:val="24"/>
          <w:lang w:eastAsia="ru-RU"/>
        </w:rPr>
        <w:t>.</w:t>
      </w:r>
      <w:proofErr w:type="gramEnd"/>
    </w:p>
    <w:p w:rsidR="003F4CAA" w:rsidRDefault="003F4CAA" w:rsidP="00E75742">
      <w:pPr>
        <w:tabs>
          <w:tab w:val="left" w:pos="709"/>
          <w:tab w:val="left" w:pos="993"/>
          <w:tab w:val="left" w:pos="1418"/>
        </w:tabs>
        <w:spacing w:after="0" w:line="360" w:lineRule="auto"/>
        <w:ind w:firstLine="709"/>
        <w:jc w:val="both"/>
      </w:pPr>
      <w:r w:rsidRPr="00207D56">
        <w:rPr>
          <w:rFonts w:ascii="Times New Roman" w:hAnsi="Times New Roman" w:cs="Times New Roman"/>
          <w:color w:val="000000" w:themeColor="text1"/>
          <w:sz w:val="24"/>
          <w:szCs w:val="24"/>
          <w:lang w:eastAsia="ru-RU"/>
        </w:rPr>
        <w:t xml:space="preserve">3.1.5. Имеют обеспечение </w:t>
      </w:r>
      <w:proofErr w:type="gramStart"/>
      <w:r w:rsidRPr="00207D56">
        <w:rPr>
          <w:rFonts w:ascii="Times New Roman" w:hAnsi="Times New Roman" w:cs="Times New Roman"/>
          <w:color w:val="000000" w:themeColor="text1"/>
          <w:sz w:val="24"/>
          <w:szCs w:val="24"/>
          <w:lang w:eastAsia="ru-RU"/>
        </w:rPr>
        <w:t>испрашиваемого</w:t>
      </w:r>
      <w:proofErr w:type="gramEnd"/>
      <w:r w:rsidRPr="00207D56">
        <w:rPr>
          <w:rFonts w:ascii="Times New Roman" w:hAnsi="Times New Roman" w:cs="Times New Roman"/>
          <w:color w:val="000000" w:themeColor="text1"/>
          <w:sz w:val="24"/>
          <w:szCs w:val="24"/>
          <w:lang w:eastAsia="ru-RU"/>
        </w:rPr>
        <w:t xml:space="preserve"> </w:t>
      </w:r>
      <w:proofErr w:type="spellStart"/>
      <w:r w:rsidRPr="00207D56">
        <w:rPr>
          <w:rFonts w:ascii="Times New Roman" w:hAnsi="Times New Roman" w:cs="Times New Roman"/>
          <w:color w:val="000000" w:themeColor="text1"/>
          <w:sz w:val="24"/>
          <w:szCs w:val="24"/>
          <w:lang w:eastAsia="ru-RU"/>
        </w:rPr>
        <w:t>Микрозайма</w:t>
      </w:r>
      <w:proofErr w:type="spellEnd"/>
      <w:r w:rsidR="003277D6">
        <w:rPr>
          <w:rFonts w:ascii="Times New Roman" w:hAnsi="Times New Roman" w:cs="Times New Roman"/>
          <w:color w:val="000000" w:themeColor="text1"/>
          <w:sz w:val="24"/>
          <w:szCs w:val="24"/>
          <w:lang w:eastAsia="ru-RU"/>
        </w:rPr>
        <w:t>, в соответствии с условиями настоящих Правил.</w:t>
      </w:r>
      <w:r w:rsidR="00B20375" w:rsidRPr="00B20375">
        <w:t xml:space="preserve"> </w:t>
      </w:r>
    </w:p>
    <w:p w:rsidR="003F4CAA" w:rsidRPr="008A2018" w:rsidRDefault="003F4CAA" w:rsidP="00E7574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3.1.6. </w:t>
      </w:r>
      <w:r w:rsidR="00EA14B3">
        <w:rPr>
          <w:rFonts w:ascii="Times New Roman" w:hAnsi="Times New Roman" w:cs="Times New Roman"/>
          <w:color w:val="000000" w:themeColor="text1"/>
          <w:sz w:val="24"/>
          <w:szCs w:val="24"/>
          <w:lang w:eastAsia="ru-RU"/>
        </w:rPr>
        <w:t xml:space="preserve"> </w:t>
      </w:r>
      <w:r w:rsidR="00BE0FD6">
        <w:rPr>
          <w:rFonts w:ascii="Times New Roman" w:hAnsi="Times New Roman" w:cs="Times New Roman"/>
          <w:color w:val="000000" w:themeColor="text1"/>
          <w:sz w:val="24"/>
          <w:szCs w:val="24"/>
          <w:lang w:eastAsia="ru-RU"/>
        </w:rPr>
        <w:t>З</w:t>
      </w:r>
      <w:r w:rsidR="00E707B9" w:rsidRPr="00E707B9">
        <w:rPr>
          <w:rFonts w:ascii="Times New Roman" w:hAnsi="Times New Roman" w:cs="Times New Roman"/>
          <w:color w:val="000000" w:themeColor="text1"/>
          <w:sz w:val="24"/>
          <w:szCs w:val="24"/>
          <w:lang w:eastAsia="ru-RU"/>
        </w:rPr>
        <w:t xml:space="preserve">арегистрированные в установленном законом порядке </w:t>
      </w:r>
      <w:r w:rsidR="00913505" w:rsidRPr="00913505">
        <w:rPr>
          <w:rFonts w:ascii="Times New Roman" w:hAnsi="Times New Roman" w:cs="Times New Roman"/>
          <w:color w:val="000000" w:themeColor="text1"/>
          <w:sz w:val="24"/>
          <w:szCs w:val="24"/>
          <w:lang w:eastAsia="ru-RU"/>
        </w:rPr>
        <w:t>на территории МО «</w:t>
      </w:r>
      <w:proofErr w:type="spellStart"/>
      <w:r w:rsidR="00913505" w:rsidRPr="00913505">
        <w:rPr>
          <w:rFonts w:ascii="Times New Roman" w:hAnsi="Times New Roman" w:cs="Times New Roman"/>
          <w:color w:val="000000" w:themeColor="text1"/>
          <w:sz w:val="24"/>
          <w:szCs w:val="24"/>
          <w:lang w:eastAsia="ru-RU"/>
        </w:rPr>
        <w:t>Мирнинский</w:t>
      </w:r>
      <w:proofErr w:type="spellEnd"/>
      <w:r w:rsidR="00913505" w:rsidRPr="00913505">
        <w:rPr>
          <w:rFonts w:ascii="Times New Roman" w:hAnsi="Times New Roman" w:cs="Times New Roman"/>
          <w:color w:val="000000" w:themeColor="text1"/>
          <w:sz w:val="24"/>
          <w:szCs w:val="24"/>
          <w:lang w:eastAsia="ru-RU"/>
        </w:rPr>
        <w:t xml:space="preserve"> район» Р</w:t>
      </w:r>
      <w:proofErr w:type="gramStart"/>
      <w:r w:rsidR="00913505" w:rsidRPr="00913505">
        <w:rPr>
          <w:rFonts w:ascii="Times New Roman" w:hAnsi="Times New Roman" w:cs="Times New Roman"/>
          <w:color w:val="000000" w:themeColor="text1"/>
          <w:sz w:val="24"/>
          <w:szCs w:val="24"/>
          <w:lang w:eastAsia="ru-RU"/>
        </w:rPr>
        <w:t>С(</w:t>
      </w:r>
      <w:proofErr w:type="gramEnd"/>
      <w:r w:rsidR="00913505" w:rsidRPr="00913505">
        <w:rPr>
          <w:rFonts w:ascii="Times New Roman" w:hAnsi="Times New Roman" w:cs="Times New Roman"/>
          <w:color w:val="000000" w:themeColor="text1"/>
          <w:sz w:val="24"/>
          <w:szCs w:val="24"/>
          <w:lang w:eastAsia="ru-RU"/>
        </w:rPr>
        <w:t>Я)</w:t>
      </w:r>
      <w:r w:rsidR="00913505">
        <w:rPr>
          <w:rFonts w:ascii="Times New Roman" w:hAnsi="Times New Roman" w:cs="Times New Roman"/>
          <w:color w:val="000000" w:themeColor="text1"/>
          <w:sz w:val="24"/>
          <w:szCs w:val="24"/>
          <w:lang w:eastAsia="ru-RU"/>
        </w:rPr>
        <w:t xml:space="preserve"> </w:t>
      </w:r>
      <w:r w:rsidR="00E707B9" w:rsidRPr="00E707B9">
        <w:rPr>
          <w:rFonts w:ascii="Times New Roman" w:hAnsi="Times New Roman" w:cs="Times New Roman"/>
          <w:color w:val="000000" w:themeColor="text1"/>
          <w:sz w:val="24"/>
          <w:szCs w:val="24"/>
          <w:lang w:eastAsia="ru-RU"/>
        </w:rPr>
        <w:t>и осуществляющие деятельность на территории МО «</w:t>
      </w:r>
      <w:proofErr w:type="spellStart"/>
      <w:r w:rsidR="00E707B9" w:rsidRPr="00E707B9">
        <w:rPr>
          <w:rFonts w:ascii="Times New Roman" w:hAnsi="Times New Roman" w:cs="Times New Roman"/>
          <w:color w:val="000000" w:themeColor="text1"/>
          <w:sz w:val="24"/>
          <w:szCs w:val="24"/>
          <w:lang w:eastAsia="ru-RU"/>
        </w:rPr>
        <w:t>Мирнинский</w:t>
      </w:r>
      <w:proofErr w:type="spellEnd"/>
      <w:r w:rsidR="00E707B9" w:rsidRPr="00E707B9">
        <w:rPr>
          <w:rFonts w:ascii="Times New Roman" w:hAnsi="Times New Roman" w:cs="Times New Roman"/>
          <w:color w:val="000000" w:themeColor="text1"/>
          <w:sz w:val="24"/>
          <w:szCs w:val="24"/>
          <w:lang w:eastAsia="ru-RU"/>
        </w:rPr>
        <w:t xml:space="preserve"> район» РС(Я)</w:t>
      </w:r>
      <w:r w:rsidR="00A57E23">
        <w:rPr>
          <w:rFonts w:ascii="Times New Roman" w:hAnsi="Times New Roman" w:cs="Times New Roman"/>
          <w:color w:val="000000" w:themeColor="text1"/>
          <w:sz w:val="24"/>
          <w:szCs w:val="24"/>
          <w:lang w:eastAsia="ru-RU"/>
        </w:rPr>
        <w:t>.</w:t>
      </w:r>
    </w:p>
    <w:p w:rsidR="0084696B" w:rsidRDefault="003F4CAA" w:rsidP="0084696B">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3.1.7. </w:t>
      </w:r>
      <w:r w:rsidRPr="008A2018">
        <w:rPr>
          <w:rFonts w:ascii="Times New Roman" w:hAnsi="Times New Roman" w:cs="Times New Roman"/>
          <w:color w:val="000000" w:themeColor="text1"/>
          <w:sz w:val="24"/>
          <w:szCs w:val="24"/>
        </w:rPr>
        <w:t>В</w:t>
      </w:r>
      <w:r w:rsidRPr="008A2018">
        <w:rPr>
          <w:rFonts w:ascii="Times New Roman" w:hAnsi="Times New Roman" w:cs="Times New Roman"/>
          <w:color w:val="000000" w:themeColor="text1"/>
          <w:sz w:val="24"/>
          <w:szCs w:val="24"/>
          <w:lang w:eastAsia="ru-RU"/>
        </w:rPr>
        <w:t xml:space="preserve"> </w:t>
      </w:r>
      <w:proofErr w:type="gramStart"/>
      <w:r w:rsidRPr="008A2018">
        <w:rPr>
          <w:rFonts w:ascii="Times New Roman" w:hAnsi="Times New Roman" w:cs="Times New Roman"/>
          <w:color w:val="000000" w:themeColor="text1"/>
          <w:sz w:val="24"/>
          <w:szCs w:val="24"/>
          <w:lang w:eastAsia="ru-RU"/>
        </w:rPr>
        <w:t>отношении</w:t>
      </w:r>
      <w:proofErr w:type="gramEnd"/>
      <w:r w:rsidRPr="008A2018">
        <w:rPr>
          <w:rFonts w:ascii="Times New Roman" w:hAnsi="Times New Roman" w:cs="Times New Roman"/>
          <w:color w:val="000000" w:themeColor="text1"/>
          <w:sz w:val="24"/>
          <w:szCs w:val="24"/>
          <w:lang w:eastAsia="ru-RU"/>
        </w:rPr>
        <w:t xml:space="preserve"> которых не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r w:rsidR="007A7396" w:rsidRPr="008A2018">
        <w:rPr>
          <w:rFonts w:ascii="Times New Roman" w:hAnsi="Times New Roman" w:cs="Times New Roman"/>
          <w:color w:val="000000" w:themeColor="text1"/>
          <w:sz w:val="24"/>
          <w:szCs w:val="24"/>
          <w:lang w:eastAsia="ru-RU"/>
        </w:rPr>
        <w:t>)</w:t>
      </w:r>
      <w:r w:rsidR="00B04C54" w:rsidRPr="008A2018">
        <w:rPr>
          <w:rFonts w:ascii="Times New Roman" w:hAnsi="Times New Roman" w:cs="Times New Roman"/>
          <w:color w:val="000000" w:themeColor="text1"/>
          <w:sz w:val="24"/>
          <w:szCs w:val="24"/>
          <w:lang w:eastAsia="ru-RU"/>
        </w:rPr>
        <w:t>, ликвидации</w:t>
      </w:r>
      <w:r w:rsidRPr="008A2018">
        <w:rPr>
          <w:rFonts w:ascii="Times New Roman" w:hAnsi="Times New Roman" w:cs="Times New Roman"/>
          <w:color w:val="000000" w:themeColor="text1"/>
          <w:sz w:val="24"/>
          <w:szCs w:val="24"/>
          <w:lang w:eastAsia="ru-RU"/>
        </w:rPr>
        <w:t>.</w:t>
      </w:r>
      <w:bookmarkStart w:id="8" w:name="_Hlk158809243"/>
    </w:p>
    <w:p w:rsidR="0084696B" w:rsidRPr="005D2975" w:rsidRDefault="0084696B" w:rsidP="00B20375">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5D2975">
        <w:rPr>
          <w:rFonts w:ascii="Times New Roman" w:hAnsi="Times New Roman" w:cs="Times New Roman"/>
          <w:color w:val="000000" w:themeColor="text1"/>
          <w:sz w:val="24"/>
          <w:szCs w:val="24"/>
          <w:lang w:eastAsia="ru-RU"/>
        </w:rPr>
        <w:t xml:space="preserve">3.1.8. Не являются </w:t>
      </w:r>
      <w:r w:rsidRPr="005D2975">
        <w:rPr>
          <w:rFonts w:ascii="Times New Roman" w:hAnsi="Times New Roman" w:cs="Times New Roman"/>
          <w:color w:val="000000" w:themeColor="text1"/>
          <w:sz w:val="24"/>
          <w:szCs w:val="24"/>
        </w:rPr>
        <w:t>субъектами рыночных отношений, имеющими неоконченные исполнительные производства в отношении Заявителя, а для юридических лиц также - неоконченных исполнительных производств в отношении единоличного или коллегиального исполнительного органа и его учредителей;</w:t>
      </w:r>
      <w:bookmarkEnd w:id="8"/>
    </w:p>
    <w:p w:rsidR="00876D4E" w:rsidRPr="008A2018" w:rsidRDefault="003F4CAA" w:rsidP="00876D4E">
      <w:pPr>
        <w:tabs>
          <w:tab w:val="left" w:pos="709"/>
          <w:tab w:val="left" w:pos="993"/>
        </w:tabs>
        <w:spacing w:after="0" w:line="360" w:lineRule="auto"/>
        <w:ind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lang w:eastAsia="ru-RU"/>
        </w:rPr>
        <w:lastRenderedPageBreak/>
        <w:t>3.1</w:t>
      </w:r>
      <w:r w:rsidRPr="008A2018">
        <w:rPr>
          <w:rFonts w:ascii="Times New Roman" w:hAnsi="Times New Roman" w:cs="Times New Roman"/>
          <w:color w:val="000000" w:themeColor="text1"/>
          <w:sz w:val="24"/>
          <w:szCs w:val="24"/>
        </w:rPr>
        <w:t>.</w:t>
      </w:r>
      <w:r w:rsidR="0084696B">
        <w:rPr>
          <w:rFonts w:ascii="Times New Roman" w:hAnsi="Times New Roman" w:cs="Times New Roman"/>
          <w:color w:val="000000" w:themeColor="text1"/>
          <w:sz w:val="24"/>
          <w:szCs w:val="24"/>
        </w:rPr>
        <w:t>9</w:t>
      </w:r>
      <w:r w:rsidRPr="008A2018">
        <w:rPr>
          <w:rFonts w:ascii="Times New Roman" w:hAnsi="Times New Roman" w:cs="Times New Roman"/>
          <w:color w:val="000000" w:themeColor="text1"/>
          <w:sz w:val="24"/>
          <w:szCs w:val="24"/>
        </w:rPr>
        <w:t xml:space="preserve">. Не имеющие по состоянию </w:t>
      </w:r>
      <w:r w:rsidR="00876D4E" w:rsidRPr="008A2018">
        <w:rPr>
          <w:rFonts w:ascii="Times New Roman" w:hAnsi="Times New Roman" w:cs="Times New Roman"/>
          <w:color w:val="000000" w:themeColor="text1"/>
          <w:sz w:val="24"/>
          <w:szCs w:val="24"/>
        </w:rPr>
        <w:t xml:space="preserve">на </w:t>
      </w:r>
      <w:r w:rsidR="007E6F99" w:rsidRPr="008A2018">
        <w:rPr>
          <w:rFonts w:ascii="Times New Roman" w:hAnsi="Times New Roman" w:cs="Times New Roman"/>
          <w:color w:val="000000" w:themeColor="text1"/>
          <w:sz w:val="24"/>
          <w:szCs w:val="24"/>
        </w:rPr>
        <w:t>дату</w:t>
      </w:r>
      <w:r w:rsidRPr="008A2018">
        <w:rPr>
          <w:rFonts w:ascii="Times New Roman" w:hAnsi="Times New Roman" w:cs="Times New Roman"/>
          <w:color w:val="000000" w:themeColor="text1"/>
          <w:sz w:val="24"/>
          <w:szCs w:val="24"/>
        </w:rPr>
        <w:t xml:space="preserve"> заключения Договора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просроченной задолженности по налогам, сборам и иным обязательным платежам в бюджеты бюджетной системы Российской Федерации</w:t>
      </w:r>
      <w:r w:rsidRPr="001A6DCB">
        <w:rPr>
          <w:rFonts w:ascii="Times New Roman" w:hAnsi="Times New Roman" w:cs="Times New Roman"/>
          <w:color w:val="000000" w:themeColor="text1"/>
          <w:sz w:val="24"/>
          <w:szCs w:val="24"/>
        </w:rPr>
        <w:t>.</w:t>
      </w:r>
      <w:r w:rsidRPr="008A2018">
        <w:rPr>
          <w:rFonts w:ascii="Times New Roman" w:hAnsi="Times New Roman" w:cs="Times New Roman"/>
          <w:color w:val="000000" w:themeColor="text1"/>
          <w:sz w:val="24"/>
          <w:szCs w:val="24"/>
        </w:rPr>
        <w:t xml:space="preserve"> </w:t>
      </w:r>
    </w:p>
    <w:p w:rsidR="0084696B" w:rsidRDefault="003F4CAA" w:rsidP="0084696B">
      <w:pPr>
        <w:tabs>
          <w:tab w:val="left" w:pos="709"/>
          <w:tab w:val="left" w:pos="993"/>
        </w:tabs>
        <w:spacing w:after="0" w:line="360" w:lineRule="auto"/>
        <w:ind w:firstLine="709"/>
        <w:jc w:val="both"/>
        <w:rPr>
          <w:rFonts w:ascii="Times New Roman" w:hAnsi="Times New Roman" w:cs="Times New Roman"/>
          <w:color w:val="000000" w:themeColor="text1"/>
          <w:sz w:val="24"/>
          <w:szCs w:val="24"/>
        </w:rPr>
      </w:pPr>
      <w:r w:rsidRPr="003F1219">
        <w:rPr>
          <w:rFonts w:ascii="Times New Roman" w:hAnsi="Times New Roman" w:cs="Times New Roman"/>
          <w:color w:val="000000" w:themeColor="text1"/>
          <w:sz w:val="24"/>
          <w:szCs w:val="24"/>
          <w:lang w:eastAsia="ru-RU"/>
        </w:rPr>
        <w:t>3.1.</w:t>
      </w:r>
      <w:r w:rsidR="0084696B" w:rsidRPr="003F1219">
        <w:rPr>
          <w:rFonts w:ascii="Times New Roman" w:hAnsi="Times New Roman" w:cs="Times New Roman"/>
          <w:color w:val="000000" w:themeColor="text1"/>
          <w:sz w:val="24"/>
          <w:szCs w:val="24"/>
          <w:lang w:eastAsia="ru-RU"/>
        </w:rPr>
        <w:t>10</w:t>
      </w:r>
      <w:r w:rsidRPr="003F1219">
        <w:rPr>
          <w:rFonts w:ascii="Times New Roman" w:hAnsi="Times New Roman" w:cs="Times New Roman"/>
          <w:color w:val="000000" w:themeColor="text1"/>
          <w:sz w:val="24"/>
          <w:szCs w:val="24"/>
          <w:lang w:eastAsia="ru-RU"/>
        </w:rPr>
        <w:t>. Н</w:t>
      </w:r>
      <w:r w:rsidRPr="003F1219">
        <w:rPr>
          <w:rFonts w:ascii="Times New Roman" w:hAnsi="Times New Roman" w:cs="Times New Roman"/>
          <w:color w:val="000000" w:themeColor="text1"/>
          <w:sz w:val="24"/>
          <w:szCs w:val="24"/>
        </w:rPr>
        <w:t xml:space="preserve">е имеющие </w:t>
      </w:r>
      <w:r w:rsidRPr="003F1219">
        <w:rPr>
          <w:rFonts w:ascii="Times New Roman" w:hAnsi="Times New Roman" w:cs="Times New Roman"/>
          <w:color w:val="000000" w:themeColor="text1"/>
          <w:sz w:val="24"/>
          <w:szCs w:val="24"/>
          <w:lang w:eastAsia="ru-RU"/>
        </w:rPr>
        <w:t xml:space="preserve">на дату подачи заявки на предоставление </w:t>
      </w:r>
      <w:proofErr w:type="spellStart"/>
      <w:r w:rsidRPr="003F1219">
        <w:rPr>
          <w:rFonts w:ascii="Times New Roman" w:hAnsi="Times New Roman" w:cs="Times New Roman"/>
          <w:color w:val="000000" w:themeColor="text1"/>
          <w:sz w:val="24"/>
          <w:szCs w:val="24"/>
          <w:lang w:eastAsia="ru-RU"/>
        </w:rPr>
        <w:t>микрозайма</w:t>
      </w:r>
      <w:proofErr w:type="spellEnd"/>
      <w:r w:rsidRPr="003F1219">
        <w:rPr>
          <w:rFonts w:ascii="Times New Roman" w:hAnsi="Times New Roman" w:cs="Times New Roman"/>
          <w:color w:val="000000" w:themeColor="text1"/>
          <w:sz w:val="24"/>
          <w:szCs w:val="24"/>
          <w:lang w:eastAsia="ru-RU"/>
        </w:rPr>
        <w:t xml:space="preserve"> </w:t>
      </w:r>
      <w:r w:rsidRPr="003F1219">
        <w:rPr>
          <w:rFonts w:ascii="Times New Roman" w:hAnsi="Times New Roman" w:cs="Times New Roman"/>
          <w:color w:val="000000" w:themeColor="text1"/>
          <w:sz w:val="24"/>
          <w:szCs w:val="24"/>
        </w:rPr>
        <w:t>задолженности перед работниками (персоналом) по заработной плате более 3 (Трех) месяцев.</w:t>
      </w:r>
    </w:p>
    <w:p w:rsidR="0084696B" w:rsidRPr="005D2975" w:rsidRDefault="0084696B" w:rsidP="00B20375">
      <w:pPr>
        <w:tabs>
          <w:tab w:val="left" w:pos="709"/>
          <w:tab w:val="left" w:pos="993"/>
        </w:tabs>
        <w:spacing w:after="0" w:line="360" w:lineRule="auto"/>
        <w:ind w:firstLine="709"/>
        <w:jc w:val="both"/>
        <w:rPr>
          <w:rFonts w:ascii="Times New Roman" w:hAnsi="Times New Roman" w:cs="Times New Roman"/>
          <w:color w:val="000000" w:themeColor="text1"/>
          <w:sz w:val="24"/>
          <w:szCs w:val="24"/>
        </w:rPr>
      </w:pPr>
      <w:r w:rsidRPr="005D2975">
        <w:rPr>
          <w:rFonts w:ascii="Times New Roman" w:hAnsi="Times New Roman" w:cs="Times New Roman"/>
          <w:color w:val="000000" w:themeColor="text1"/>
          <w:sz w:val="24"/>
          <w:szCs w:val="24"/>
        </w:rPr>
        <w:t>3.1.11. Не являются субъектами рыночных отношений, осуществляющими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bookmarkEnd w:id="6"/>
    <w:p w:rsidR="003F4CAA" w:rsidRPr="008A2018" w:rsidRDefault="003F4CAA" w:rsidP="00E7574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3.</w:t>
      </w:r>
      <w:r w:rsidR="00B3379C" w:rsidRPr="008A2018">
        <w:rPr>
          <w:rFonts w:ascii="Times New Roman" w:hAnsi="Times New Roman" w:cs="Times New Roman"/>
          <w:color w:val="000000" w:themeColor="text1"/>
          <w:sz w:val="24"/>
          <w:szCs w:val="24"/>
          <w:lang w:eastAsia="ru-RU"/>
        </w:rPr>
        <w:t>2</w:t>
      </w:r>
      <w:r w:rsidRPr="008A2018">
        <w:rPr>
          <w:rFonts w:ascii="Times New Roman" w:hAnsi="Times New Roman" w:cs="Times New Roman"/>
          <w:color w:val="000000" w:themeColor="text1"/>
          <w:sz w:val="24"/>
          <w:szCs w:val="24"/>
          <w:lang w:eastAsia="ru-RU"/>
        </w:rPr>
        <w:t xml:space="preserve">. Фонд предоставляет </w:t>
      </w:r>
      <w:proofErr w:type="spellStart"/>
      <w:r w:rsidRPr="008A2018">
        <w:rPr>
          <w:rFonts w:ascii="Times New Roman" w:hAnsi="Times New Roman" w:cs="Times New Roman"/>
          <w:color w:val="000000" w:themeColor="text1"/>
          <w:sz w:val="24"/>
          <w:szCs w:val="24"/>
          <w:lang w:eastAsia="ru-RU"/>
        </w:rPr>
        <w:t>Микрозаймы</w:t>
      </w:r>
      <w:proofErr w:type="spellEnd"/>
      <w:r w:rsidRPr="008A2018">
        <w:rPr>
          <w:rFonts w:ascii="Times New Roman" w:hAnsi="Times New Roman" w:cs="Times New Roman"/>
          <w:color w:val="000000" w:themeColor="text1"/>
          <w:sz w:val="24"/>
          <w:szCs w:val="24"/>
          <w:lang w:eastAsia="ru-RU"/>
        </w:rPr>
        <w:t xml:space="preserve"> Заемщикам</w:t>
      </w:r>
      <w:r w:rsidR="00C15AA2" w:rsidRPr="008A2018">
        <w:rPr>
          <w:rFonts w:ascii="Times New Roman" w:hAnsi="Times New Roman" w:cs="Times New Roman"/>
          <w:color w:val="000000" w:themeColor="text1"/>
          <w:sz w:val="24"/>
          <w:szCs w:val="24"/>
          <w:lang w:eastAsia="ru-RU"/>
        </w:rPr>
        <w:t xml:space="preserve"> </w:t>
      </w:r>
      <w:proofErr w:type="spellStart"/>
      <w:r w:rsidR="00C15AA2" w:rsidRPr="008A2018">
        <w:rPr>
          <w:rFonts w:ascii="Times New Roman" w:hAnsi="Times New Roman" w:cs="Times New Roman"/>
          <w:color w:val="000000" w:themeColor="text1"/>
          <w:sz w:val="24"/>
          <w:szCs w:val="24"/>
          <w:lang w:eastAsia="ru-RU"/>
        </w:rPr>
        <w:t>С</w:t>
      </w:r>
      <w:r w:rsidRPr="008A2018">
        <w:rPr>
          <w:rFonts w:ascii="Times New Roman" w:hAnsi="Times New Roman" w:cs="Times New Roman"/>
          <w:color w:val="000000" w:themeColor="text1"/>
          <w:sz w:val="24"/>
          <w:szCs w:val="24"/>
          <w:lang w:eastAsia="ru-RU"/>
        </w:rPr>
        <w:t>амозанятым</w:t>
      </w:r>
      <w:proofErr w:type="spellEnd"/>
      <w:r w:rsidR="00C15AA2" w:rsidRPr="008A2018">
        <w:rPr>
          <w:rFonts w:ascii="Times New Roman" w:hAnsi="Times New Roman" w:cs="Times New Roman"/>
          <w:color w:val="000000" w:themeColor="text1"/>
          <w:sz w:val="24"/>
          <w:szCs w:val="24"/>
          <w:lang w:eastAsia="ru-RU"/>
        </w:rPr>
        <w:t xml:space="preserve"> ФЛ</w:t>
      </w:r>
      <w:r w:rsidRPr="008A2018">
        <w:rPr>
          <w:rFonts w:ascii="Times New Roman" w:hAnsi="Times New Roman" w:cs="Times New Roman"/>
          <w:color w:val="000000" w:themeColor="text1"/>
          <w:sz w:val="24"/>
          <w:szCs w:val="24"/>
          <w:lang w:eastAsia="ru-RU"/>
        </w:rPr>
        <w:t>, которые соответствуют следующим требованиям:</w:t>
      </w:r>
    </w:p>
    <w:p w:rsidR="003F4CAA" w:rsidRPr="008A2018" w:rsidRDefault="005D2975" w:rsidP="002B4592">
      <w:pPr>
        <w:pStyle w:val="aff2"/>
        <w:numPr>
          <w:ilvl w:val="0"/>
          <w:numId w:val="4"/>
        </w:numPr>
        <w:tabs>
          <w:tab w:val="left" w:pos="709"/>
          <w:tab w:val="left" w:pos="993"/>
        </w:tabs>
        <w:spacing w:after="0" w:line="360" w:lineRule="auto"/>
        <w:ind w:left="0" w:firstLine="709"/>
        <w:jc w:val="both"/>
        <w:rPr>
          <w:rFonts w:ascii="Times New Roman" w:hAnsi="Times New Roman" w:cs="Times New Roman"/>
          <w:color w:val="000000" w:themeColor="text1"/>
          <w:sz w:val="24"/>
          <w:szCs w:val="24"/>
          <w:lang w:eastAsia="ru-RU"/>
        </w:rPr>
      </w:pPr>
      <w:r w:rsidRPr="00A53DA4">
        <w:rPr>
          <w:rFonts w:ascii="Times New Roman" w:hAnsi="Times New Roman" w:cs="Times New Roman"/>
          <w:color w:val="000000" w:themeColor="text1"/>
          <w:sz w:val="24"/>
          <w:szCs w:val="24"/>
          <w:lang w:eastAsia="ru-RU"/>
        </w:rPr>
        <w:t xml:space="preserve">Зарегистрированы </w:t>
      </w:r>
      <w:r w:rsidR="00D72B5E" w:rsidRPr="00D72B5E">
        <w:rPr>
          <w:rFonts w:ascii="Times New Roman" w:hAnsi="Times New Roman" w:cs="Times New Roman"/>
          <w:color w:val="000000" w:themeColor="text1"/>
          <w:sz w:val="24"/>
          <w:szCs w:val="24"/>
          <w:lang w:eastAsia="ru-RU"/>
        </w:rPr>
        <w:t xml:space="preserve">на территории </w:t>
      </w:r>
      <w:proofErr w:type="spellStart"/>
      <w:r w:rsidR="00D72B5E" w:rsidRPr="00D72B5E">
        <w:rPr>
          <w:rFonts w:ascii="Times New Roman" w:hAnsi="Times New Roman" w:cs="Times New Roman"/>
          <w:color w:val="000000" w:themeColor="text1"/>
          <w:sz w:val="24"/>
          <w:szCs w:val="24"/>
          <w:lang w:eastAsia="ru-RU"/>
        </w:rPr>
        <w:t>Мирнинского</w:t>
      </w:r>
      <w:proofErr w:type="spellEnd"/>
      <w:r w:rsidR="00D72B5E" w:rsidRPr="00D72B5E">
        <w:rPr>
          <w:rFonts w:ascii="Times New Roman" w:hAnsi="Times New Roman" w:cs="Times New Roman"/>
          <w:color w:val="000000" w:themeColor="text1"/>
          <w:sz w:val="24"/>
          <w:szCs w:val="24"/>
          <w:lang w:eastAsia="ru-RU"/>
        </w:rPr>
        <w:t xml:space="preserve"> района Республики Саха (Якутия)</w:t>
      </w:r>
      <w:r w:rsidR="00D72B5E">
        <w:rPr>
          <w:rFonts w:ascii="Times New Roman" w:hAnsi="Times New Roman" w:cs="Times New Roman"/>
          <w:color w:val="000000" w:themeColor="text1"/>
          <w:sz w:val="24"/>
          <w:szCs w:val="24"/>
          <w:lang w:eastAsia="ru-RU"/>
        </w:rPr>
        <w:t xml:space="preserve"> </w:t>
      </w:r>
      <w:r w:rsidRPr="00A53DA4">
        <w:rPr>
          <w:rFonts w:ascii="Times New Roman" w:hAnsi="Times New Roman" w:cs="Times New Roman"/>
          <w:color w:val="000000" w:themeColor="text1"/>
          <w:sz w:val="24"/>
          <w:szCs w:val="24"/>
          <w:lang w:eastAsia="ru-RU"/>
        </w:rPr>
        <w:t>и</w:t>
      </w:r>
      <w:r>
        <w:rPr>
          <w:rFonts w:ascii="Times New Roman" w:hAnsi="Times New Roman" w:cs="Times New Roman"/>
          <w:color w:val="000000" w:themeColor="text1"/>
          <w:sz w:val="24"/>
          <w:szCs w:val="24"/>
          <w:lang w:eastAsia="ru-RU"/>
        </w:rPr>
        <w:t xml:space="preserve"> осуществляющие свою</w:t>
      </w:r>
      <w:r w:rsidR="001D3A94" w:rsidRPr="008A2018">
        <w:rPr>
          <w:rFonts w:ascii="Times New Roman" w:hAnsi="Times New Roman" w:cs="Times New Roman"/>
          <w:color w:val="000000" w:themeColor="text1"/>
          <w:sz w:val="24"/>
          <w:szCs w:val="24"/>
          <w:lang w:eastAsia="ru-RU"/>
        </w:rPr>
        <w:t xml:space="preserve"> деятельность </w:t>
      </w:r>
      <w:r w:rsidR="003F4CAA" w:rsidRPr="008A2018">
        <w:rPr>
          <w:rFonts w:ascii="Times New Roman" w:hAnsi="Times New Roman" w:cs="Times New Roman"/>
          <w:color w:val="000000" w:themeColor="text1"/>
          <w:sz w:val="24"/>
          <w:szCs w:val="24"/>
          <w:lang w:eastAsia="ru-RU"/>
        </w:rPr>
        <w:t xml:space="preserve">на территории </w:t>
      </w:r>
      <w:proofErr w:type="spellStart"/>
      <w:r w:rsidR="0098017D">
        <w:rPr>
          <w:rFonts w:ascii="Times New Roman" w:hAnsi="Times New Roman" w:cs="Times New Roman"/>
          <w:color w:val="000000" w:themeColor="text1"/>
          <w:sz w:val="24"/>
          <w:szCs w:val="24"/>
          <w:lang w:eastAsia="ru-RU"/>
        </w:rPr>
        <w:t>Мирнинского</w:t>
      </w:r>
      <w:proofErr w:type="spellEnd"/>
      <w:r w:rsidR="0098017D">
        <w:rPr>
          <w:rFonts w:ascii="Times New Roman" w:hAnsi="Times New Roman" w:cs="Times New Roman"/>
          <w:color w:val="000000" w:themeColor="text1"/>
          <w:sz w:val="24"/>
          <w:szCs w:val="24"/>
          <w:lang w:eastAsia="ru-RU"/>
        </w:rPr>
        <w:t xml:space="preserve"> района </w:t>
      </w:r>
      <w:r w:rsidR="00B3379C" w:rsidRPr="008A2018">
        <w:rPr>
          <w:rFonts w:ascii="Times New Roman" w:hAnsi="Times New Roman" w:cs="Times New Roman"/>
          <w:color w:val="000000" w:themeColor="text1"/>
          <w:sz w:val="24"/>
          <w:szCs w:val="24"/>
          <w:lang w:eastAsia="ru-RU"/>
        </w:rPr>
        <w:t>Республики Саха (Якутия)</w:t>
      </w:r>
      <w:r w:rsidR="003F4CAA" w:rsidRPr="008A2018">
        <w:rPr>
          <w:rFonts w:ascii="Times New Roman" w:hAnsi="Times New Roman" w:cs="Times New Roman"/>
          <w:color w:val="000000" w:themeColor="text1"/>
          <w:sz w:val="24"/>
          <w:szCs w:val="24"/>
          <w:lang w:eastAsia="ru-RU"/>
        </w:rPr>
        <w:t>;</w:t>
      </w:r>
    </w:p>
    <w:p w:rsidR="0084696B" w:rsidRPr="0084696B" w:rsidRDefault="003F4CAA" w:rsidP="0084696B">
      <w:pPr>
        <w:pStyle w:val="aff2"/>
        <w:numPr>
          <w:ilvl w:val="0"/>
          <w:numId w:val="4"/>
        </w:numPr>
        <w:tabs>
          <w:tab w:val="left" w:pos="709"/>
          <w:tab w:val="left" w:pos="993"/>
        </w:tabs>
        <w:spacing w:after="0" w:line="360" w:lineRule="auto"/>
        <w:ind w:left="0"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в </w:t>
      </w:r>
      <w:proofErr w:type="gramStart"/>
      <w:r w:rsidRPr="008A2018">
        <w:rPr>
          <w:rFonts w:ascii="Times New Roman" w:hAnsi="Times New Roman" w:cs="Times New Roman"/>
          <w:color w:val="000000" w:themeColor="text1"/>
          <w:sz w:val="24"/>
          <w:szCs w:val="24"/>
          <w:lang w:eastAsia="ru-RU"/>
        </w:rPr>
        <w:t>отношении</w:t>
      </w:r>
      <w:proofErr w:type="gramEnd"/>
      <w:r w:rsidRPr="008A2018">
        <w:rPr>
          <w:rFonts w:ascii="Times New Roman" w:hAnsi="Times New Roman" w:cs="Times New Roman"/>
          <w:color w:val="000000" w:themeColor="text1"/>
          <w:sz w:val="24"/>
          <w:szCs w:val="24"/>
          <w:lang w:eastAsia="ru-RU"/>
        </w:rPr>
        <w:t xml:space="preserve"> которых не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rsidR="003F4CAA" w:rsidRPr="008A2018" w:rsidRDefault="003F4CAA" w:rsidP="002B4592">
      <w:pPr>
        <w:pStyle w:val="aff2"/>
        <w:numPr>
          <w:ilvl w:val="0"/>
          <w:numId w:val="4"/>
        </w:numPr>
        <w:tabs>
          <w:tab w:val="left" w:pos="709"/>
          <w:tab w:val="left" w:pos="993"/>
        </w:tabs>
        <w:spacing w:after="0" w:line="360" w:lineRule="auto"/>
        <w:ind w:left="0"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не имеют за 12 (Двенадцать) месяцев, предшествующих дате подачи Заявки Заемщиком в Фонд на получение </w:t>
      </w:r>
      <w:proofErr w:type="spellStart"/>
      <w:r w:rsidRPr="008A2018">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 xml:space="preserve"> (далее – Заявка), </w:t>
      </w:r>
      <w:r w:rsidR="00E02B26" w:rsidRPr="008A2018">
        <w:rPr>
          <w:rFonts w:ascii="Times New Roman" w:hAnsi="Times New Roman" w:cs="Times New Roman"/>
          <w:color w:val="000000" w:themeColor="text1"/>
          <w:sz w:val="24"/>
          <w:szCs w:val="24"/>
          <w:lang w:eastAsia="ru-RU"/>
        </w:rPr>
        <w:t xml:space="preserve">нарушений условий ранее заключенных договорных и долговых обязательств по кредитным договорам, договорам о предоставлении банковской гарантии, договорам займа, договорам финансовой аренды (лизинга). </w:t>
      </w:r>
      <w:proofErr w:type="gramStart"/>
      <w:r w:rsidR="00E02B26" w:rsidRPr="008A2018">
        <w:rPr>
          <w:rFonts w:ascii="Times New Roman" w:hAnsi="Times New Roman" w:cs="Times New Roman"/>
          <w:color w:val="000000" w:themeColor="text1"/>
          <w:sz w:val="24"/>
          <w:szCs w:val="24"/>
          <w:lang w:eastAsia="ru-RU"/>
        </w:rPr>
        <w:t>При этом допускаются факты просрочки сроком не более 5 (Пяти) рабочих дней каждая, суммарно не превышающая 30 календарных дней)</w:t>
      </w:r>
      <w:r w:rsidR="006420DD" w:rsidRPr="008A2018">
        <w:rPr>
          <w:rFonts w:ascii="Times New Roman" w:hAnsi="Times New Roman" w:cs="Times New Roman"/>
          <w:color w:val="000000" w:themeColor="text1"/>
          <w:sz w:val="24"/>
          <w:szCs w:val="24"/>
          <w:lang w:eastAsia="ru-RU"/>
        </w:rPr>
        <w:t>;</w:t>
      </w:r>
      <w:proofErr w:type="gramEnd"/>
    </w:p>
    <w:p w:rsidR="003F4CAA" w:rsidRPr="001A6DCB" w:rsidRDefault="00876D4E" w:rsidP="002B4592">
      <w:pPr>
        <w:pStyle w:val="aff2"/>
        <w:numPr>
          <w:ilvl w:val="0"/>
          <w:numId w:val="4"/>
        </w:numPr>
        <w:tabs>
          <w:tab w:val="left" w:pos="709"/>
          <w:tab w:val="left" w:pos="993"/>
        </w:tabs>
        <w:spacing w:after="0" w:line="360" w:lineRule="auto"/>
        <w:ind w:left="0" w:firstLine="709"/>
        <w:jc w:val="both"/>
        <w:rPr>
          <w:rFonts w:ascii="Times New Roman" w:hAnsi="Times New Roman" w:cs="Times New Roman"/>
          <w:color w:val="000000" w:themeColor="text1"/>
          <w:sz w:val="24"/>
          <w:szCs w:val="24"/>
          <w:lang w:eastAsia="ru-RU"/>
        </w:rPr>
      </w:pPr>
      <w:r w:rsidRPr="001A6DCB">
        <w:rPr>
          <w:rFonts w:ascii="Times New Roman" w:hAnsi="Times New Roman" w:cs="Times New Roman"/>
          <w:color w:val="000000" w:themeColor="text1"/>
          <w:sz w:val="24"/>
          <w:szCs w:val="24"/>
        </w:rPr>
        <w:t>не имеющие по состоянию на</w:t>
      </w:r>
      <w:r w:rsidR="000E3A35" w:rsidRPr="001A6DCB">
        <w:rPr>
          <w:rFonts w:ascii="Times New Roman" w:hAnsi="Times New Roman" w:cs="Times New Roman"/>
          <w:color w:val="000000" w:themeColor="text1"/>
          <w:sz w:val="24"/>
          <w:szCs w:val="24"/>
        </w:rPr>
        <w:t xml:space="preserve"> любую</w:t>
      </w:r>
      <w:r w:rsidRPr="001A6DCB">
        <w:rPr>
          <w:rFonts w:ascii="Times New Roman" w:hAnsi="Times New Roman" w:cs="Times New Roman"/>
          <w:color w:val="000000" w:themeColor="text1"/>
          <w:sz w:val="24"/>
          <w:szCs w:val="24"/>
        </w:rPr>
        <w:t xml:space="preserve"> дату </w:t>
      </w:r>
      <w:r w:rsidR="000E3A35" w:rsidRPr="001A6DCB">
        <w:rPr>
          <w:rFonts w:ascii="Times New Roman" w:hAnsi="Times New Roman" w:cs="Times New Roman"/>
          <w:color w:val="000000" w:themeColor="text1"/>
          <w:sz w:val="24"/>
          <w:szCs w:val="24"/>
        </w:rPr>
        <w:t xml:space="preserve">в течение периода, равного 30 календарным дням, предшествующего дате </w:t>
      </w:r>
      <w:r w:rsidRPr="001A6DCB">
        <w:rPr>
          <w:rFonts w:ascii="Times New Roman" w:hAnsi="Times New Roman" w:cs="Times New Roman"/>
          <w:color w:val="000000" w:themeColor="text1"/>
          <w:sz w:val="24"/>
          <w:szCs w:val="24"/>
        </w:rPr>
        <w:t xml:space="preserve">заключения Договора </w:t>
      </w:r>
      <w:proofErr w:type="spellStart"/>
      <w:r w:rsidRPr="001A6DCB">
        <w:rPr>
          <w:rFonts w:ascii="Times New Roman" w:hAnsi="Times New Roman" w:cs="Times New Roman"/>
          <w:color w:val="000000" w:themeColor="text1"/>
          <w:sz w:val="24"/>
          <w:szCs w:val="24"/>
        </w:rPr>
        <w:t>микрозайма</w:t>
      </w:r>
      <w:proofErr w:type="spellEnd"/>
      <w:r w:rsidRPr="001A6DCB">
        <w:rPr>
          <w:rFonts w:ascii="Times New Roman" w:hAnsi="Times New Roman" w:cs="Times New Roman"/>
          <w:color w:val="000000" w:themeColor="text1"/>
          <w:sz w:val="24"/>
          <w:szCs w:val="24"/>
        </w:rPr>
        <w:t>, просроченной задолженности</w:t>
      </w:r>
      <w:r w:rsidR="003F4CAA" w:rsidRPr="001A6DCB">
        <w:rPr>
          <w:rFonts w:ascii="Times New Roman" w:hAnsi="Times New Roman" w:cs="Times New Roman"/>
          <w:color w:val="000000" w:themeColor="text1"/>
          <w:sz w:val="24"/>
          <w:szCs w:val="24"/>
          <w:lang w:eastAsia="ru-RU"/>
        </w:rPr>
        <w:t xml:space="preserve"> по налогам, сборам и иным обязательным платежам в бюджеты бюджетной системы Российской Федерации.</w:t>
      </w:r>
    </w:p>
    <w:p w:rsidR="00B13BB2" w:rsidRPr="008A2018" w:rsidRDefault="003F4CAA" w:rsidP="00B13BB2">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3.</w:t>
      </w:r>
      <w:r w:rsidR="00B3379C" w:rsidRPr="008A2018">
        <w:rPr>
          <w:rFonts w:ascii="Times New Roman" w:hAnsi="Times New Roman" w:cs="Times New Roman"/>
          <w:color w:val="000000" w:themeColor="text1"/>
          <w:sz w:val="24"/>
          <w:szCs w:val="24"/>
          <w:lang w:eastAsia="ru-RU"/>
        </w:rPr>
        <w:t>3</w:t>
      </w:r>
      <w:r w:rsidRPr="008A2018">
        <w:rPr>
          <w:rFonts w:ascii="Times New Roman" w:hAnsi="Times New Roman" w:cs="Times New Roman"/>
          <w:color w:val="000000" w:themeColor="text1"/>
          <w:sz w:val="24"/>
          <w:szCs w:val="24"/>
          <w:lang w:eastAsia="ru-RU"/>
        </w:rPr>
        <w:t xml:space="preserve">. </w:t>
      </w:r>
      <w:r w:rsidR="00B13BB2">
        <w:rPr>
          <w:rFonts w:ascii="Times New Roman" w:hAnsi="Times New Roman" w:cs="Times New Roman"/>
          <w:color w:val="000000" w:themeColor="text1"/>
          <w:sz w:val="24"/>
          <w:szCs w:val="24"/>
          <w:lang w:eastAsia="ru-RU"/>
        </w:rPr>
        <w:t xml:space="preserve"> </w:t>
      </w:r>
      <w:r w:rsidR="00B13BB2" w:rsidRPr="008A2018">
        <w:rPr>
          <w:rFonts w:ascii="Times New Roman" w:hAnsi="Times New Roman" w:cs="Times New Roman"/>
          <w:color w:val="000000" w:themeColor="text1"/>
          <w:sz w:val="24"/>
          <w:szCs w:val="24"/>
          <w:lang w:eastAsia="ru-RU"/>
        </w:rPr>
        <w:t xml:space="preserve">Приоритетное право на получение </w:t>
      </w:r>
      <w:proofErr w:type="spellStart"/>
      <w:r w:rsidR="00B13BB2">
        <w:rPr>
          <w:rFonts w:ascii="Times New Roman" w:hAnsi="Times New Roman" w:cs="Times New Roman"/>
          <w:color w:val="000000" w:themeColor="text1"/>
          <w:sz w:val="24"/>
          <w:szCs w:val="24"/>
          <w:lang w:eastAsia="ru-RU"/>
        </w:rPr>
        <w:t>м</w:t>
      </w:r>
      <w:r w:rsidR="00B13BB2" w:rsidRPr="008A2018">
        <w:rPr>
          <w:rFonts w:ascii="Times New Roman" w:hAnsi="Times New Roman" w:cs="Times New Roman"/>
          <w:color w:val="000000" w:themeColor="text1"/>
          <w:sz w:val="24"/>
          <w:szCs w:val="24"/>
          <w:lang w:eastAsia="ru-RU"/>
        </w:rPr>
        <w:t>икрозайма</w:t>
      </w:r>
      <w:proofErr w:type="spellEnd"/>
      <w:r w:rsidR="00B13BB2" w:rsidRPr="008A2018">
        <w:rPr>
          <w:rFonts w:ascii="Times New Roman" w:hAnsi="Times New Roman" w:cs="Times New Roman"/>
          <w:color w:val="000000" w:themeColor="text1"/>
          <w:sz w:val="24"/>
          <w:szCs w:val="24"/>
          <w:lang w:eastAsia="ru-RU"/>
        </w:rPr>
        <w:t xml:space="preserve"> имеют Субъекты МСП ведущие деятельность и/или реализующие проекты в следующих сферах:</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производство товаров народного потребления;</w:t>
      </w:r>
    </w:p>
    <w:p w:rsidR="00B13BB2"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производство продуктов питания;</w:t>
      </w:r>
    </w:p>
    <w:p w:rsidR="00B13BB2" w:rsidRPr="00B13BB2"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B13BB2">
        <w:rPr>
          <w:rFonts w:ascii="Times New Roman" w:hAnsi="Times New Roman" w:cs="Times New Roman"/>
          <w:color w:val="000000" w:themeColor="text1"/>
          <w:sz w:val="24"/>
          <w:szCs w:val="24"/>
          <w:lang w:eastAsia="ru-RU"/>
        </w:rPr>
        <w:t xml:space="preserve">-   </w:t>
      </w:r>
      <w:r>
        <w:rPr>
          <w:rFonts w:ascii="Times New Roman" w:hAnsi="Times New Roman" w:cs="Times New Roman"/>
          <w:color w:val="000000" w:themeColor="text1"/>
          <w:sz w:val="24"/>
          <w:szCs w:val="24"/>
          <w:lang w:eastAsia="ru-RU"/>
        </w:rPr>
        <w:t xml:space="preserve">        </w:t>
      </w:r>
      <w:r w:rsidRPr="00B13BB2">
        <w:rPr>
          <w:rFonts w:ascii="Times New Roman" w:hAnsi="Times New Roman" w:cs="Times New Roman"/>
          <w:color w:val="000000" w:themeColor="text1"/>
          <w:sz w:val="24"/>
          <w:szCs w:val="24"/>
          <w:lang w:eastAsia="ru-RU"/>
        </w:rPr>
        <w:t xml:space="preserve">производство лекарственных препаратов; </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тепличное хозяйство;</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производство строительных материалов;</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lastRenderedPageBreak/>
        <w:t>-</w:t>
      </w:r>
      <w:r w:rsidRPr="00EA14B3">
        <w:rPr>
          <w:rFonts w:ascii="Times New Roman" w:hAnsi="Times New Roman" w:cs="Times New Roman"/>
          <w:color w:val="000000" w:themeColor="text1"/>
          <w:sz w:val="24"/>
          <w:szCs w:val="24"/>
          <w:lang w:eastAsia="ru-RU"/>
        </w:rPr>
        <w:tab/>
        <w:t>производство пиломатериалов;</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сбор, сортировка, обработка и утилизация отходов, в том числе отсортированных материалов, а также переработка металлических и неметаллических отходов, мусора и прочих предметов во вторичное сырье или транспортировка в другие регионы;</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производство и переработка сельскохозяйственной продукции, дикоросов;</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совершенствование и развитие сферы бытового обслуживания населения в части ремонта бытовой техники, услуг химчистки, прачечной;</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туризм;</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высокотехнологичные проекты (IT - технологии);</w:t>
      </w:r>
    </w:p>
    <w:p w:rsidR="00B13BB2" w:rsidRPr="00EA14B3"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придорожный сервис;</w:t>
      </w:r>
    </w:p>
    <w:p w:rsidR="00B13BB2" w:rsidRPr="00B13BB2" w:rsidRDefault="00B13BB2" w:rsidP="00B13BB2">
      <w:pPr>
        <w:tabs>
          <w:tab w:val="left" w:pos="709"/>
        </w:tabs>
        <w:spacing w:after="0" w:line="360" w:lineRule="auto"/>
        <w:ind w:firstLine="709"/>
        <w:jc w:val="both"/>
        <w:rPr>
          <w:rFonts w:ascii="Times New Roman" w:hAnsi="Times New Roman" w:cs="Times New Roman"/>
          <w:color w:val="000000" w:themeColor="text1"/>
          <w:sz w:val="24"/>
          <w:szCs w:val="24"/>
          <w:lang w:eastAsia="ru-RU"/>
        </w:rPr>
      </w:pPr>
      <w:r w:rsidRPr="00EA14B3">
        <w:rPr>
          <w:rFonts w:ascii="Times New Roman" w:hAnsi="Times New Roman" w:cs="Times New Roman"/>
          <w:color w:val="000000" w:themeColor="text1"/>
          <w:sz w:val="24"/>
          <w:szCs w:val="24"/>
          <w:lang w:eastAsia="ru-RU"/>
        </w:rPr>
        <w:t>-</w:t>
      </w:r>
      <w:r w:rsidRPr="00EA14B3">
        <w:rPr>
          <w:rFonts w:ascii="Times New Roman" w:hAnsi="Times New Roman" w:cs="Times New Roman"/>
          <w:color w:val="000000" w:themeColor="text1"/>
          <w:sz w:val="24"/>
          <w:szCs w:val="24"/>
          <w:lang w:eastAsia="ru-RU"/>
        </w:rPr>
        <w:tab/>
        <w:t>комплексное благоустройство территории</w:t>
      </w:r>
      <w:r>
        <w:rPr>
          <w:rFonts w:ascii="Times New Roman" w:hAnsi="Times New Roman" w:cs="Times New Roman"/>
          <w:color w:val="000000" w:themeColor="text1"/>
          <w:sz w:val="24"/>
          <w:szCs w:val="24"/>
          <w:lang w:eastAsia="ru-RU"/>
        </w:rPr>
        <w:t>.</w:t>
      </w:r>
    </w:p>
    <w:p w:rsidR="008B20CA" w:rsidRDefault="008B20CA" w:rsidP="008B20CA">
      <w:pPr>
        <w:pStyle w:val="aff2"/>
        <w:numPr>
          <w:ilvl w:val="0"/>
          <w:numId w:val="5"/>
        </w:numPr>
        <w:tabs>
          <w:tab w:val="left" w:pos="709"/>
          <w:tab w:val="left" w:pos="993"/>
        </w:tabs>
        <w:spacing w:after="0" w:line="240" w:lineRule="auto"/>
        <w:jc w:val="center"/>
        <w:rPr>
          <w:rFonts w:ascii="Times New Roman" w:eastAsia="Times New Roman" w:hAnsi="Times New Roman" w:cs="Times New Roman"/>
          <w:b/>
          <w:bCs/>
          <w:sz w:val="24"/>
          <w:szCs w:val="24"/>
          <w:lang w:eastAsia="ru-RU"/>
        </w:rPr>
      </w:pPr>
      <w:bookmarkStart w:id="9" w:name="_Hlk163050023"/>
      <w:r w:rsidRPr="00F5534D">
        <w:rPr>
          <w:rFonts w:ascii="Times New Roman" w:eastAsia="Times New Roman" w:hAnsi="Times New Roman" w:cs="Times New Roman"/>
          <w:b/>
          <w:bCs/>
          <w:sz w:val="24"/>
          <w:szCs w:val="24"/>
          <w:lang w:eastAsia="ru-RU"/>
        </w:rPr>
        <w:t>О</w:t>
      </w:r>
      <w:r>
        <w:rPr>
          <w:rFonts w:ascii="Times New Roman" w:eastAsia="Times New Roman" w:hAnsi="Times New Roman" w:cs="Times New Roman"/>
          <w:b/>
          <w:bCs/>
          <w:sz w:val="24"/>
          <w:szCs w:val="24"/>
          <w:lang w:eastAsia="ru-RU"/>
        </w:rPr>
        <w:t>БЕСПЕЧЕНИЕ ОБЯЗАТЕЛЬСТВ ПО ДОГОВОРУ МИКРОЗАЙМА</w:t>
      </w:r>
      <w:r w:rsidRPr="00F5534D">
        <w:rPr>
          <w:rFonts w:ascii="Times New Roman" w:eastAsia="Times New Roman" w:hAnsi="Times New Roman" w:cs="Times New Roman"/>
          <w:b/>
          <w:bCs/>
          <w:sz w:val="24"/>
          <w:szCs w:val="24"/>
          <w:lang w:eastAsia="ru-RU"/>
        </w:rPr>
        <w:t>.</w:t>
      </w:r>
    </w:p>
    <w:bookmarkEnd w:id="9"/>
    <w:p w:rsidR="008B20CA" w:rsidRPr="00F5534D" w:rsidRDefault="008B20CA" w:rsidP="008B20CA">
      <w:pPr>
        <w:pStyle w:val="aff2"/>
        <w:tabs>
          <w:tab w:val="left" w:pos="709"/>
          <w:tab w:val="left" w:pos="993"/>
        </w:tabs>
        <w:spacing w:after="0" w:line="240" w:lineRule="auto"/>
        <w:ind w:left="360"/>
        <w:rPr>
          <w:rFonts w:ascii="Times New Roman" w:eastAsia="Times New Roman" w:hAnsi="Times New Roman" w:cs="Times New Roman"/>
          <w:b/>
          <w:bCs/>
          <w:sz w:val="24"/>
          <w:szCs w:val="24"/>
          <w:lang w:eastAsia="ru-RU"/>
        </w:rPr>
      </w:pPr>
    </w:p>
    <w:p w:rsidR="008B20CA" w:rsidRPr="00F5534D" w:rsidRDefault="008B20CA" w:rsidP="008B20CA">
      <w:pPr>
        <w:pStyle w:val="19"/>
        <w:numPr>
          <w:ilvl w:val="1"/>
          <w:numId w:val="37"/>
        </w:numPr>
        <w:tabs>
          <w:tab w:val="left" w:pos="1416"/>
        </w:tabs>
        <w:spacing w:line="360" w:lineRule="auto"/>
        <w:ind w:left="0" w:firstLine="709"/>
        <w:jc w:val="both"/>
        <w:rPr>
          <w:sz w:val="24"/>
          <w:szCs w:val="24"/>
        </w:rPr>
      </w:pPr>
      <w:r w:rsidRPr="00F5534D">
        <w:rPr>
          <w:sz w:val="24"/>
          <w:szCs w:val="24"/>
        </w:rPr>
        <w:t>Не может рассматриваться в качестве ликвидного залога имущество, которое в соответствии с законодательством Российской Федерации не может являться предметом залога.</w:t>
      </w:r>
    </w:p>
    <w:p w:rsidR="008B20CA" w:rsidRPr="00F5534D" w:rsidRDefault="008B20CA" w:rsidP="008B20CA">
      <w:pPr>
        <w:pStyle w:val="19"/>
        <w:numPr>
          <w:ilvl w:val="1"/>
          <w:numId w:val="37"/>
        </w:numPr>
        <w:tabs>
          <w:tab w:val="left" w:pos="1416"/>
        </w:tabs>
        <w:spacing w:line="360" w:lineRule="auto"/>
        <w:ind w:left="0" w:firstLine="709"/>
        <w:jc w:val="both"/>
        <w:rPr>
          <w:sz w:val="24"/>
          <w:szCs w:val="24"/>
        </w:rPr>
      </w:pPr>
      <w:r w:rsidRPr="00F5534D">
        <w:rPr>
          <w:sz w:val="24"/>
          <w:szCs w:val="24"/>
        </w:rPr>
        <w:t>Рыночная стоимость предмета залога определяется на основании отчета независимого оценщика о стоимости имущества, предоставляемого заемщиком.</w:t>
      </w:r>
    </w:p>
    <w:p w:rsidR="008B20CA" w:rsidRPr="00F5534D" w:rsidRDefault="008B20CA" w:rsidP="008B20CA">
      <w:pPr>
        <w:pStyle w:val="19"/>
        <w:numPr>
          <w:ilvl w:val="1"/>
          <w:numId w:val="37"/>
        </w:numPr>
        <w:tabs>
          <w:tab w:val="left" w:pos="1416"/>
        </w:tabs>
        <w:spacing w:line="360" w:lineRule="auto"/>
        <w:ind w:left="0" w:firstLine="709"/>
        <w:jc w:val="both"/>
        <w:rPr>
          <w:sz w:val="24"/>
          <w:szCs w:val="24"/>
        </w:rPr>
      </w:pPr>
      <w:r w:rsidRPr="00F5534D">
        <w:rPr>
          <w:sz w:val="24"/>
          <w:szCs w:val="24"/>
        </w:rPr>
        <w:t>При предоставлении в залог движимого и недвижимого имущества Фонд вправе осуществить выезд на место нахождения залогового имущества для определения соответствия представленных документов фактическому наличию имущества.</w:t>
      </w:r>
    </w:p>
    <w:p w:rsidR="008B20CA" w:rsidRPr="00F5534D" w:rsidRDefault="008B20CA" w:rsidP="008B20CA">
      <w:pPr>
        <w:pStyle w:val="19"/>
        <w:spacing w:line="360" w:lineRule="auto"/>
        <w:ind w:firstLine="709"/>
        <w:jc w:val="both"/>
        <w:rPr>
          <w:sz w:val="24"/>
          <w:szCs w:val="24"/>
        </w:rPr>
      </w:pPr>
      <w:r w:rsidRPr="00F5534D">
        <w:rPr>
          <w:sz w:val="24"/>
          <w:szCs w:val="24"/>
        </w:rPr>
        <w:t xml:space="preserve">Если место нахождения залогового имущества находится в удаленном населенном пункте муниципального образования </w:t>
      </w:r>
      <w:proofErr w:type="spellStart"/>
      <w:r w:rsidRPr="00F5534D">
        <w:rPr>
          <w:sz w:val="24"/>
          <w:szCs w:val="24"/>
        </w:rPr>
        <w:t>Мирнинский</w:t>
      </w:r>
      <w:proofErr w:type="spellEnd"/>
      <w:r w:rsidRPr="00F5534D">
        <w:rPr>
          <w:sz w:val="24"/>
          <w:szCs w:val="24"/>
        </w:rPr>
        <w:t xml:space="preserve"> район, осмотр имущества может быть произведен представителями администрации соответствующего муниципального образования с составлением акта.</w:t>
      </w:r>
    </w:p>
    <w:p w:rsidR="008B20CA" w:rsidRPr="00F5534D" w:rsidRDefault="008B20CA" w:rsidP="008B20CA">
      <w:pPr>
        <w:pStyle w:val="19"/>
        <w:tabs>
          <w:tab w:val="left" w:pos="1416"/>
        </w:tabs>
        <w:spacing w:line="360" w:lineRule="auto"/>
        <w:ind w:firstLine="709"/>
        <w:jc w:val="both"/>
        <w:rPr>
          <w:sz w:val="24"/>
          <w:szCs w:val="24"/>
        </w:rPr>
      </w:pPr>
      <w:r w:rsidRPr="00F5534D">
        <w:rPr>
          <w:sz w:val="24"/>
          <w:szCs w:val="24"/>
        </w:rPr>
        <w:t xml:space="preserve">4.4. При оформлении залога движимого и недвижимого залогодателем представляются </w:t>
      </w:r>
      <w:proofErr w:type="gramStart"/>
      <w:r w:rsidRPr="00F5534D">
        <w:rPr>
          <w:sz w:val="24"/>
          <w:szCs w:val="24"/>
        </w:rPr>
        <w:t>предусмотренные</w:t>
      </w:r>
      <w:proofErr w:type="gramEnd"/>
      <w:r w:rsidRPr="00F5534D">
        <w:rPr>
          <w:sz w:val="24"/>
          <w:szCs w:val="24"/>
        </w:rPr>
        <w:t xml:space="preserve"> Приложением №1 к настоящим Правилам.</w:t>
      </w:r>
    </w:p>
    <w:p w:rsidR="008B20CA" w:rsidRPr="00F5534D" w:rsidRDefault="008B20CA" w:rsidP="008B20CA">
      <w:pPr>
        <w:pStyle w:val="19"/>
        <w:tabs>
          <w:tab w:val="left" w:pos="1416"/>
        </w:tabs>
        <w:spacing w:line="360" w:lineRule="auto"/>
        <w:ind w:firstLine="709"/>
        <w:jc w:val="both"/>
        <w:rPr>
          <w:sz w:val="24"/>
          <w:szCs w:val="24"/>
        </w:rPr>
      </w:pPr>
      <w:r w:rsidRPr="00F5534D">
        <w:rPr>
          <w:sz w:val="24"/>
          <w:szCs w:val="24"/>
        </w:rPr>
        <w:t xml:space="preserve">- </w:t>
      </w:r>
      <w:proofErr w:type="gramStart"/>
      <w:r w:rsidRPr="00F5534D">
        <w:rPr>
          <w:sz w:val="24"/>
          <w:szCs w:val="24"/>
        </w:rPr>
        <w:t>документы</w:t>
      </w:r>
      <w:proofErr w:type="gramEnd"/>
      <w:r w:rsidRPr="00F5534D">
        <w:rPr>
          <w:sz w:val="24"/>
          <w:szCs w:val="24"/>
        </w:rPr>
        <w:t xml:space="preserve"> подтверждающие право собственности на недвижимое имущество;  </w:t>
      </w:r>
    </w:p>
    <w:p w:rsidR="008B20CA" w:rsidRPr="00F5534D" w:rsidRDefault="008B20CA" w:rsidP="008B20CA">
      <w:pPr>
        <w:pStyle w:val="19"/>
        <w:spacing w:line="360" w:lineRule="auto"/>
        <w:ind w:firstLine="709"/>
        <w:jc w:val="both"/>
        <w:rPr>
          <w:sz w:val="24"/>
          <w:szCs w:val="24"/>
        </w:rPr>
      </w:pPr>
      <w:r w:rsidRPr="00F5534D">
        <w:rPr>
          <w:sz w:val="24"/>
          <w:szCs w:val="24"/>
        </w:rPr>
        <w:t>- отчет независимого оценщика о стоимости недвижимого имущества, передаваемого Фонду в залог;</w:t>
      </w:r>
    </w:p>
    <w:p w:rsidR="008B20CA" w:rsidRPr="00F5534D" w:rsidRDefault="008B20CA" w:rsidP="008B20CA">
      <w:pPr>
        <w:pStyle w:val="19"/>
        <w:spacing w:line="360" w:lineRule="auto"/>
        <w:ind w:firstLine="709"/>
        <w:jc w:val="both"/>
        <w:rPr>
          <w:sz w:val="24"/>
          <w:szCs w:val="24"/>
        </w:rPr>
      </w:pPr>
      <w:r w:rsidRPr="00F5534D">
        <w:rPr>
          <w:sz w:val="24"/>
          <w:szCs w:val="24"/>
        </w:rPr>
        <w:t>- фотографии залогового имущества.</w:t>
      </w:r>
    </w:p>
    <w:p w:rsidR="008B20CA" w:rsidRPr="00F5534D" w:rsidRDefault="008B20CA" w:rsidP="008B20CA">
      <w:pPr>
        <w:pStyle w:val="19"/>
        <w:tabs>
          <w:tab w:val="left" w:pos="1416"/>
        </w:tabs>
        <w:spacing w:line="360" w:lineRule="auto"/>
        <w:ind w:firstLine="709"/>
        <w:jc w:val="both"/>
        <w:rPr>
          <w:sz w:val="24"/>
          <w:szCs w:val="24"/>
        </w:rPr>
      </w:pPr>
      <w:r w:rsidRPr="00F5534D">
        <w:rPr>
          <w:sz w:val="24"/>
          <w:szCs w:val="24"/>
        </w:rPr>
        <w:t>При оформлении залога транспортных средств залогодателем представляются:</w:t>
      </w:r>
    </w:p>
    <w:p w:rsidR="008B20CA" w:rsidRPr="00F5534D" w:rsidRDefault="008B20CA" w:rsidP="008B20CA">
      <w:pPr>
        <w:pStyle w:val="19"/>
        <w:numPr>
          <w:ilvl w:val="0"/>
          <w:numId w:val="36"/>
        </w:numPr>
        <w:tabs>
          <w:tab w:val="left" w:pos="984"/>
        </w:tabs>
        <w:spacing w:line="360" w:lineRule="auto"/>
        <w:ind w:firstLine="709"/>
        <w:jc w:val="both"/>
        <w:rPr>
          <w:sz w:val="24"/>
          <w:szCs w:val="24"/>
        </w:rPr>
      </w:pPr>
      <w:r w:rsidRPr="00F5534D">
        <w:rPr>
          <w:sz w:val="24"/>
          <w:szCs w:val="24"/>
        </w:rPr>
        <w:t>документы, подтверждающие право собственности на транспортные средства;</w:t>
      </w:r>
    </w:p>
    <w:p w:rsidR="008B20CA" w:rsidRPr="00F5534D" w:rsidRDefault="008B20CA" w:rsidP="008B20CA">
      <w:pPr>
        <w:pStyle w:val="19"/>
        <w:numPr>
          <w:ilvl w:val="0"/>
          <w:numId w:val="36"/>
        </w:numPr>
        <w:tabs>
          <w:tab w:val="left" w:pos="984"/>
        </w:tabs>
        <w:spacing w:line="360" w:lineRule="auto"/>
        <w:ind w:firstLine="709"/>
        <w:jc w:val="both"/>
        <w:rPr>
          <w:sz w:val="24"/>
          <w:szCs w:val="24"/>
        </w:rPr>
      </w:pPr>
      <w:r w:rsidRPr="00F5534D">
        <w:rPr>
          <w:sz w:val="24"/>
          <w:szCs w:val="24"/>
        </w:rPr>
        <w:t xml:space="preserve">отчет независимого оценщика о стоимости транспортного средства, </w:t>
      </w:r>
      <w:r w:rsidRPr="00F5534D">
        <w:rPr>
          <w:sz w:val="24"/>
          <w:szCs w:val="24"/>
        </w:rPr>
        <w:lastRenderedPageBreak/>
        <w:t>передаваемого в залог;</w:t>
      </w:r>
    </w:p>
    <w:p w:rsidR="008B20CA" w:rsidRPr="00F5534D" w:rsidRDefault="008B20CA" w:rsidP="008B20CA">
      <w:pPr>
        <w:pStyle w:val="19"/>
        <w:numPr>
          <w:ilvl w:val="0"/>
          <w:numId w:val="36"/>
        </w:numPr>
        <w:tabs>
          <w:tab w:val="left" w:pos="984"/>
        </w:tabs>
        <w:spacing w:line="360" w:lineRule="auto"/>
        <w:ind w:firstLine="709"/>
        <w:jc w:val="both"/>
        <w:rPr>
          <w:sz w:val="24"/>
          <w:szCs w:val="24"/>
        </w:rPr>
      </w:pPr>
      <w:r w:rsidRPr="00F5534D">
        <w:rPr>
          <w:sz w:val="24"/>
          <w:szCs w:val="24"/>
        </w:rPr>
        <w:t>фотографии залогового имущества.</w:t>
      </w:r>
    </w:p>
    <w:p w:rsidR="008B20CA" w:rsidRPr="00F5534D" w:rsidRDefault="008B20CA" w:rsidP="008B20CA">
      <w:pPr>
        <w:pStyle w:val="aff2"/>
        <w:numPr>
          <w:ilvl w:val="1"/>
          <w:numId w:val="38"/>
        </w:numPr>
        <w:tabs>
          <w:tab w:val="left" w:pos="1134"/>
        </w:tabs>
        <w:spacing w:after="0" w:line="360" w:lineRule="auto"/>
        <w:ind w:left="0" w:firstLine="709"/>
        <w:jc w:val="both"/>
        <w:rPr>
          <w:rFonts w:ascii="Times New Roman" w:hAnsi="Times New Roman" w:cs="Times New Roman"/>
          <w:color w:val="000000" w:themeColor="text1"/>
          <w:sz w:val="24"/>
          <w:szCs w:val="24"/>
          <w:lang w:eastAsia="ru-RU"/>
        </w:rPr>
      </w:pPr>
      <w:r w:rsidRPr="00F5534D">
        <w:rPr>
          <w:rFonts w:ascii="Times New Roman" w:hAnsi="Times New Roman" w:cs="Times New Roman"/>
          <w:color w:val="000000" w:themeColor="text1"/>
          <w:sz w:val="24"/>
          <w:szCs w:val="24"/>
          <w:lang w:eastAsia="ru-RU"/>
        </w:rPr>
        <w:t xml:space="preserve">Поручителями могут быть юридические лица, индивидуальные предприниматели и физические лица, финансовое состояние которых признается удовлетворительным. </w:t>
      </w:r>
    </w:p>
    <w:p w:rsidR="008B20CA" w:rsidRPr="00F5534D" w:rsidRDefault="008B20CA" w:rsidP="008B20CA">
      <w:pPr>
        <w:pStyle w:val="aff2"/>
        <w:numPr>
          <w:ilvl w:val="1"/>
          <w:numId w:val="38"/>
        </w:numPr>
        <w:tabs>
          <w:tab w:val="left" w:pos="1134"/>
        </w:tabs>
        <w:spacing w:after="0" w:line="360" w:lineRule="auto"/>
        <w:ind w:left="0" w:firstLine="709"/>
        <w:jc w:val="both"/>
        <w:rPr>
          <w:rFonts w:ascii="Times New Roman" w:hAnsi="Times New Roman" w:cs="Times New Roman"/>
          <w:color w:val="000000" w:themeColor="text1"/>
          <w:sz w:val="24"/>
          <w:szCs w:val="24"/>
          <w:lang w:eastAsia="ru-RU"/>
        </w:rPr>
      </w:pPr>
      <w:r w:rsidRPr="00F5534D">
        <w:rPr>
          <w:rFonts w:ascii="Times New Roman" w:hAnsi="Times New Roman" w:cs="Times New Roman"/>
          <w:color w:val="000000" w:themeColor="text1"/>
          <w:sz w:val="24"/>
          <w:szCs w:val="24"/>
          <w:lang w:eastAsia="ru-RU"/>
        </w:rPr>
        <w:t xml:space="preserve"> При оформлении поручительства юридические лица и индивидуальные предприниматели представляют в Фонд документы, предусмотренные Приложением №1 к настоящим Правилам.</w:t>
      </w:r>
    </w:p>
    <w:p w:rsidR="008B20CA" w:rsidRPr="008B20CA" w:rsidRDefault="008B20CA" w:rsidP="008B20CA">
      <w:pPr>
        <w:pStyle w:val="aff2"/>
        <w:numPr>
          <w:ilvl w:val="1"/>
          <w:numId w:val="38"/>
        </w:numPr>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F5534D">
        <w:rPr>
          <w:rFonts w:ascii="Times New Roman" w:hAnsi="Times New Roman" w:cs="Times New Roman"/>
          <w:color w:val="000000"/>
          <w:sz w:val="24"/>
          <w:szCs w:val="24"/>
        </w:rPr>
        <w:t xml:space="preserve">Независимо от выбранного Заемщиком способа обеспечения им своих обязательств по договору займа, в обязательном порядке Заемщик предоставляет право Фонду </w:t>
      </w:r>
      <w:proofErr w:type="spellStart"/>
      <w:r w:rsidRPr="00F5534D">
        <w:rPr>
          <w:rFonts w:ascii="Times New Roman" w:hAnsi="Times New Roman" w:cs="Times New Roman"/>
          <w:color w:val="000000"/>
          <w:sz w:val="24"/>
          <w:szCs w:val="24"/>
        </w:rPr>
        <w:t>безакцептного</w:t>
      </w:r>
      <w:proofErr w:type="spellEnd"/>
      <w:r w:rsidRPr="00F5534D">
        <w:rPr>
          <w:rFonts w:ascii="Times New Roman" w:hAnsi="Times New Roman" w:cs="Times New Roman"/>
          <w:color w:val="000000"/>
          <w:sz w:val="24"/>
          <w:szCs w:val="24"/>
        </w:rPr>
        <w:t xml:space="preserve"> списания денежных средств с его счета</w:t>
      </w:r>
      <w:r w:rsidR="00D72B5E">
        <w:rPr>
          <w:rFonts w:ascii="Times New Roman" w:hAnsi="Times New Roman" w:cs="Times New Roman"/>
          <w:color w:val="000000"/>
          <w:sz w:val="24"/>
          <w:szCs w:val="24"/>
        </w:rPr>
        <w:t>.</w:t>
      </w:r>
      <w:r w:rsidRPr="00F5534D">
        <w:rPr>
          <w:rFonts w:ascii="Times New Roman" w:hAnsi="Times New Roman" w:cs="Times New Roman"/>
          <w:color w:val="000000"/>
          <w:sz w:val="24"/>
          <w:szCs w:val="24"/>
        </w:rPr>
        <w:t xml:space="preserve"> </w:t>
      </w:r>
      <w:r w:rsidR="00D72B5E">
        <w:rPr>
          <w:rFonts w:ascii="Times New Roman" w:hAnsi="Times New Roman" w:cs="Times New Roman"/>
          <w:color w:val="000000"/>
          <w:sz w:val="24"/>
          <w:szCs w:val="24"/>
        </w:rPr>
        <w:t>В случае</w:t>
      </w:r>
      <w:proofErr w:type="gramStart"/>
      <w:r w:rsidR="00D72B5E">
        <w:rPr>
          <w:rFonts w:ascii="Times New Roman" w:hAnsi="Times New Roman" w:cs="Times New Roman"/>
          <w:color w:val="000000"/>
          <w:sz w:val="24"/>
          <w:szCs w:val="24"/>
        </w:rPr>
        <w:t>,</w:t>
      </w:r>
      <w:proofErr w:type="gramEnd"/>
      <w:r w:rsidR="00D72B5E">
        <w:rPr>
          <w:rFonts w:ascii="Times New Roman" w:hAnsi="Times New Roman" w:cs="Times New Roman"/>
          <w:color w:val="000000"/>
          <w:sz w:val="24"/>
          <w:szCs w:val="24"/>
        </w:rPr>
        <w:t xml:space="preserve"> е</w:t>
      </w:r>
      <w:r w:rsidRPr="00F5534D">
        <w:rPr>
          <w:rFonts w:ascii="Times New Roman" w:hAnsi="Times New Roman" w:cs="Times New Roman"/>
          <w:color w:val="000000"/>
          <w:sz w:val="24"/>
          <w:szCs w:val="24"/>
        </w:rPr>
        <w:t xml:space="preserve">сли </w:t>
      </w:r>
      <w:r w:rsidR="00D72B5E">
        <w:rPr>
          <w:rFonts w:ascii="Times New Roman" w:hAnsi="Times New Roman" w:cs="Times New Roman"/>
          <w:color w:val="000000"/>
          <w:sz w:val="24"/>
          <w:szCs w:val="24"/>
        </w:rPr>
        <w:t>Заемщик</w:t>
      </w:r>
      <w:r w:rsidRPr="00F5534D">
        <w:rPr>
          <w:rFonts w:ascii="Times New Roman" w:hAnsi="Times New Roman" w:cs="Times New Roman"/>
          <w:color w:val="000000"/>
          <w:sz w:val="24"/>
          <w:szCs w:val="24"/>
        </w:rPr>
        <w:t xml:space="preserve"> пропустит срок совершения платежа по возврату суммы займа, либо если выполнит платеж по возврату в меньшем объеме по истечении двух месяцев от даты просроченного платежа или платежа, выполненного не в полном объеме, согласно графику</w:t>
      </w:r>
      <w:r w:rsidR="00D72B5E">
        <w:rPr>
          <w:rFonts w:ascii="Times New Roman" w:hAnsi="Times New Roman" w:cs="Times New Roman"/>
          <w:color w:val="000000"/>
          <w:sz w:val="24"/>
          <w:szCs w:val="24"/>
        </w:rPr>
        <w:t xml:space="preserve">, Фонд вправе подать в банк документы на </w:t>
      </w:r>
      <w:proofErr w:type="spellStart"/>
      <w:r w:rsidR="00D72B5E">
        <w:rPr>
          <w:rFonts w:ascii="Times New Roman" w:hAnsi="Times New Roman" w:cs="Times New Roman"/>
          <w:color w:val="000000"/>
          <w:sz w:val="24"/>
          <w:szCs w:val="24"/>
        </w:rPr>
        <w:t>безакцептное</w:t>
      </w:r>
      <w:proofErr w:type="spellEnd"/>
      <w:r w:rsidR="00D72B5E">
        <w:rPr>
          <w:rFonts w:ascii="Times New Roman" w:hAnsi="Times New Roman" w:cs="Times New Roman"/>
          <w:color w:val="000000"/>
          <w:sz w:val="24"/>
          <w:szCs w:val="24"/>
        </w:rPr>
        <w:t xml:space="preserve"> списание денежных средств </w:t>
      </w:r>
      <w:r w:rsidR="007F29C3">
        <w:rPr>
          <w:rFonts w:ascii="Times New Roman" w:hAnsi="Times New Roman" w:cs="Times New Roman"/>
          <w:color w:val="000000"/>
          <w:sz w:val="24"/>
          <w:szCs w:val="24"/>
        </w:rPr>
        <w:t>со счета</w:t>
      </w:r>
      <w:r w:rsidR="00D72B5E">
        <w:rPr>
          <w:rFonts w:ascii="Times New Roman" w:hAnsi="Times New Roman" w:cs="Times New Roman"/>
          <w:color w:val="000000"/>
          <w:sz w:val="24"/>
          <w:szCs w:val="24"/>
        </w:rPr>
        <w:t xml:space="preserve"> Заёмщика</w:t>
      </w:r>
      <w:r w:rsidRPr="00F5534D">
        <w:rPr>
          <w:rFonts w:ascii="Times New Roman" w:hAnsi="Times New Roman" w:cs="Times New Roman"/>
          <w:color w:val="000000"/>
          <w:sz w:val="24"/>
          <w:szCs w:val="24"/>
        </w:rPr>
        <w:t>.</w:t>
      </w:r>
    </w:p>
    <w:p w:rsidR="00B3379C" w:rsidRPr="008A2018" w:rsidRDefault="00D613C6" w:rsidP="00273123">
      <w:pPr>
        <w:pStyle w:val="1"/>
        <w:spacing w:after="240" w:line="360" w:lineRule="auto"/>
        <w:jc w:val="center"/>
        <w:rPr>
          <w:rStyle w:val="10"/>
          <w:rFonts w:ascii="Times New Roman" w:hAnsi="Times New Roman" w:cs="Times New Roman"/>
          <w:b/>
          <w:bCs/>
          <w:color w:val="000000" w:themeColor="text1"/>
          <w:sz w:val="24"/>
          <w:szCs w:val="24"/>
        </w:rPr>
      </w:pPr>
      <w:bookmarkStart w:id="10" w:name="_Toc163049776"/>
      <w:r>
        <w:rPr>
          <w:rStyle w:val="10"/>
          <w:rFonts w:ascii="Times New Roman" w:hAnsi="Times New Roman" w:cs="Times New Roman"/>
          <w:b/>
          <w:bCs/>
          <w:color w:val="000000" w:themeColor="text1"/>
          <w:sz w:val="24"/>
          <w:szCs w:val="24"/>
        </w:rPr>
        <w:t>5</w:t>
      </w:r>
      <w:r w:rsidR="00691347" w:rsidRPr="008A2018">
        <w:rPr>
          <w:rStyle w:val="10"/>
          <w:rFonts w:ascii="Times New Roman" w:hAnsi="Times New Roman" w:cs="Times New Roman"/>
          <w:b/>
          <w:bCs/>
          <w:color w:val="000000" w:themeColor="text1"/>
          <w:sz w:val="24"/>
          <w:szCs w:val="24"/>
        </w:rPr>
        <w:t xml:space="preserve">. </w:t>
      </w:r>
      <w:r w:rsidR="009315A9" w:rsidRPr="008A2018">
        <w:rPr>
          <w:rStyle w:val="10"/>
          <w:rFonts w:ascii="Times New Roman" w:hAnsi="Times New Roman" w:cs="Times New Roman"/>
          <w:b/>
          <w:bCs/>
          <w:color w:val="000000" w:themeColor="text1"/>
          <w:sz w:val="24"/>
          <w:szCs w:val="24"/>
        </w:rPr>
        <w:t>ЦЕЛИ МИКРОФИНАНСИРОВАНИЯ</w:t>
      </w:r>
      <w:bookmarkEnd w:id="10"/>
    </w:p>
    <w:p w:rsidR="00471435" w:rsidRDefault="00D613C6" w:rsidP="00471435">
      <w:pPr>
        <w:pStyle w:val="aff2"/>
        <w:widowControl w:val="0"/>
        <w:shd w:val="clear" w:color="auto" w:fill="FFFFFF"/>
        <w:tabs>
          <w:tab w:val="left" w:pos="709"/>
          <w:tab w:val="left" w:pos="993"/>
        </w:tabs>
        <w:overflowPunct w:val="0"/>
        <w:autoSpaceDE w:val="0"/>
        <w:autoSpaceDN w:val="0"/>
        <w:adjustRightInd w:val="0"/>
        <w:spacing w:after="0" w:line="360" w:lineRule="auto"/>
        <w:ind w:left="0" w:firstLine="709"/>
        <w:jc w:val="both"/>
        <w:textAlignment w:val="baseline"/>
        <w:rPr>
          <w:rFonts w:ascii="Times New Roman" w:hAnsi="Times New Roman" w:cs="Times New Roman"/>
          <w:strike/>
          <w:color w:val="000000" w:themeColor="text1"/>
          <w:sz w:val="24"/>
          <w:szCs w:val="24"/>
        </w:rPr>
      </w:pPr>
      <w:r>
        <w:rPr>
          <w:rFonts w:ascii="Times New Roman" w:hAnsi="Times New Roman" w:cs="Times New Roman"/>
          <w:color w:val="000000" w:themeColor="text1"/>
          <w:sz w:val="24"/>
          <w:szCs w:val="24"/>
        </w:rPr>
        <w:t>5</w:t>
      </w:r>
      <w:r w:rsidR="00B3379C" w:rsidRPr="008A2018">
        <w:rPr>
          <w:rFonts w:ascii="Times New Roman" w:hAnsi="Times New Roman" w:cs="Times New Roman"/>
          <w:color w:val="000000" w:themeColor="text1"/>
          <w:sz w:val="24"/>
          <w:szCs w:val="24"/>
        </w:rPr>
        <w:t>.1. В рамках настоящих Правил</w:t>
      </w:r>
      <w:bookmarkStart w:id="11" w:name="_Hlk45812935"/>
      <w:r w:rsidR="00394CE6">
        <w:rPr>
          <w:rFonts w:ascii="Times New Roman" w:hAnsi="Times New Roman" w:cs="Times New Roman"/>
          <w:color w:val="000000" w:themeColor="text1"/>
          <w:sz w:val="24"/>
          <w:szCs w:val="24"/>
        </w:rPr>
        <w:t xml:space="preserve">, </w:t>
      </w:r>
      <w:r w:rsidR="00B3379C" w:rsidRPr="008A2018">
        <w:rPr>
          <w:rFonts w:ascii="Times New Roman" w:hAnsi="Times New Roman" w:cs="Times New Roman"/>
          <w:color w:val="000000" w:themeColor="text1"/>
          <w:sz w:val="24"/>
          <w:szCs w:val="24"/>
        </w:rPr>
        <w:t xml:space="preserve"> целями </w:t>
      </w:r>
      <w:r w:rsidR="00B3379C" w:rsidRPr="008A2018">
        <w:rPr>
          <w:rFonts w:ascii="Times New Roman" w:hAnsi="Times New Roman" w:cs="Times New Roman"/>
          <w:color w:val="000000" w:themeColor="text1"/>
          <w:sz w:val="24"/>
          <w:szCs w:val="24"/>
          <w:lang w:eastAsia="ru-RU"/>
        </w:rPr>
        <w:t xml:space="preserve">предоставления </w:t>
      </w:r>
      <w:proofErr w:type="spellStart"/>
      <w:r w:rsidR="00B3379C" w:rsidRPr="008A2018">
        <w:rPr>
          <w:rFonts w:ascii="Times New Roman" w:hAnsi="Times New Roman" w:cs="Times New Roman"/>
          <w:color w:val="000000" w:themeColor="text1"/>
          <w:sz w:val="24"/>
          <w:szCs w:val="24"/>
          <w:lang w:eastAsia="ru-RU"/>
        </w:rPr>
        <w:t>Микрозаймов</w:t>
      </w:r>
      <w:proofErr w:type="spellEnd"/>
      <w:r w:rsidR="00394CE6">
        <w:rPr>
          <w:rFonts w:ascii="Times New Roman" w:hAnsi="Times New Roman" w:cs="Times New Roman"/>
          <w:color w:val="000000" w:themeColor="text1"/>
          <w:sz w:val="24"/>
          <w:szCs w:val="24"/>
          <w:lang w:eastAsia="ru-RU"/>
        </w:rPr>
        <w:t xml:space="preserve"> </w:t>
      </w:r>
      <w:r w:rsidR="00B3379C" w:rsidRPr="008A2018">
        <w:rPr>
          <w:rFonts w:ascii="Times New Roman" w:hAnsi="Times New Roman" w:cs="Times New Roman"/>
          <w:color w:val="000000" w:themeColor="text1"/>
          <w:sz w:val="24"/>
          <w:szCs w:val="24"/>
        </w:rPr>
        <w:t>являются</w:t>
      </w:r>
      <w:r w:rsidR="00394CE6">
        <w:rPr>
          <w:rFonts w:ascii="Times New Roman" w:hAnsi="Times New Roman" w:cs="Times New Roman"/>
          <w:color w:val="000000" w:themeColor="text1"/>
          <w:sz w:val="24"/>
          <w:szCs w:val="24"/>
        </w:rPr>
        <w:t>:</w:t>
      </w:r>
    </w:p>
    <w:p w:rsidR="00566BA6" w:rsidRPr="008A2018" w:rsidRDefault="00394CE6" w:rsidP="00186C38">
      <w:pPr>
        <w:tabs>
          <w:tab w:val="left" w:pos="709"/>
          <w:tab w:val="left" w:pos="993"/>
          <w:tab w:val="num" w:pos="1134"/>
        </w:tabs>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66BA6" w:rsidRPr="008A2018">
        <w:rPr>
          <w:rFonts w:ascii="Times New Roman" w:eastAsia="Times New Roman" w:hAnsi="Times New Roman" w:cs="Times New Roman"/>
          <w:sz w:val="24"/>
          <w:szCs w:val="24"/>
          <w:lang w:eastAsia="ru-RU"/>
        </w:rPr>
        <w:t>) приобретение основных средств</w:t>
      </w:r>
      <w:r w:rsidR="00471435">
        <w:rPr>
          <w:rFonts w:ascii="Times New Roman" w:eastAsia="Times New Roman" w:hAnsi="Times New Roman" w:cs="Times New Roman"/>
          <w:sz w:val="24"/>
          <w:szCs w:val="24"/>
          <w:lang w:eastAsia="ru-RU"/>
        </w:rPr>
        <w:t>,</w:t>
      </w:r>
      <w:r w:rsidR="00471435" w:rsidRPr="00471435">
        <w:t xml:space="preserve"> </w:t>
      </w:r>
      <w:r w:rsidR="00471435" w:rsidRPr="007F29C3">
        <w:rPr>
          <w:rFonts w:ascii="Times New Roman" w:hAnsi="Times New Roman" w:cs="Times New Roman"/>
          <w:sz w:val="24"/>
          <w:szCs w:val="24"/>
        </w:rPr>
        <w:t>необходимых для осуществления основного</w:t>
      </w:r>
      <w:r w:rsidR="007F29C3" w:rsidRPr="007F29C3">
        <w:rPr>
          <w:rFonts w:ascii="Times New Roman" w:hAnsi="Times New Roman" w:cs="Times New Roman"/>
          <w:sz w:val="24"/>
          <w:szCs w:val="24"/>
        </w:rPr>
        <w:t xml:space="preserve"> или дополнительного</w:t>
      </w:r>
      <w:r w:rsidR="00471435" w:rsidRPr="007F29C3">
        <w:rPr>
          <w:rFonts w:ascii="Times New Roman" w:hAnsi="Times New Roman" w:cs="Times New Roman"/>
          <w:sz w:val="24"/>
          <w:szCs w:val="24"/>
        </w:rPr>
        <w:t xml:space="preserve"> вида деятельности</w:t>
      </w:r>
      <w:r w:rsidR="00566BA6" w:rsidRPr="007F29C3">
        <w:rPr>
          <w:rFonts w:ascii="Times New Roman" w:eastAsia="Times New Roman" w:hAnsi="Times New Roman" w:cs="Times New Roman"/>
          <w:sz w:val="24"/>
          <w:szCs w:val="24"/>
          <w:lang w:eastAsia="ru-RU"/>
        </w:rPr>
        <w:t>:</w:t>
      </w:r>
    </w:p>
    <w:p w:rsidR="00566BA6" w:rsidRPr="008A2018" w:rsidRDefault="00566BA6" w:rsidP="00471435">
      <w:pPr>
        <w:tabs>
          <w:tab w:val="left" w:pos="709"/>
          <w:tab w:val="left" w:pos="993"/>
          <w:tab w:val="num" w:pos="1134"/>
        </w:tabs>
        <w:spacing w:after="0" w:line="360" w:lineRule="auto"/>
        <w:ind w:left="567"/>
        <w:jc w:val="both"/>
        <w:rPr>
          <w:rFonts w:ascii="Times New Roman" w:eastAsia="Times New Roman" w:hAnsi="Times New Roman" w:cs="Times New Roman"/>
          <w:sz w:val="24"/>
          <w:szCs w:val="24"/>
          <w:lang w:eastAsia="ru-RU"/>
        </w:rPr>
      </w:pPr>
      <w:r w:rsidRPr="008A2018">
        <w:rPr>
          <w:rFonts w:ascii="Times New Roman" w:eastAsia="Times New Roman" w:hAnsi="Times New Roman" w:cs="Times New Roman"/>
          <w:sz w:val="24"/>
          <w:szCs w:val="24"/>
          <w:lang w:eastAsia="ru-RU"/>
        </w:rPr>
        <w:t>- приобретение автомобиля;</w:t>
      </w:r>
    </w:p>
    <w:p w:rsidR="00566BA6" w:rsidRPr="008A2018" w:rsidRDefault="00566BA6" w:rsidP="00471435">
      <w:pPr>
        <w:tabs>
          <w:tab w:val="left" w:pos="709"/>
          <w:tab w:val="left" w:pos="993"/>
          <w:tab w:val="num" w:pos="1134"/>
        </w:tabs>
        <w:spacing w:after="0" w:line="360" w:lineRule="auto"/>
        <w:ind w:left="567"/>
        <w:jc w:val="both"/>
        <w:rPr>
          <w:rFonts w:ascii="Times New Roman" w:eastAsia="Times New Roman" w:hAnsi="Times New Roman" w:cs="Times New Roman"/>
          <w:sz w:val="24"/>
          <w:szCs w:val="24"/>
          <w:lang w:eastAsia="ru-RU"/>
        </w:rPr>
      </w:pPr>
      <w:r w:rsidRPr="008A2018">
        <w:rPr>
          <w:rFonts w:ascii="Times New Roman" w:eastAsia="Times New Roman" w:hAnsi="Times New Roman" w:cs="Times New Roman"/>
          <w:sz w:val="24"/>
          <w:szCs w:val="24"/>
          <w:lang w:eastAsia="ru-RU"/>
        </w:rPr>
        <w:t>- приобретение земельного участка;</w:t>
      </w:r>
    </w:p>
    <w:p w:rsidR="00566BA6" w:rsidRPr="008A2018" w:rsidRDefault="00566BA6" w:rsidP="00471435">
      <w:pPr>
        <w:tabs>
          <w:tab w:val="left" w:pos="709"/>
          <w:tab w:val="left" w:pos="993"/>
          <w:tab w:val="num" w:pos="1134"/>
        </w:tabs>
        <w:spacing w:after="0" w:line="360" w:lineRule="auto"/>
        <w:ind w:left="567"/>
        <w:jc w:val="both"/>
        <w:rPr>
          <w:rFonts w:ascii="Times New Roman" w:eastAsia="Times New Roman" w:hAnsi="Times New Roman" w:cs="Times New Roman"/>
          <w:sz w:val="24"/>
          <w:szCs w:val="24"/>
          <w:lang w:eastAsia="ru-RU"/>
        </w:rPr>
      </w:pPr>
      <w:r w:rsidRPr="008A2018">
        <w:rPr>
          <w:rFonts w:ascii="Times New Roman" w:eastAsia="Times New Roman" w:hAnsi="Times New Roman" w:cs="Times New Roman"/>
          <w:sz w:val="24"/>
          <w:szCs w:val="24"/>
          <w:lang w:eastAsia="ru-RU"/>
        </w:rPr>
        <w:t>- приобретение нежилого здания;</w:t>
      </w:r>
    </w:p>
    <w:p w:rsidR="00566BA6" w:rsidRPr="008A2018" w:rsidRDefault="00566BA6" w:rsidP="00471435">
      <w:pPr>
        <w:tabs>
          <w:tab w:val="left" w:pos="709"/>
          <w:tab w:val="left" w:pos="993"/>
          <w:tab w:val="num" w:pos="1134"/>
        </w:tabs>
        <w:spacing w:after="0" w:line="360" w:lineRule="auto"/>
        <w:ind w:left="567"/>
        <w:jc w:val="both"/>
        <w:rPr>
          <w:rFonts w:ascii="Times New Roman" w:eastAsia="Times New Roman" w:hAnsi="Times New Roman" w:cs="Times New Roman"/>
          <w:sz w:val="24"/>
          <w:szCs w:val="24"/>
          <w:lang w:eastAsia="ru-RU"/>
        </w:rPr>
      </w:pPr>
      <w:r w:rsidRPr="008A2018">
        <w:rPr>
          <w:rFonts w:ascii="Times New Roman" w:eastAsia="Times New Roman" w:hAnsi="Times New Roman" w:cs="Times New Roman"/>
          <w:sz w:val="24"/>
          <w:szCs w:val="24"/>
          <w:lang w:eastAsia="ru-RU"/>
        </w:rPr>
        <w:t>- приобретение нежилого помещения;</w:t>
      </w:r>
    </w:p>
    <w:p w:rsidR="00566BA6" w:rsidRPr="008A2018" w:rsidRDefault="00566BA6" w:rsidP="00471435">
      <w:pPr>
        <w:tabs>
          <w:tab w:val="left" w:pos="709"/>
          <w:tab w:val="left" w:pos="993"/>
          <w:tab w:val="num" w:pos="1134"/>
        </w:tabs>
        <w:spacing w:after="0" w:line="360" w:lineRule="auto"/>
        <w:ind w:left="567"/>
        <w:jc w:val="both"/>
        <w:rPr>
          <w:rFonts w:ascii="Times New Roman" w:eastAsia="Times New Roman" w:hAnsi="Times New Roman" w:cs="Times New Roman"/>
          <w:sz w:val="24"/>
          <w:szCs w:val="24"/>
          <w:lang w:eastAsia="ru-RU"/>
        </w:rPr>
      </w:pPr>
      <w:r w:rsidRPr="008A2018">
        <w:rPr>
          <w:rFonts w:ascii="Times New Roman" w:eastAsia="Times New Roman" w:hAnsi="Times New Roman" w:cs="Times New Roman"/>
          <w:sz w:val="24"/>
          <w:szCs w:val="24"/>
          <w:lang w:eastAsia="ru-RU"/>
        </w:rPr>
        <w:t>- приобретение иной недвижимости;</w:t>
      </w:r>
    </w:p>
    <w:p w:rsidR="00566BA6" w:rsidRPr="008A2018" w:rsidRDefault="00566BA6" w:rsidP="00471435">
      <w:pPr>
        <w:tabs>
          <w:tab w:val="left" w:pos="709"/>
          <w:tab w:val="left" w:pos="993"/>
          <w:tab w:val="num" w:pos="1134"/>
        </w:tabs>
        <w:spacing w:after="0" w:line="360" w:lineRule="auto"/>
        <w:ind w:left="567"/>
        <w:jc w:val="both"/>
        <w:rPr>
          <w:rFonts w:ascii="Times New Roman" w:eastAsia="Times New Roman" w:hAnsi="Times New Roman" w:cs="Times New Roman"/>
          <w:sz w:val="24"/>
          <w:szCs w:val="24"/>
          <w:lang w:eastAsia="ru-RU"/>
        </w:rPr>
      </w:pPr>
      <w:r w:rsidRPr="008A2018">
        <w:rPr>
          <w:rFonts w:ascii="Times New Roman" w:eastAsia="Times New Roman" w:hAnsi="Times New Roman" w:cs="Times New Roman"/>
          <w:sz w:val="24"/>
          <w:szCs w:val="24"/>
          <w:lang w:eastAsia="ru-RU"/>
        </w:rPr>
        <w:t>- приобретение основных средств, за исключением недвижимости.</w:t>
      </w:r>
    </w:p>
    <w:p w:rsidR="00566BA6" w:rsidRPr="008A2018" w:rsidRDefault="00394CE6" w:rsidP="00566BA6">
      <w:pPr>
        <w:tabs>
          <w:tab w:val="left" w:pos="709"/>
          <w:tab w:val="left" w:pos="993"/>
          <w:tab w:val="num" w:pos="1134"/>
        </w:tabs>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6BA6" w:rsidRPr="008A2018">
        <w:rPr>
          <w:rFonts w:ascii="Times New Roman" w:eastAsia="Times New Roman" w:hAnsi="Times New Roman" w:cs="Times New Roman"/>
          <w:sz w:val="24"/>
          <w:szCs w:val="24"/>
          <w:lang w:eastAsia="ru-RU"/>
        </w:rPr>
        <w:t>) вложения в основные средства:</w:t>
      </w:r>
    </w:p>
    <w:p w:rsidR="00566BA6" w:rsidRPr="008A2018" w:rsidRDefault="00566BA6" w:rsidP="00471435">
      <w:pPr>
        <w:tabs>
          <w:tab w:val="left" w:pos="709"/>
          <w:tab w:val="left" w:pos="993"/>
          <w:tab w:val="num" w:pos="1134"/>
        </w:tabs>
        <w:spacing w:after="0" w:line="360" w:lineRule="auto"/>
        <w:ind w:left="567"/>
        <w:jc w:val="both"/>
        <w:rPr>
          <w:rFonts w:ascii="Times New Roman" w:eastAsia="Times New Roman" w:hAnsi="Times New Roman" w:cs="Times New Roman"/>
          <w:sz w:val="24"/>
          <w:szCs w:val="24"/>
          <w:lang w:eastAsia="ru-RU"/>
        </w:rPr>
      </w:pPr>
      <w:r w:rsidRPr="008A2018">
        <w:rPr>
          <w:rFonts w:ascii="Times New Roman" w:eastAsia="Times New Roman" w:hAnsi="Times New Roman" w:cs="Times New Roman"/>
          <w:sz w:val="24"/>
          <w:szCs w:val="24"/>
          <w:lang w:eastAsia="ru-RU"/>
        </w:rPr>
        <w:t xml:space="preserve">- </w:t>
      </w:r>
      <w:proofErr w:type="spellStart"/>
      <w:r w:rsidRPr="008A2018">
        <w:rPr>
          <w:rFonts w:ascii="Times New Roman" w:eastAsia="Times New Roman" w:hAnsi="Times New Roman" w:cs="Times New Roman"/>
          <w:sz w:val="24"/>
          <w:szCs w:val="24"/>
          <w:lang w:eastAsia="ru-RU"/>
        </w:rPr>
        <w:t>реконструкция</w:t>
      </w:r>
      <w:r w:rsidR="0056740C">
        <w:rPr>
          <w:rFonts w:ascii="Times New Roman" w:eastAsia="Times New Roman" w:hAnsi="Times New Roman" w:cs="Times New Roman"/>
          <w:sz w:val="24"/>
          <w:szCs w:val="24"/>
          <w:lang w:eastAsia="ru-RU"/>
        </w:rPr>
        <w:t>\ремонт</w:t>
      </w:r>
      <w:proofErr w:type="spellEnd"/>
      <w:r w:rsidRPr="008A2018">
        <w:rPr>
          <w:rFonts w:ascii="Times New Roman" w:eastAsia="Times New Roman" w:hAnsi="Times New Roman" w:cs="Times New Roman"/>
          <w:sz w:val="24"/>
          <w:szCs w:val="24"/>
          <w:lang w:eastAsia="ru-RU"/>
        </w:rPr>
        <w:t xml:space="preserve"> нежилого здания;</w:t>
      </w:r>
    </w:p>
    <w:p w:rsidR="00566BA6" w:rsidRPr="008A2018" w:rsidRDefault="00566BA6" w:rsidP="00471435">
      <w:pPr>
        <w:tabs>
          <w:tab w:val="left" w:pos="709"/>
          <w:tab w:val="left" w:pos="993"/>
          <w:tab w:val="num" w:pos="1134"/>
        </w:tabs>
        <w:spacing w:after="0" w:line="360" w:lineRule="auto"/>
        <w:ind w:left="567"/>
        <w:jc w:val="both"/>
        <w:rPr>
          <w:rFonts w:ascii="Times New Roman" w:eastAsia="Times New Roman" w:hAnsi="Times New Roman" w:cs="Times New Roman"/>
          <w:sz w:val="24"/>
          <w:szCs w:val="24"/>
          <w:lang w:eastAsia="ru-RU"/>
        </w:rPr>
      </w:pPr>
      <w:r w:rsidRPr="008A2018">
        <w:rPr>
          <w:rFonts w:ascii="Times New Roman" w:eastAsia="Times New Roman" w:hAnsi="Times New Roman" w:cs="Times New Roman"/>
          <w:sz w:val="24"/>
          <w:szCs w:val="24"/>
          <w:lang w:eastAsia="ru-RU"/>
        </w:rPr>
        <w:t>- строительство</w:t>
      </w:r>
      <w:r w:rsidR="0056740C">
        <w:rPr>
          <w:rFonts w:ascii="Times New Roman" w:eastAsia="Times New Roman" w:hAnsi="Times New Roman" w:cs="Times New Roman"/>
          <w:sz w:val="24"/>
          <w:szCs w:val="24"/>
          <w:lang w:eastAsia="ru-RU"/>
        </w:rPr>
        <w:t xml:space="preserve"> </w:t>
      </w:r>
      <w:r w:rsidRPr="008A2018">
        <w:rPr>
          <w:rFonts w:ascii="Times New Roman" w:eastAsia="Times New Roman" w:hAnsi="Times New Roman" w:cs="Times New Roman"/>
          <w:sz w:val="24"/>
          <w:szCs w:val="24"/>
          <w:lang w:eastAsia="ru-RU"/>
        </w:rPr>
        <w:t>нежилого здания.</w:t>
      </w:r>
    </w:p>
    <w:p w:rsidR="00394CE6" w:rsidRPr="008A2018" w:rsidRDefault="00394CE6" w:rsidP="00394CE6">
      <w:pPr>
        <w:pStyle w:val="aff2"/>
        <w:widowControl w:val="0"/>
        <w:shd w:val="clear" w:color="auto" w:fill="FFFFFF"/>
        <w:tabs>
          <w:tab w:val="left" w:pos="709"/>
          <w:tab w:val="left" w:pos="993"/>
        </w:tabs>
        <w:overflowPunct w:val="0"/>
        <w:autoSpaceDE w:val="0"/>
        <w:autoSpaceDN w:val="0"/>
        <w:adjustRightInd w:val="0"/>
        <w:spacing w:after="0" w:line="360" w:lineRule="auto"/>
        <w:ind w:left="0" w:firstLine="709"/>
        <w:jc w:val="both"/>
        <w:textAlignment w:val="baseline"/>
        <w:rPr>
          <w:rFonts w:ascii="Times New Roman" w:hAnsi="Times New Roman" w:cs="Times New Roman"/>
          <w:color w:val="000000" w:themeColor="text1"/>
          <w:sz w:val="24"/>
          <w:szCs w:val="24"/>
          <w:lang w:eastAsia="ru-RU"/>
        </w:rPr>
      </w:pPr>
      <w:bookmarkStart w:id="12" w:name="_Hlk37674823"/>
      <w:r>
        <w:rPr>
          <w:rFonts w:ascii="Times New Roman" w:eastAsia="Times New Roman" w:hAnsi="Times New Roman" w:cs="Times New Roman"/>
          <w:sz w:val="24"/>
          <w:szCs w:val="24"/>
          <w:lang w:eastAsia="ru-RU"/>
        </w:rPr>
        <w:t xml:space="preserve">3)  </w:t>
      </w:r>
      <w:r w:rsidRPr="008A2018">
        <w:rPr>
          <w:rFonts w:ascii="Times New Roman" w:hAnsi="Times New Roman" w:cs="Times New Roman"/>
          <w:color w:val="000000" w:themeColor="text1"/>
          <w:sz w:val="24"/>
          <w:szCs w:val="24"/>
          <w:lang w:eastAsia="ru-RU"/>
        </w:rPr>
        <w:t>пополнение оборотных средств:</w:t>
      </w:r>
    </w:p>
    <w:p w:rsidR="00394CE6" w:rsidRPr="008A2018" w:rsidRDefault="00394CE6" w:rsidP="00394CE6">
      <w:pPr>
        <w:tabs>
          <w:tab w:val="left" w:pos="709"/>
          <w:tab w:val="left" w:pos="993"/>
          <w:tab w:val="num" w:pos="1134"/>
        </w:tabs>
        <w:spacing w:after="0" w:line="360" w:lineRule="auto"/>
        <w:ind w:left="567"/>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ab/>
      </w:r>
      <w:r w:rsidRPr="008A2018">
        <w:rPr>
          <w:rFonts w:ascii="Times New Roman" w:hAnsi="Times New Roman" w:cs="Times New Roman"/>
          <w:color w:val="000000" w:themeColor="text1"/>
          <w:sz w:val="24"/>
          <w:szCs w:val="24"/>
          <w:lang w:eastAsia="ru-RU"/>
        </w:rPr>
        <w:t>-</w:t>
      </w:r>
      <w:r>
        <w:rPr>
          <w:rFonts w:ascii="Times New Roman" w:hAnsi="Times New Roman" w:cs="Times New Roman"/>
          <w:color w:val="000000" w:themeColor="text1"/>
          <w:sz w:val="24"/>
          <w:szCs w:val="24"/>
          <w:lang w:eastAsia="ru-RU"/>
        </w:rPr>
        <w:t xml:space="preserve"> </w:t>
      </w:r>
      <w:r w:rsidRPr="008A2018">
        <w:rPr>
          <w:rFonts w:ascii="Times New Roman" w:hAnsi="Times New Roman" w:cs="Times New Roman"/>
          <w:color w:val="000000" w:themeColor="text1"/>
          <w:sz w:val="24"/>
          <w:szCs w:val="24"/>
          <w:lang w:eastAsia="ru-RU"/>
        </w:rPr>
        <w:t>пополнение оборотных средств;</w:t>
      </w:r>
    </w:p>
    <w:p w:rsidR="00394CE6" w:rsidRPr="00471435" w:rsidRDefault="00394CE6" w:rsidP="00394CE6">
      <w:pPr>
        <w:tabs>
          <w:tab w:val="left" w:pos="709"/>
          <w:tab w:val="left" w:pos="993"/>
          <w:tab w:val="num" w:pos="1134"/>
        </w:tabs>
        <w:spacing w:after="0" w:line="360" w:lineRule="auto"/>
        <w:ind w:left="708"/>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lang w:eastAsia="ru-RU"/>
        </w:rPr>
        <w:tab/>
      </w:r>
      <w:r w:rsidRPr="00471435">
        <w:rPr>
          <w:rFonts w:ascii="Times New Roman" w:hAnsi="Times New Roman" w:cs="Times New Roman"/>
          <w:color w:val="000000" w:themeColor="text1"/>
          <w:sz w:val="24"/>
          <w:szCs w:val="24"/>
          <w:lang w:eastAsia="ru-RU"/>
        </w:rPr>
        <w:t>- </w:t>
      </w:r>
      <w:bookmarkStart w:id="13" w:name="RANGE!B59:B73"/>
      <w:r w:rsidRPr="00471435">
        <w:rPr>
          <w:rFonts w:ascii="Times New Roman" w:eastAsia="Times New Roman" w:hAnsi="Times New Roman" w:cs="Times New Roman"/>
          <w:sz w:val="24"/>
          <w:szCs w:val="24"/>
          <w:lang w:eastAsia="ru-RU"/>
        </w:rPr>
        <w:t>обеспечение участия в электронных торгах, аукционе или конкурсе</w:t>
      </w:r>
      <w:bookmarkEnd w:id="13"/>
      <w:r w:rsidRPr="00471435">
        <w:rPr>
          <w:rFonts w:ascii="Times New Roman" w:eastAsia="Times New Roman" w:hAnsi="Times New Roman" w:cs="Times New Roman"/>
          <w:sz w:val="24"/>
          <w:szCs w:val="24"/>
          <w:lang w:eastAsia="ru-RU"/>
        </w:rPr>
        <w:t xml:space="preserve"> в рамках Федеральных законов №№ 44-ФЗ и 223-ФЗ;</w:t>
      </w:r>
    </w:p>
    <w:p w:rsidR="00394CE6" w:rsidRPr="008A2018" w:rsidRDefault="00394CE6" w:rsidP="00394CE6">
      <w:pPr>
        <w:tabs>
          <w:tab w:val="left" w:pos="709"/>
          <w:tab w:val="left" w:pos="993"/>
          <w:tab w:val="num" w:pos="1134"/>
        </w:tabs>
        <w:spacing w:after="0" w:line="36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471435">
        <w:rPr>
          <w:rFonts w:ascii="Times New Roman" w:eastAsia="Times New Roman" w:hAnsi="Times New Roman" w:cs="Times New Roman"/>
          <w:sz w:val="24"/>
          <w:szCs w:val="24"/>
          <w:lang w:eastAsia="ru-RU"/>
        </w:rPr>
        <w:t>- на исполнение контракта в рамках Федеральных законов №№ 44-ФЗ и 223-ФЗ.</w:t>
      </w:r>
    </w:p>
    <w:p w:rsidR="00C932EF" w:rsidRDefault="00C932EF" w:rsidP="00E75742">
      <w:pPr>
        <w:tabs>
          <w:tab w:val="left" w:pos="709"/>
          <w:tab w:val="left" w:pos="993"/>
        </w:tabs>
        <w:spacing w:after="0" w:line="360" w:lineRule="auto"/>
        <w:ind w:firstLine="709"/>
        <w:jc w:val="both"/>
        <w:rPr>
          <w:rFonts w:ascii="Times New Roman" w:eastAsia="Times New Roman" w:hAnsi="Times New Roman" w:cs="Times New Roman"/>
          <w:sz w:val="24"/>
          <w:szCs w:val="24"/>
          <w:lang w:eastAsia="ru-RU"/>
        </w:rPr>
      </w:pPr>
    </w:p>
    <w:p w:rsidR="00B3379C" w:rsidRPr="008A2018" w:rsidRDefault="00B3379C" w:rsidP="00E75742">
      <w:pPr>
        <w:tabs>
          <w:tab w:val="left" w:pos="709"/>
          <w:tab w:val="left" w:pos="993"/>
        </w:tabs>
        <w:spacing w:after="0" w:line="360" w:lineRule="auto"/>
        <w:ind w:firstLine="709"/>
        <w:jc w:val="both"/>
        <w:rPr>
          <w:rFonts w:ascii="Times New Roman" w:eastAsia="Calibri" w:hAnsi="Times New Roman" w:cs="Times New Roman"/>
          <w:color w:val="000000" w:themeColor="text1"/>
          <w:sz w:val="24"/>
          <w:szCs w:val="24"/>
          <w:lang w:eastAsia="ru-RU"/>
        </w:rPr>
      </w:pPr>
      <w:r w:rsidRPr="008A2018">
        <w:rPr>
          <w:rFonts w:ascii="Times New Roman" w:eastAsia="Calibri" w:hAnsi="Times New Roman" w:cs="Times New Roman"/>
          <w:color w:val="000000" w:themeColor="text1"/>
          <w:sz w:val="24"/>
          <w:szCs w:val="24"/>
          <w:lang w:eastAsia="ru-RU"/>
        </w:rPr>
        <w:lastRenderedPageBreak/>
        <w:t xml:space="preserve">Средства </w:t>
      </w:r>
      <w:proofErr w:type="spellStart"/>
      <w:r w:rsidRPr="008A2018">
        <w:rPr>
          <w:rFonts w:ascii="Times New Roman" w:eastAsia="Calibri" w:hAnsi="Times New Roman" w:cs="Times New Roman"/>
          <w:color w:val="000000" w:themeColor="text1"/>
          <w:sz w:val="24"/>
          <w:szCs w:val="24"/>
          <w:lang w:eastAsia="ru-RU"/>
        </w:rPr>
        <w:t>микрозайма</w:t>
      </w:r>
      <w:proofErr w:type="spellEnd"/>
      <w:r w:rsidRPr="008A2018">
        <w:rPr>
          <w:rFonts w:ascii="Times New Roman" w:eastAsia="Calibri" w:hAnsi="Times New Roman" w:cs="Times New Roman"/>
          <w:color w:val="000000" w:themeColor="text1"/>
          <w:sz w:val="24"/>
          <w:szCs w:val="24"/>
          <w:lang w:eastAsia="ru-RU"/>
        </w:rPr>
        <w:t xml:space="preserve"> не могут быть использованы в целях:</w:t>
      </w:r>
    </w:p>
    <w:p w:rsidR="00B3379C" w:rsidRPr="00A511C5" w:rsidRDefault="00B3379C" w:rsidP="002B4592">
      <w:pPr>
        <w:pStyle w:val="aff2"/>
        <w:numPr>
          <w:ilvl w:val="0"/>
          <w:numId w:val="7"/>
        </w:numPr>
        <w:tabs>
          <w:tab w:val="left" w:pos="709"/>
          <w:tab w:val="left" w:pos="993"/>
        </w:tabs>
        <w:spacing w:after="0" w:line="360" w:lineRule="auto"/>
        <w:ind w:left="0" w:firstLine="709"/>
        <w:jc w:val="both"/>
        <w:rPr>
          <w:rFonts w:ascii="Times New Roman" w:hAnsi="Times New Roman" w:cs="Times New Roman"/>
          <w:color w:val="000000" w:themeColor="text1"/>
          <w:sz w:val="24"/>
          <w:szCs w:val="24"/>
          <w:lang w:eastAsia="ru-RU"/>
        </w:rPr>
      </w:pPr>
      <w:r w:rsidRPr="00A511C5">
        <w:rPr>
          <w:rFonts w:ascii="Times New Roman" w:hAnsi="Times New Roman" w:cs="Times New Roman"/>
          <w:color w:val="000000" w:themeColor="text1"/>
          <w:sz w:val="24"/>
          <w:szCs w:val="24"/>
          <w:lang w:eastAsia="ru-RU"/>
        </w:rPr>
        <w:t>погашения задолженности по кредитным договорам, договорам о предоставлении банковской гарантии, договорам займа, договорам финансовой аренды (лизинга)</w:t>
      </w:r>
      <w:r w:rsidR="00471435" w:rsidRPr="00A511C5">
        <w:rPr>
          <w:rFonts w:ascii="Times New Roman" w:hAnsi="Times New Roman" w:cs="Times New Roman"/>
          <w:color w:val="000000" w:themeColor="text1"/>
          <w:sz w:val="24"/>
          <w:szCs w:val="24"/>
          <w:lang w:eastAsia="ru-RU"/>
        </w:rPr>
        <w:t>;</w:t>
      </w:r>
    </w:p>
    <w:p w:rsidR="005A1D72" w:rsidRPr="008A2018" w:rsidRDefault="00B3379C" w:rsidP="002B4592">
      <w:pPr>
        <w:numPr>
          <w:ilvl w:val="0"/>
          <w:numId w:val="7"/>
        </w:numPr>
        <w:tabs>
          <w:tab w:val="left" w:pos="709"/>
          <w:tab w:val="left" w:pos="993"/>
        </w:tabs>
        <w:spacing w:after="0" w:line="360" w:lineRule="auto"/>
        <w:ind w:left="0" w:firstLine="709"/>
        <w:jc w:val="both"/>
        <w:rPr>
          <w:rFonts w:ascii="Times New Roman" w:eastAsia="Calibri" w:hAnsi="Times New Roman" w:cs="Times New Roman"/>
          <w:color w:val="000000" w:themeColor="text1"/>
          <w:sz w:val="24"/>
          <w:szCs w:val="24"/>
          <w:lang w:eastAsia="ru-RU"/>
        </w:rPr>
      </w:pPr>
      <w:r w:rsidRPr="008A2018">
        <w:rPr>
          <w:rFonts w:ascii="Times New Roman" w:eastAsia="Calibri" w:hAnsi="Times New Roman" w:cs="Times New Roman"/>
          <w:color w:val="000000" w:themeColor="text1"/>
          <w:sz w:val="24"/>
          <w:szCs w:val="24"/>
          <w:lang w:eastAsia="ru-RU"/>
        </w:rPr>
        <w:t xml:space="preserve">предоставления за счет средств </w:t>
      </w:r>
      <w:proofErr w:type="spellStart"/>
      <w:r w:rsidRPr="008A2018">
        <w:rPr>
          <w:rFonts w:ascii="Times New Roman" w:eastAsia="Calibri" w:hAnsi="Times New Roman" w:cs="Times New Roman"/>
          <w:color w:val="000000" w:themeColor="text1"/>
          <w:sz w:val="24"/>
          <w:szCs w:val="24"/>
          <w:lang w:eastAsia="ru-RU"/>
        </w:rPr>
        <w:t>микрозайма</w:t>
      </w:r>
      <w:proofErr w:type="spellEnd"/>
      <w:r w:rsidRPr="008A2018">
        <w:rPr>
          <w:rFonts w:ascii="Times New Roman" w:eastAsia="Calibri" w:hAnsi="Times New Roman" w:cs="Times New Roman"/>
          <w:color w:val="000000" w:themeColor="text1"/>
          <w:sz w:val="24"/>
          <w:szCs w:val="24"/>
          <w:lang w:eastAsia="ru-RU"/>
        </w:rPr>
        <w:t xml:space="preserve"> заемных средств иным лицам</w:t>
      </w:r>
      <w:r w:rsidR="005A1D72" w:rsidRPr="008A2018">
        <w:rPr>
          <w:rFonts w:ascii="Times New Roman" w:eastAsia="Calibri" w:hAnsi="Times New Roman" w:cs="Times New Roman"/>
          <w:color w:val="000000" w:themeColor="text1"/>
          <w:sz w:val="24"/>
          <w:szCs w:val="24"/>
          <w:lang w:eastAsia="ru-RU"/>
        </w:rPr>
        <w:t>;</w:t>
      </w:r>
    </w:p>
    <w:p w:rsidR="005A1D72" w:rsidRPr="008A2018" w:rsidRDefault="005A1D72" w:rsidP="002B4592">
      <w:pPr>
        <w:numPr>
          <w:ilvl w:val="0"/>
          <w:numId w:val="7"/>
        </w:numPr>
        <w:tabs>
          <w:tab w:val="left" w:pos="709"/>
          <w:tab w:val="left" w:pos="993"/>
        </w:tabs>
        <w:spacing w:after="0" w:line="360" w:lineRule="auto"/>
        <w:ind w:left="0" w:firstLine="709"/>
        <w:jc w:val="both"/>
        <w:rPr>
          <w:rFonts w:ascii="Times New Roman" w:eastAsia="Calibri"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приобретения иностранной валюты</w:t>
      </w:r>
      <w:r w:rsidR="00E13EC1" w:rsidRPr="008A2018">
        <w:rPr>
          <w:rFonts w:ascii="Times New Roman" w:hAnsi="Times New Roman" w:cs="Times New Roman"/>
          <w:color w:val="000000" w:themeColor="text1"/>
          <w:sz w:val="24"/>
          <w:szCs w:val="24"/>
          <w:lang w:eastAsia="ru-RU"/>
        </w:rPr>
        <w:t>;</w:t>
      </w:r>
    </w:p>
    <w:p w:rsidR="00E13EC1" w:rsidRPr="008A2018" w:rsidRDefault="00E13EC1" w:rsidP="002B4592">
      <w:pPr>
        <w:numPr>
          <w:ilvl w:val="0"/>
          <w:numId w:val="7"/>
        </w:numPr>
        <w:tabs>
          <w:tab w:val="left" w:pos="709"/>
          <w:tab w:val="left" w:pos="993"/>
        </w:tabs>
        <w:spacing w:after="0" w:line="360" w:lineRule="auto"/>
        <w:ind w:left="0" w:firstLine="709"/>
        <w:jc w:val="both"/>
        <w:rPr>
          <w:rFonts w:ascii="Times New Roman" w:eastAsia="Calibri" w:hAnsi="Times New Roman" w:cs="Times New Roman"/>
          <w:color w:val="000000" w:themeColor="text1"/>
          <w:sz w:val="24"/>
          <w:szCs w:val="24"/>
          <w:lang w:eastAsia="ru-RU"/>
        </w:rPr>
      </w:pPr>
      <w:r w:rsidRPr="008A2018">
        <w:rPr>
          <w:rFonts w:ascii="Times New Roman" w:hAnsi="Times New Roman" w:cs="Times New Roman"/>
          <w:sz w:val="24"/>
          <w:szCs w:val="24"/>
        </w:rPr>
        <w:t>погашения задолженности участникам (учредителям) по выплате доходов (дивидендов);</w:t>
      </w:r>
    </w:p>
    <w:p w:rsidR="00E13EC1" w:rsidRPr="008A2018" w:rsidRDefault="00E13EC1" w:rsidP="002B4592">
      <w:pPr>
        <w:numPr>
          <w:ilvl w:val="0"/>
          <w:numId w:val="7"/>
        </w:numPr>
        <w:tabs>
          <w:tab w:val="left" w:pos="709"/>
          <w:tab w:val="left" w:pos="993"/>
        </w:tabs>
        <w:spacing w:after="0" w:line="360" w:lineRule="auto"/>
        <w:ind w:left="0" w:firstLine="709"/>
        <w:jc w:val="both"/>
        <w:rPr>
          <w:rFonts w:ascii="Times New Roman" w:eastAsia="Calibri" w:hAnsi="Times New Roman" w:cs="Times New Roman"/>
          <w:color w:val="000000" w:themeColor="text1"/>
          <w:sz w:val="24"/>
          <w:szCs w:val="24"/>
          <w:lang w:eastAsia="ru-RU"/>
        </w:rPr>
      </w:pPr>
      <w:r w:rsidRPr="008A2018">
        <w:rPr>
          <w:rFonts w:ascii="Times New Roman" w:hAnsi="Times New Roman" w:cs="Times New Roman"/>
          <w:sz w:val="24"/>
          <w:szCs w:val="24"/>
        </w:rPr>
        <w:t>выкупа долей участников (учредителей) в уставном капитале.</w:t>
      </w:r>
    </w:p>
    <w:bookmarkEnd w:id="11"/>
    <w:bookmarkEnd w:id="12"/>
    <w:p w:rsidR="00B3379C" w:rsidRPr="008A2018" w:rsidRDefault="00B3379C" w:rsidP="00E75742">
      <w:pPr>
        <w:tabs>
          <w:tab w:val="left" w:pos="709"/>
          <w:tab w:val="left" w:pos="993"/>
          <w:tab w:val="num"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По каждому Заемщику цели предоставления </w:t>
      </w:r>
      <w:proofErr w:type="spellStart"/>
      <w:r w:rsidRPr="008A2018">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 xml:space="preserve"> с учетом положений настоящего пункта определяются условиями Договора </w:t>
      </w:r>
      <w:proofErr w:type="spellStart"/>
      <w:r w:rsidRPr="008A2018">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w:t>
      </w:r>
    </w:p>
    <w:p w:rsidR="00B3379C" w:rsidRPr="002A7EE7" w:rsidRDefault="002A7EE7" w:rsidP="002A7EE7">
      <w:pPr>
        <w:pStyle w:val="aff2"/>
        <w:widowControl w:val="0"/>
        <w:numPr>
          <w:ilvl w:val="1"/>
          <w:numId w:val="39"/>
        </w:numPr>
        <w:tabs>
          <w:tab w:val="left" w:pos="709"/>
          <w:tab w:val="left" w:pos="993"/>
          <w:tab w:val="left" w:pos="1418"/>
          <w:tab w:val="num" w:pos="1485"/>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gramStart"/>
      <w:r w:rsidR="00B3379C" w:rsidRPr="002A7EE7">
        <w:rPr>
          <w:rFonts w:ascii="Times New Roman" w:hAnsi="Times New Roman" w:cs="Times New Roman"/>
          <w:color w:val="000000" w:themeColor="text1"/>
          <w:sz w:val="24"/>
          <w:szCs w:val="24"/>
        </w:rPr>
        <w:t>Контроль за</w:t>
      </w:r>
      <w:proofErr w:type="gramEnd"/>
      <w:r w:rsidR="00B3379C" w:rsidRPr="002A7EE7">
        <w:rPr>
          <w:rFonts w:ascii="Times New Roman" w:hAnsi="Times New Roman" w:cs="Times New Roman"/>
          <w:color w:val="000000" w:themeColor="text1"/>
          <w:sz w:val="24"/>
          <w:szCs w:val="24"/>
        </w:rPr>
        <w:t xml:space="preserve"> целевым использованием денежных средств, предоставленных Заемщику по Договору </w:t>
      </w:r>
      <w:proofErr w:type="spellStart"/>
      <w:r w:rsidR="00B3379C" w:rsidRPr="002A7EE7">
        <w:rPr>
          <w:rFonts w:ascii="Times New Roman" w:hAnsi="Times New Roman" w:cs="Times New Roman"/>
          <w:color w:val="000000" w:themeColor="text1"/>
          <w:sz w:val="24"/>
          <w:szCs w:val="24"/>
        </w:rPr>
        <w:t>микрозайма</w:t>
      </w:r>
      <w:proofErr w:type="spellEnd"/>
      <w:r w:rsidR="00B3379C" w:rsidRPr="002A7EE7">
        <w:rPr>
          <w:rFonts w:ascii="Times New Roman" w:hAnsi="Times New Roman" w:cs="Times New Roman"/>
          <w:color w:val="000000" w:themeColor="text1"/>
          <w:sz w:val="24"/>
          <w:szCs w:val="24"/>
        </w:rPr>
        <w:t xml:space="preserve">, осуществляется Фондом в соответствии с п. </w:t>
      </w:r>
      <w:r w:rsidR="001A433C" w:rsidRPr="002A7EE7">
        <w:rPr>
          <w:rFonts w:ascii="Times New Roman" w:hAnsi="Times New Roman" w:cs="Times New Roman"/>
          <w:color w:val="000000" w:themeColor="text1"/>
          <w:sz w:val="24"/>
          <w:szCs w:val="24"/>
        </w:rPr>
        <w:t>9</w:t>
      </w:r>
      <w:r w:rsidR="00B3379C" w:rsidRPr="002A7EE7">
        <w:rPr>
          <w:rFonts w:ascii="Times New Roman" w:hAnsi="Times New Roman" w:cs="Times New Roman"/>
          <w:color w:val="000000" w:themeColor="text1"/>
          <w:sz w:val="24"/>
          <w:szCs w:val="24"/>
        </w:rPr>
        <w:t xml:space="preserve"> настоящих Правил</w:t>
      </w:r>
      <w:r w:rsidR="0038717C" w:rsidRPr="002A7EE7">
        <w:rPr>
          <w:rFonts w:ascii="Times New Roman" w:hAnsi="Times New Roman" w:cs="Times New Roman"/>
          <w:color w:val="000000" w:themeColor="text1"/>
          <w:sz w:val="24"/>
          <w:szCs w:val="24"/>
        </w:rPr>
        <w:t xml:space="preserve"> и условиями договора</w:t>
      </w:r>
      <w:r w:rsidR="00B3379C" w:rsidRPr="002A7EE7">
        <w:rPr>
          <w:rFonts w:ascii="Times New Roman" w:hAnsi="Times New Roman" w:cs="Times New Roman"/>
          <w:color w:val="000000" w:themeColor="text1"/>
          <w:sz w:val="24"/>
          <w:szCs w:val="24"/>
        </w:rPr>
        <w:t>.</w:t>
      </w:r>
    </w:p>
    <w:p w:rsidR="00EC706B" w:rsidRPr="008A2018" w:rsidRDefault="002A7EE7" w:rsidP="0038717C">
      <w:pPr>
        <w:pStyle w:val="1"/>
        <w:spacing w:after="240" w:line="360" w:lineRule="auto"/>
        <w:jc w:val="center"/>
        <w:rPr>
          <w:rStyle w:val="10"/>
          <w:rFonts w:ascii="Times New Roman" w:hAnsi="Times New Roman" w:cs="Times New Roman"/>
          <w:b/>
          <w:bCs/>
          <w:color w:val="000000" w:themeColor="text1"/>
          <w:sz w:val="24"/>
          <w:szCs w:val="24"/>
        </w:rPr>
      </w:pPr>
      <w:bookmarkStart w:id="14" w:name="_Toc163049777"/>
      <w:r>
        <w:rPr>
          <w:rStyle w:val="10"/>
          <w:rFonts w:ascii="Times New Roman" w:hAnsi="Times New Roman" w:cs="Times New Roman"/>
          <w:b/>
          <w:bCs/>
          <w:color w:val="000000" w:themeColor="text1"/>
          <w:sz w:val="24"/>
          <w:szCs w:val="24"/>
        </w:rPr>
        <w:t>6</w:t>
      </w:r>
      <w:r w:rsidR="00EC706B" w:rsidRPr="008A2018">
        <w:rPr>
          <w:rStyle w:val="10"/>
          <w:rFonts w:ascii="Times New Roman" w:hAnsi="Times New Roman" w:cs="Times New Roman"/>
          <w:b/>
          <w:bCs/>
          <w:color w:val="000000" w:themeColor="text1"/>
          <w:sz w:val="24"/>
          <w:szCs w:val="24"/>
        </w:rPr>
        <w:t xml:space="preserve">. </w:t>
      </w:r>
      <w:r w:rsidR="009315A9" w:rsidRPr="008A2018">
        <w:rPr>
          <w:rStyle w:val="10"/>
          <w:rFonts w:ascii="Times New Roman" w:hAnsi="Times New Roman" w:cs="Times New Roman"/>
          <w:b/>
          <w:bCs/>
          <w:color w:val="000000" w:themeColor="text1"/>
          <w:sz w:val="24"/>
          <w:szCs w:val="24"/>
        </w:rPr>
        <w:t>УСЛОВИЯ ПРЕДОСТАВЛЕНИЯ</w:t>
      </w:r>
      <w:r w:rsidR="0038717C">
        <w:rPr>
          <w:rStyle w:val="10"/>
          <w:rFonts w:ascii="Times New Roman" w:hAnsi="Times New Roman" w:cs="Times New Roman"/>
          <w:b/>
          <w:bCs/>
          <w:color w:val="000000" w:themeColor="text1"/>
          <w:sz w:val="24"/>
          <w:szCs w:val="24"/>
        </w:rPr>
        <w:t xml:space="preserve"> </w:t>
      </w:r>
      <w:r w:rsidR="0051158D" w:rsidRPr="008A2018">
        <w:rPr>
          <w:rStyle w:val="10"/>
          <w:rFonts w:ascii="Times New Roman" w:hAnsi="Times New Roman" w:cs="Times New Roman"/>
          <w:b/>
          <w:bCs/>
          <w:color w:val="000000" w:themeColor="text1"/>
          <w:sz w:val="24"/>
          <w:szCs w:val="24"/>
        </w:rPr>
        <w:t>МИКРО</w:t>
      </w:r>
      <w:r w:rsidR="009315A9" w:rsidRPr="008A2018">
        <w:rPr>
          <w:rStyle w:val="10"/>
          <w:rFonts w:ascii="Times New Roman" w:hAnsi="Times New Roman" w:cs="Times New Roman"/>
          <w:b/>
          <w:bCs/>
          <w:color w:val="000000" w:themeColor="text1"/>
          <w:sz w:val="24"/>
          <w:szCs w:val="24"/>
        </w:rPr>
        <w:t>ЗАЙМА</w:t>
      </w:r>
      <w:bookmarkEnd w:id="14"/>
    </w:p>
    <w:p w:rsidR="002A7EE7" w:rsidRPr="002A7EE7" w:rsidRDefault="002A7EE7" w:rsidP="002A7EE7">
      <w:pPr>
        <w:pStyle w:val="aff2"/>
        <w:numPr>
          <w:ilvl w:val="0"/>
          <w:numId w:val="19"/>
        </w:numPr>
        <w:tabs>
          <w:tab w:val="left" w:pos="1134"/>
        </w:tabs>
        <w:spacing w:after="0" w:line="360" w:lineRule="auto"/>
        <w:contextualSpacing w:val="0"/>
        <w:jc w:val="both"/>
        <w:rPr>
          <w:rFonts w:ascii="Times New Roman" w:hAnsi="Times New Roman" w:cs="Times New Roman"/>
          <w:vanish/>
          <w:color w:val="000000" w:themeColor="text1"/>
          <w:sz w:val="24"/>
          <w:szCs w:val="24"/>
        </w:rPr>
      </w:pPr>
    </w:p>
    <w:p w:rsidR="002A7EE7" w:rsidRPr="002A7EE7" w:rsidRDefault="002A7EE7" w:rsidP="002A7EE7">
      <w:pPr>
        <w:pStyle w:val="aff2"/>
        <w:numPr>
          <w:ilvl w:val="0"/>
          <w:numId w:val="19"/>
        </w:numPr>
        <w:tabs>
          <w:tab w:val="left" w:pos="1134"/>
        </w:tabs>
        <w:spacing w:after="0" w:line="360" w:lineRule="auto"/>
        <w:contextualSpacing w:val="0"/>
        <w:jc w:val="both"/>
        <w:rPr>
          <w:rFonts w:ascii="Times New Roman" w:hAnsi="Times New Roman" w:cs="Times New Roman"/>
          <w:vanish/>
          <w:color w:val="000000" w:themeColor="text1"/>
          <w:sz w:val="24"/>
          <w:szCs w:val="24"/>
        </w:rPr>
      </w:pPr>
    </w:p>
    <w:p w:rsidR="00B13BB2" w:rsidRPr="008A2018" w:rsidRDefault="00B13BB2" w:rsidP="00B13BB2">
      <w:pPr>
        <w:pStyle w:val="210"/>
        <w:numPr>
          <w:ilvl w:val="1"/>
          <w:numId w:val="19"/>
        </w:numPr>
        <w:tabs>
          <w:tab w:val="left" w:pos="851"/>
        </w:tabs>
        <w:spacing w:after="0" w:line="360" w:lineRule="auto"/>
        <w:ind w:left="0" w:firstLine="709"/>
        <w:rPr>
          <w:rFonts w:ascii="Times New Roman" w:hAnsi="Times New Roman" w:cs="Times New Roman"/>
          <w:color w:val="000000" w:themeColor="text1"/>
          <w:sz w:val="24"/>
          <w:szCs w:val="24"/>
        </w:rPr>
      </w:pPr>
      <w:bookmarkStart w:id="15" w:name="_Toc163049778"/>
      <w:proofErr w:type="gramStart"/>
      <w:r w:rsidRPr="008A2018">
        <w:rPr>
          <w:rFonts w:ascii="Times New Roman" w:hAnsi="Times New Roman" w:cs="Times New Roman"/>
          <w:color w:val="000000" w:themeColor="text1"/>
          <w:sz w:val="24"/>
          <w:szCs w:val="24"/>
        </w:rPr>
        <w:t xml:space="preserve">В рамках настоящих Правил </w:t>
      </w:r>
      <w:proofErr w:type="spellStart"/>
      <w:r w:rsidRPr="008A2018">
        <w:rPr>
          <w:rFonts w:ascii="Times New Roman" w:hAnsi="Times New Roman" w:cs="Times New Roman"/>
          <w:color w:val="000000" w:themeColor="text1"/>
          <w:sz w:val="24"/>
          <w:szCs w:val="24"/>
        </w:rPr>
        <w:t>микрофинансирования</w:t>
      </w:r>
      <w:proofErr w:type="spellEnd"/>
      <w:r w:rsidRPr="008A2018">
        <w:rPr>
          <w:rFonts w:ascii="Times New Roman" w:hAnsi="Times New Roman" w:cs="Times New Roman"/>
          <w:color w:val="000000" w:themeColor="text1"/>
          <w:sz w:val="24"/>
          <w:szCs w:val="24"/>
        </w:rPr>
        <w:t xml:space="preserve"> максимальная совокупная сумма основного долга Заемщика Субъекта МСП (без учета начисленных процентов и неустойки) не может превышать </w:t>
      </w:r>
      <w:r>
        <w:rPr>
          <w:rFonts w:ascii="Times New Roman" w:hAnsi="Times New Roman" w:cs="Times New Roman"/>
          <w:color w:val="000000" w:themeColor="text1"/>
          <w:sz w:val="24"/>
          <w:szCs w:val="24"/>
        </w:rPr>
        <w:t>5</w:t>
      </w:r>
      <w:r w:rsidRPr="008A2018">
        <w:rPr>
          <w:rFonts w:ascii="Times New Roman" w:hAnsi="Times New Roman" w:cs="Times New Roman"/>
          <w:color w:val="000000" w:themeColor="text1"/>
          <w:sz w:val="24"/>
          <w:szCs w:val="24"/>
        </w:rPr>
        <w:t xml:space="preserve"> 000 </w:t>
      </w:r>
      <w:proofErr w:type="spellStart"/>
      <w:r w:rsidRPr="008A2018">
        <w:rPr>
          <w:rFonts w:ascii="Times New Roman" w:hAnsi="Times New Roman" w:cs="Times New Roman"/>
          <w:color w:val="000000" w:themeColor="text1"/>
          <w:sz w:val="24"/>
          <w:szCs w:val="24"/>
        </w:rPr>
        <w:t>000</w:t>
      </w:r>
      <w:proofErr w:type="spellEnd"/>
      <w:r w:rsidRPr="008A201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Пяти </w:t>
      </w:r>
      <w:r w:rsidRPr="008A2018">
        <w:rPr>
          <w:rFonts w:ascii="Times New Roman" w:hAnsi="Times New Roman" w:cs="Times New Roman"/>
          <w:color w:val="000000" w:themeColor="text1"/>
          <w:sz w:val="24"/>
          <w:szCs w:val="24"/>
        </w:rPr>
        <w:t xml:space="preserve"> миллионов) рублей для ЮЛ и ИП, 1 000 000 (один миллион) рублей (без учета начисленных процентов и неустойки) для ИП </w:t>
      </w:r>
      <w:r>
        <w:rPr>
          <w:rFonts w:ascii="Times New Roman" w:hAnsi="Times New Roman" w:cs="Times New Roman"/>
          <w:color w:val="000000" w:themeColor="text1"/>
          <w:sz w:val="24"/>
          <w:szCs w:val="24"/>
        </w:rPr>
        <w:t xml:space="preserve">на НПД, </w:t>
      </w:r>
      <w:r w:rsidRPr="008A2018">
        <w:rPr>
          <w:rFonts w:ascii="Times New Roman" w:hAnsi="Times New Roman" w:cs="Times New Roman"/>
          <w:color w:val="000000" w:themeColor="text1"/>
          <w:sz w:val="24"/>
          <w:szCs w:val="24"/>
        </w:rPr>
        <w:t xml:space="preserve">и </w:t>
      </w:r>
      <w:r>
        <w:rPr>
          <w:rFonts w:ascii="Times New Roman" w:hAnsi="Times New Roman" w:cs="Times New Roman"/>
          <w:color w:val="000000" w:themeColor="text1"/>
          <w:sz w:val="24"/>
          <w:szCs w:val="24"/>
        </w:rPr>
        <w:t>3</w:t>
      </w:r>
      <w:r w:rsidRPr="008A2018">
        <w:rPr>
          <w:rFonts w:ascii="Times New Roman" w:hAnsi="Times New Roman" w:cs="Times New Roman"/>
          <w:color w:val="000000" w:themeColor="text1"/>
          <w:sz w:val="24"/>
          <w:szCs w:val="24"/>
        </w:rPr>
        <w:t>00 000 (</w:t>
      </w:r>
      <w:r>
        <w:rPr>
          <w:rFonts w:ascii="Times New Roman" w:hAnsi="Times New Roman" w:cs="Times New Roman"/>
          <w:color w:val="000000" w:themeColor="text1"/>
          <w:sz w:val="24"/>
          <w:szCs w:val="24"/>
        </w:rPr>
        <w:t>триста</w:t>
      </w:r>
      <w:r w:rsidRPr="008A2018">
        <w:rPr>
          <w:rFonts w:ascii="Times New Roman" w:hAnsi="Times New Roman" w:cs="Times New Roman"/>
          <w:color w:val="000000" w:themeColor="text1"/>
          <w:sz w:val="24"/>
          <w:szCs w:val="24"/>
        </w:rPr>
        <w:t xml:space="preserve"> тысяч) рублей (без учета начисленных процентов и неустойки</w:t>
      </w:r>
      <w:proofErr w:type="gramEnd"/>
      <w:r w:rsidRPr="008A2018">
        <w:rPr>
          <w:rFonts w:ascii="Times New Roman" w:hAnsi="Times New Roman" w:cs="Times New Roman"/>
          <w:color w:val="000000" w:themeColor="text1"/>
          <w:sz w:val="24"/>
          <w:szCs w:val="24"/>
        </w:rPr>
        <w:t xml:space="preserve">) для </w:t>
      </w:r>
      <w:proofErr w:type="spellStart"/>
      <w:r w:rsidRPr="008A2018">
        <w:rPr>
          <w:rFonts w:ascii="Times New Roman" w:hAnsi="Times New Roman" w:cs="Times New Roman"/>
          <w:color w:val="000000" w:themeColor="text1"/>
          <w:sz w:val="24"/>
          <w:szCs w:val="24"/>
        </w:rPr>
        <w:t>Самозанятых</w:t>
      </w:r>
      <w:proofErr w:type="spellEnd"/>
      <w:r w:rsidRPr="008A2018">
        <w:rPr>
          <w:rFonts w:ascii="Times New Roman" w:hAnsi="Times New Roman" w:cs="Times New Roman"/>
          <w:color w:val="000000" w:themeColor="text1"/>
          <w:sz w:val="24"/>
          <w:szCs w:val="24"/>
        </w:rPr>
        <w:t xml:space="preserve"> ФЛ. </w:t>
      </w:r>
    </w:p>
    <w:p w:rsidR="00B13BB2" w:rsidRPr="00C932EF" w:rsidRDefault="00B13BB2" w:rsidP="00B13BB2">
      <w:pPr>
        <w:pStyle w:val="210"/>
        <w:numPr>
          <w:ilvl w:val="1"/>
          <w:numId w:val="19"/>
        </w:numPr>
        <w:tabs>
          <w:tab w:val="left" w:pos="1134"/>
        </w:tabs>
        <w:spacing w:after="0" w:line="360" w:lineRule="auto"/>
        <w:ind w:left="0" w:firstLine="720"/>
        <w:rPr>
          <w:rFonts w:ascii="Times New Roman" w:hAnsi="Times New Roman" w:cs="Times New Roman"/>
          <w:sz w:val="24"/>
          <w:szCs w:val="24"/>
        </w:rPr>
      </w:pPr>
      <w:r w:rsidRPr="00C932EF">
        <w:rPr>
          <w:rFonts w:ascii="Times New Roman" w:hAnsi="Times New Roman" w:cs="Times New Roman"/>
          <w:sz w:val="24"/>
          <w:szCs w:val="24"/>
        </w:rPr>
        <w:t xml:space="preserve">Сумма обязательств по Договорам </w:t>
      </w:r>
      <w:proofErr w:type="spellStart"/>
      <w:r w:rsidRPr="00C932EF">
        <w:rPr>
          <w:rFonts w:ascii="Times New Roman" w:hAnsi="Times New Roman" w:cs="Times New Roman"/>
          <w:sz w:val="24"/>
          <w:szCs w:val="24"/>
        </w:rPr>
        <w:t>микрозайма</w:t>
      </w:r>
      <w:proofErr w:type="spellEnd"/>
      <w:r w:rsidRPr="00C932EF">
        <w:rPr>
          <w:rFonts w:ascii="Times New Roman" w:hAnsi="Times New Roman" w:cs="Times New Roman"/>
          <w:sz w:val="24"/>
          <w:szCs w:val="24"/>
        </w:rPr>
        <w:t xml:space="preserve"> связанных заемщиков (без учета начисленных процентов и неустойки) не может превышать суммы, указанной в п.</w:t>
      </w:r>
      <w:r>
        <w:rPr>
          <w:rFonts w:ascii="Times New Roman" w:hAnsi="Times New Roman" w:cs="Times New Roman"/>
          <w:sz w:val="24"/>
          <w:szCs w:val="24"/>
        </w:rPr>
        <w:t>2.10</w:t>
      </w:r>
      <w:r w:rsidRPr="00C932EF">
        <w:rPr>
          <w:rFonts w:ascii="Times New Roman" w:hAnsi="Times New Roman" w:cs="Times New Roman"/>
          <w:sz w:val="24"/>
          <w:szCs w:val="24"/>
        </w:rPr>
        <w:t>. настоящих Правил</w:t>
      </w:r>
      <w:r>
        <w:rPr>
          <w:rFonts w:ascii="Times New Roman" w:hAnsi="Times New Roman" w:cs="Times New Roman"/>
          <w:sz w:val="24"/>
          <w:szCs w:val="24"/>
        </w:rPr>
        <w:t>.</w:t>
      </w:r>
    </w:p>
    <w:p w:rsidR="00B13BB2" w:rsidRPr="00B13BB2" w:rsidRDefault="00B13BB2" w:rsidP="00B13BB2">
      <w:pPr>
        <w:pStyle w:val="210"/>
        <w:numPr>
          <w:ilvl w:val="1"/>
          <w:numId w:val="19"/>
        </w:numPr>
        <w:tabs>
          <w:tab w:val="left" w:pos="1134"/>
        </w:tabs>
        <w:spacing w:after="0" w:line="360" w:lineRule="auto"/>
        <w:ind w:left="0" w:firstLine="720"/>
        <w:rPr>
          <w:rFonts w:ascii="Times New Roman" w:hAnsi="Times New Roman" w:cs="Times New Roman"/>
          <w:color w:val="000000" w:themeColor="text1"/>
          <w:sz w:val="24"/>
          <w:szCs w:val="24"/>
        </w:rPr>
      </w:pPr>
      <w:r w:rsidRPr="00B13BB2">
        <w:rPr>
          <w:rFonts w:ascii="Times New Roman" w:hAnsi="Times New Roman" w:cs="Times New Roman"/>
          <w:color w:val="000000" w:themeColor="text1"/>
          <w:sz w:val="24"/>
          <w:szCs w:val="24"/>
        </w:rPr>
        <w:t xml:space="preserve">Процентная ставка за пользование </w:t>
      </w:r>
      <w:proofErr w:type="spellStart"/>
      <w:r w:rsidRPr="00B13BB2">
        <w:rPr>
          <w:rFonts w:ascii="Times New Roman" w:hAnsi="Times New Roman" w:cs="Times New Roman"/>
          <w:color w:val="000000" w:themeColor="text1"/>
          <w:sz w:val="24"/>
          <w:szCs w:val="24"/>
        </w:rPr>
        <w:t>микрозаймом</w:t>
      </w:r>
      <w:proofErr w:type="spellEnd"/>
      <w:r w:rsidRPr="00B13BB2">
        <w:rPr>
          <w:rFonts w:ascii="Times New Roman" w:hAnsi="Times New Roman" w:cs="Times New Roman"/>
          <w:color w:val="000000" w:themeColor="text1"/>
          <w:sz w:val="24"/>
          <w:szCs w:val="24"/>
        </w:rPr>
        <w:t xml:space="preserve"> является фиксированной на период действия Договора </w:t>
      </w:r>
      <w:proofErr w:type="spellStart"/>
      <w:r w:rsidRPr="00B13BB2">
        <w:rPr>
          <w:rFonts w:ascii="Times New Roman" w:hAnsi="Times New Roman" w:cs="Times New Roman"/>
          <w:color w:val="000000" w:themeColor="text1"/>
          <w:sz w:val="24"/>
          <w:szCs w:val="24"/>
        </w:rPr>
        <w:t>микрозайма</w:t>
      </w:r>
      <w:proofErr w:type="spellEnd"/>
      <w:r w:rsidRPr="00B13BB2">
        <w:rPr>
          <w:rFonts w:ascii="Times New Roman" w:hAnsi="Times New Roman" w:cs="Times New Roman"/>
          <w:color w:val="000000" w:themeColor="text1"/>
          <w:sz w:val="24"/>
          <w:szCs w:val="24"/>
        </w:rPr>
        <w:t xml:space="preserve"> и начисляется на сумму фактической задолженности по </w:t>
      </w:r>
      <w:proofErr w:type="spellStart"/>
      <w:r w:rsidRPr="00B13BB2">
        <w:rPr>
          <w:rFonts w:ascii="Times New Roman" w:hAnsi="Times New Roman" w:cs="Times New Roman"/>
          <w:color w:val="000000" w:themeColor="text1"/>
          <w:sz w:val="24"/>
          <w:szCs w:val="24"/>
        </w:rPr>
        <w:t>микрозайму</w:t>
      </w:r>
      <w:proofErr w:type="spellEnd"/>
      <w:r w:rsidRPr="00B13BB2">
        <w:rPr>
          <w:rFonts w:ascii="Times New Roman" w:hAnsi="Times New Roman" w:cs="Times New Roman"/>
          <w:color w:val="000000" w:themeColor="text1"/>
          <w:sz w:val="24"/>
          <w:szCs w:val="24"/>
        </w:rPr>
        <w:t xml:space="preserve">, утверждается Конкурсной комиссией согласно Приложению 10 к настоящим Правилам. </w:t>
      </w:r>
    </w:p>
    <w:p w:rsidR="00B13BB2" w:rsidRPr="008A2018" w:rsidRDefault="00B13BB2" w:rsidP="00B13BB2">
      <w:pPr>
        <w:pStyle w:val="210"/>
        <w:numPr>
          <w:ilvl w:val="1"/>
          <w:numId w:val="19"/>
        </w:numPr>
        <w:tabs>
          <w:tab w:val="left" w:pos="1134"/>
        </w:tabs>
        <w:spacing w:after="0" w:line="360" w:lineRule="auto"/>
        <w:ind w:left="0" w:firstLine="720"/>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Финансовая поддержка субъекта малого и среднего предпринимательства в виде займа не может предоставляться более трех раз за один календарный год. </w:t>
      </w:r>
    </w:p>
    <w:p w:rsidR="00B13BB2" w:rsidRPr="008A2018" w:rsidRDefault="00B13BB2" w:rsidP="00B13BB2">
      <w:pPr>
        <w:pStyle w:val="210"/>
        <w:numPr>
          <w:ilvl w:val="1"/>
          <w:numId w:val="19"/>
        </w:numPr>
        <w:tabs>
          <w:tab w:val="left" w:pos="1134"/>
        </w:tabs>
        <w:spacing w:after="0" w:line="360" w:lineRule="auto"/>
        <w:ind w:left="0" w:firstLine="720"/>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Получение второго и последующих </w:t>
      </w:r>
      <w:proofErr w:type="spellStart"/>
      <w:r w:rsidRPr="008A2018">
        <w:rPr>
          <w:rFonts w:ascii="Times New Roman" w:hAnsi="Times New Roman" w:cs="Times New Roman"/>
          <w:color w:val="000000" w:themeColor="text1"/>
          <w:sz w:val="24"/>
          <w:szCs w:val="24"/>
        </w:rPr>
        <w:t>микрозаймов</w:t>
      </w:r>
      <w:proofErr w:type="spellEnd"/>
      <w:r w:rsidRPr="008A2018">
        <w:rPr>
          <w:rFonts w:ascii="Times New Roman" w:hAnsi="Times New Roman" w:cs="Times New Roman"/>
          <w:color w:val="000000" w:themeColor="text1"/>
          <w:sz w:val="24"/>
          <w:szCs w:val="24"/>
        </w:rPr>
        <w:t xml:space="preserve"> возможно при соблюдении условий п.5.1 настоящих Правил. </w:t>
      </w:r>
    </w:p>
    <w:p w:rsidR="00B13BB2" w:rsidRPr="008A2018" w:rsidRDefault="00B13BB2" w:rsidP="00B13BB2">
      <w:pPr>
        <w:pStyle w:val="210"/>
        <w:numPr>
          <w:ilvl w:val="1"/>
          <w:numId w:val="19"/>
        </w:numPr>
        <w:tabs>
          <w:tab w:val="left" w:pos="1134"/>
        </w:tabs>
        <w:spacing w:after="0" w:line="360" w:lineRule="auto"/>
        <w:ind w:left="0" w:firstLine="720"/>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lang w:eastAsia="ru-RU"/>
        </w:rPr>
        <w:lastRenderedPageBreak/>
        <w:t xml:space="preserve">Предоставляется возможность досрочного погашения части или всей суммы </w:t>
      </w:r>
      <w:proofErr w:type="spellStart"/>
      <w:r>
        <w:rPr>
          <w:rFonts w:ascii="Times New Roman" w:hAnsi="Times New Roman" w:cs="Times New Roman"/>
          <w:color w:val="000000" w:themeColor="text1"/>
          <w:sz w:val="24"/>
          <w:szCs w:val="24"/>
          <w:lang w:eastAsia="ru-RU"/>
        </w:rPr>
        <w:t>м</w:t>
      </w:r>
      <w:r w:rsidRPr="008A2018">
        <w:rPr>
          <w:rFonts w:ascii="Times New Roman" w:hAnsi="Times New Roman" w:cs="Times New Roman"/>
          <w:color w:val="000000" w:themeColor="text1"/>
          <w:sz w:val="24"/>
          <w:szCs w:val="24"/>
          <w:lang w:eastAsia="ru-RU"/>
        </w:rPr>
        <w:t>икрозайма</w:t>
      </w:r>
      <w:proofErr w:type="spellEnd"/>
      <w:r w:rsidRPr="008A2018">
        <w:rPr>
          <w:rFonts w:ascii="Times New Roman" w:hAnsi="Times New Roman" w:cs="Times New Roman"/>
          <w:color w:val="000000" w:themeColor="text1"/>
          <w:sz w:val="24"/>
          <w:szCs w:val="24"/>
          <w:lang w:eastAsia="ru-RU"/>
        </w:rPr>
        <w:t xml:space="preserve">, при условии письменного уведомления Фонда не менее чем за </w:t>
      </w:r>
      <w:r>
        <w:rPr>
          <w:rFonts w:ascii="Times New Roman" w:hAnsi="Times New Roman" w:cs="Times New Roman"/>
          <w:color w:val="000000" w:themeColor="text1"/>
          <w:sz w:val="24"/>
          <w:szCs w:val="24"/>
          <w:lang w:eastAsia="ru-RU"/>
        </w:rPr>
        <w:t>3</w:t>
      </w:r>
      <w:r w:rsidRPr="008A2018">
        <w:rPr>
          <w:rFonts w:ascii="Times New Roman" w:hAnsi="Times New Roman" w:cs="Times New Roman"/>
          <w:color w:val="000000" w:themeColor="text1"/>
          <w:sz w:val="24"/>
          <w:szCs w:val="24"/>
          <w:lang w:eastAsia="ru-RU"/>
        </w:rPr>
        <w:t> (</w:t>
      </w:r>
      <w:r>
        <w:rPr>
          <w:rFonts w:ascii="Times New Roman" w:hAnsi="Times New Roman" w:cs="Times New Roman"/>
          <w:color w:val="000000" w:themeColor="text1"/>
          <w:sz w:val="24"/>
          <w:szCs w:val="24"/>
          <w:lang w:eastAsia="ru-RU"/>
        </w:rPr>
        <w:t>Три</w:t>
      </w:r>
      <w:r w:rsidRPr="008A2018">
        <w:rPr>
          <w:rFonts w:ascii="Times New Roman" w:hAnsi="Times New Roman" w:cs="Times New Roman"/>
          <w:color w:val="000000" w:themeColor="text1"/>
          <w:sz w:val="24"/>
          <w:szCs w:val="24"/>
          <w:lang w:eastAsia="ru-RU"/>
        </w:rPr>
        <w:t>) календарных дня до даты соответствующего платежа.</w:t>
      </w:r>
    </w:p>
    <w:p w:rsidR="00B13BB2" w:rsidRPr="008A2018" w:rsidRDefault="00B13BB2" w:rsidP="00B13BB2">
      <w:pPr>
        <w:pStyle w:val="210"/>
        <w:numPr>
          <w:ilvl w:val="1"/>
          <w:numId w:val="19"/>
        </w:numPr>
        <w:tabs>
          <w:tab w:val="left" w:pos="1134"/>
          <w:tab w:val="left" w:pos="1276"/>
        </w:tabs>
        <w:spacing w:after="0" w:line="360" w:lineRule="auto"/>
        <w:ind w:left="0" w:firstLine="720"/>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lang w:eastAsia="ru-RU"/>
        </w:rPr>
        <w:t xml:space="preserve">Проценты за пользование </w:t>
      </w:r>
      <w:proofErr w:type="spellStart"/>
      <w:r>
        <w:rPr>
          <w:rFonts w:ascii="Times New Roman" w:hAnsi="Times New Roman" w:cs="Times New Roman"/>
          <w:color w:val="000000" w:themeColor="text1"/>
          <w:sz w:val="24"/>
          <w:szCs w:val="24"/>
          <w:lang w:eastAsia="ru-RU"/>
        </w:rPr>
        <w:t>м</w:t>
      </w:r>
      <w:r w:rsidRPr="008A2018">
        <w:rPr>
          <w:rFonts w:ascii="Times New Roman" w:hAnsi="Times New Roman" w:cs="Times New Roman"/>
          <w:color w:val="000000" w:themeColor="text1"/>
          <w:sz w:val="24"/>
          <w:szCs w:val="24"/>
          <w:lang w:eastAsia="ru-RU"/>
        </w:rPr>
        <w:t>икрозаймом</w:t>
      </w:r>
      <w:proofErr w:type="spellEnd"/>
      <w:r>
        <w:rPr>
          <w:rFonts w:ascii="Times New Roman" w:hAnsi="Times New Roman" w:cs="Times New Roman"/>
          <w:color w:val="000000" w:themeColor="text1"/>
          <w:sz w:val="24"/>
          <w:szCs w:val="24"/>
          <w:lang w:eastAsia="ru-RU"/>
        </w:rPr>
        <w:t xml:space="preserve"> </w:t>
      </w:r>
      <w:r w:rsidRPr="008A2018">
        <w:rPr>
          <w:rFonts w:ascii="Times New Roman" w:hAnsi="Times New Roman" w:cs="Times New Roman"/>
          <w:color w:val="000000" w:themeColor="text1"/>
          <w:sz w:val="24"/>
          <w:szCs w:val="24"/>
          <w:lang w:eastAsia="ru-RU"/>
        </w:rPr>
        <w:t xml:space="preserve"> уплачиваются ежемесячно, начиная с даты, следующей за датой образования задолженности (включительно) и по дату полного погашения </w:t>
      </w:r>
      <w:proofErr w:type="spellStart"/>
      <w:r>
        <w:rPr>
          <w:rFonts w:ascii="Times New Roman" w:hAnsi="Times New Roman" w:cs="Times New Roman"/>
          <w:color w:val="000000" w:themeColor="text1"/>
          <w:sz w:val="24"/>
          <w:szCs w:val="24"/>
          <w:lang w:eastAsia="ru-RU"/>
        </w:rPr>
        <w:t>м</w:t>
      </w:r>
      <w:r w:rsidRPr="008A2018">
        <w:rPr>
          <w:rFonts w:ascii="Times New Roman" w:hAnsi="Times New Roman" w:cs="Times New Roman"/>
          <w:color w:val="000000" w:themeColor="text1"/>
          <w:sz w:val="24"/>
          <w:szCs w:val="24"/>
          <w:lang w:eastAsia="ru-RU"/>
        </w:rPr>
        <w:t>икрозайма</w:t>
      </w:r>
      <w:proofErr w:type="spellEnd"/>
      <w:r w:rsidRPr="008A2018">
        <w:rPr>
          <w:rFonts w:ascii="Times New Roman" w:hAnsi="Times New Roman" w:cs="Times New Roman"/>
          <w:color w:val="000000" w:themeColor="text1"/>
          <w:sz w:val="24"/>
          <w:szCs w:val="24"/>
          <w:lang w:eastAsia="ru-RU"/>
        </w:rPr>
        <w:t xml:space="preserve"> (включительно), </w:t>
      </w:r>
      <w:r>
        <w:rPr>
          <w:rFonts w:ascii="Times New Roman" w:hAnsi="Times New Roman" w:cs="Times New Roman"/>
          <w:color w:val="000000" w:themeColor="text1"/>
          <w:sz w:val="24"/>
          <w:szCs w:val="24"/>
          <w:lang w:eastAsia="ru-RU"/>
        </w:rPr>
        <w:t>в соответствии с условиями</w:t>
      </w:r>
      <w:r w:rsidRPr="008A2018">
        <w:rPr>
          <w:rFonts w:ascii="Times New Roman" w:hAnsi="Times New Roman" w:cs="Times New Roman"/>
          <w:color w:val="000000" w:themeColor="text1"/>
          <w:sz w:val="24"/>
          <w:szCs w:val="24"/>
          <w:lang w:eastAsia="ru-RU"/>
        </w:rPr>
        <w:t xml:space="preserve"> Договор</w:t>
      </w:r>
      <w:r>
        <w:rPr>
          <w:rFonts w:ascii="Times New Roman" w:hAnsi="Times New Roman" w:cs="Times New Roman"/>
          <w:color w:val="000000" w:themeColor="text1"/>
          <w:sz w:val="24"/>
          <w:szCs w:val="24"/>
          <w:lang w:eastAsia="ru-RU"/>
        </w:rPr>
        <w:t>а</w:t>
      </w:r>
      <w:r w:rsidRPr="008A2018">
        <w:rPr>
          <w:rFonts w:ascii="Times New Roman" w:hAnsi="Times New Roman" w:cs="Times New Roman"/>
          <w:color w:val="000000" w:themeColor="text1"/>
          <w:sz w:val="24"/>
          <w:szCs w:val="24"/>
          <w:lang w:eastAsia="ru-RU"/>
        </w:rPr>
        <w:t xml:space="preserve"> </w:t>
      </w:r>
      <w:proofErr w:type="spellStart"/>
      <w:r w:rsidRPr="008A2018">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w:t>
      </w:r>
    </w:p>
    <w:p w:rsidR="00B13BB2" w:rsidRPr="008A2018" w:rsidRDefault="00B13BB2" w:rsidP="00B13BB2">
      <w:pPr>
        <w:pStyle w:val="210"/>
        <w:numPr>
          <w:ilvl w:val="1"/>
          <w:numId w:val="19"/>
        </w:numPr>
        <w:tabs>
          <w:tab w:val="left" w:pos="1134"/>
          <w:tab w:val="left" w:pos="1276"/>
        </w:tabs>
        <w:spacing w:after="0" w:line="360" w:lineRule="auto"/>
        <w:ind w:left="0" w:firstLine="720"/>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lang w:eastAsia="ru-RU"/>
        </w:rPr>
        <w:t xml:space="preserve">Погашение ссудной задолженности осуществляется ежемесячно, если иное не предусмотрено Договором </w:t>
      </w:r>
      <w:proofErr w:type="spellStart"/>
      <w:r w:rsidRPr="008A2018">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w:t>
      </w:r>
    </w:p>
    <w:p w:rsidR="00B13BB2" w:rsidRDefault="00B13BB2" w:rsidP="00B13BB2">
      <w:pPr>
        <w:pStyle w:val="210"/>
        <w:numPr>
          <w:ilvl w:val="1"/>
          <w:numId w:val="19"/>
        </w:numPr>
        <w:tabs>
          <w:tab w:val="left" w:pos="1134"/>
          <w:tab w:val="left" w:pos="1276"/>
        </w:tabs>
        <w:spacing w:after="0" w:line="360" w:lineRule="auto"/>
        <w:ind w:left="0" w:firstLine="720"/>
        <w:rPr>
          <w:rFonts w:ascii="Times New Roman" w:hAnsi="Times New Roman" w:cs="Times New Roman"/>
          <w:color w:val="000000" w:themeColor="text1"/>
          <w:sz w:val="24"/>
          <w:szCs w:val="24"/>
        </w:rPr>
      </w:pPr>
      <w:proofErr w:type="spellStart"/>
      <w:r w:rsidRPr="008A2018">
        <w:rPr>
          <w:rFonts w:ascii="Times New Roman" w:hAnsi="Times New Roman" w:cs="Times New Roman"/>
          <w:color w:val="000000" w:themeColor="text1"/>
          <w:sz w:val="24"/>
          <w:szCs w:val="24"/>
        </w:rPr>
        <w:t>Микрозаймы</w:t>
      </w:r>
      <w:proofErr w:type="spellEnd"/>
      <w:r w:rsidRPr="008A2018">
        <w:rPr>
          <w:rFonts w:ascii="Times New Roman" w:hAnsi="Times New Roman" w:cs="Times New Roman"/>
          <w:color w:val="000000" w:themeColor="text1"/>
          <w:sz w:val="24"/>
          <w:szCs w:val="24"/>
        </w:rPr>
        <w:t xml:space="preserve"> предоставляются при</w:t>
      </w:r>
      <w:r w:rsidRPr="008A2018">
        <w:rPr>
          <w:rFonts w:ascii="Times New Roman" w:hAnsi="Times New Roman" w:cs="Times New Roman"/>
          <w:color w:val="000000" w:themeColor="text1"/>
          <w:sz w:val="24"/>
          <w:szCs w:val="24"/>
          <w:lang w:eastAsia="ru-RU"/>
        </w:rPr>
        <w:t xml:space="preserve"> наличии согласия на осуществление Фондом</w:t>
      </w:r>
      <w:r>
        <w:rPr>
          <w:rFonts w:ascii="Times New Roman" w:hAnsi="Times New Roman" w:cs="Times New Roman"/>
          <w:color w:val="000000" w:themeColor="text1"/>
          <w:sz w:val="24"/>
          <w:szCs w:val="24"/>
          <w:lang w:eastAsia="ru-RU"/>
        </w:rPr>
        <w:t xml:space="preserve"> </w:t>
      </w:r>
      <w:r w:rsidRPr="008A2018">
        <w:rPr>
          <w:rFonts w:ascii="Times New Roman" w:hAnsi="Times New Roman" w:cs="Times New Roman"/>
          <w:color w:val="000000" w:themeColor="text1"/>
          <w:sz w:val="24"/>
          <w:szCs w:val="24"/>
          <w:lang w:eastAsia="ru-RU"/>
        </w:rPr>
        <w:t>контроля целевого использования заемных средств, исполнения обязательств по Догово</w:t>
      </w:r>
      <w:r>
        <w:rPr>
          <w:rFonts w:ascii="Times New Roman" w:hAnsi="Times New Roman" w:cs="Times New Roman"/>
          <w:color w:val="000000" w:themeColor="text1"/>
          <w:sz w:val="24"/>
          <w:szCs w:val="24"/>
          <w:lang w:eastAsia="ru-RU"/>
        </w:rPr>
        <w:t>ру, а также на предоставление (</w:t>
      </w:r>
      <w:r w:rsidRPr="008A2018">
        <w:rPr>
          <w:rFonts w:ascii="Times New Roman" w:hAnsi="Times New Roman" w:cs="Times New Roman"/>
          <w:color w:val="000000" w:themeColor="text1"/>
          <w:sz w:val="24"/>
          <w:szCs w:val="24"/>
          <w:lang w:eastAsia="ru-RU"/>
        </w:rPr>
        <w:t>получение) указанным</w:t>
      </w:r>
      <w:proofErr w:type="gramStart"/>
      <w:r w:rsidRPr="008A2018">
        <w:rPr>
          <w:rFonts w:ascii="Times New Roman" w:hAnsi="Times New Roman" w:cs="Times New Roman"/>
          <w:color w:val="000000" w:themeColor="text1"/>
          <w:sz w:val="24"/>
          <w:szCs w:val="24"/>
          <w:lang w:eastAsia="ru-RU"/>
        </w:rPr>
        <w:t xml:space="preserve"> (-</w:t>
      </w:r>
      <w:proofErr w:type="gramEnd"/>
      <w:r w:rsidRPr="008A2018">
        <w:rPr>
          <w:rFonts w:ascii="Times New Roman" w:hAnsi="Times New Roman" w:cs="Times New Roman"/>
          <w:color w:val="000000" w:themeColor="text1"/>
          <w:sz w:val="24"/>
          <w:szCs w:val="24"/>
          <w:lang w:eastAsia="ru-RU"/>
        </w:rPr>
        <w:t>ми) лицам сведений (документов) и любой информации по Договору, в том числе по обеспечительным договорам.</w:t>
      </w:r>
    </w:p>
    <w:p w:rsidR="00BC591D" w:rsidRPr="008A2018" w:rsidRDefault="00ED1375" w:rsidP="00697944">
      <w:pPr>
        <w:pStyle w:val="1"/>
        <w:spacing w:after="240" w:line="360" w:lineRule="auto"/>
        <w:jc w:val="center"/>
        <w:rPr>
          <w:rStyle w:val="10"/>
          <w:rFonts w:ascii="Times New Roman" w:hAnsi="Times New Roman" w:cs="Times New Roman"/>
          <w:b/>
          <w:bCs/>
          <w:color w:val="000000" w:themeColor="text1"/>
          <w:sz w:val="24"/>
          <w:szCs w:val="24"/>
        </w:rPr>
      </w:pPr>
      <w:r>
        <w:rPr>
          <w:rStyle w:val="10"/>
          <w:rFonts w:ascii="Times New Roman" w:hAnsi="Times New Roman" w:cs="Times New Roman"/>
          <w:b/>
          <w:bCs/>
          <w:color w:val="000000" w:themeColor="text1"/>
          <w:sz w:val="24"/>
          <w:szCs w:val="24"/>
        </w:rPr>
        <w:t>7</w:t>
      </w:r>
      <w:r w:rsidR="00BC591D" w:rsidRPr="008A2018">
        <w:rPr>
          <w:rStyle w:val="10"/>
          <w:rFonts w:ascii="Times New Roman" w:hAnsi="Times New Roman" w:cs="Times New Roman"/>
          <w:b/>
          <w:bCs/>
          <w:color w:val="000000" w:themeColor="text1"/>
          <w:sz w:val="24"/>
          <w:szCs w:val="24"/>
        </w:rPr>
        <w:t xml:space="preserve">. </w:t>
      </w:r>
      <w:r w:rsidR="009315A9" w:rsidRPr="008A2018">
        <w:rPr>
          <w:rStyle w:val="10"/>
          <w:rFonts w:ascii="Times New Roman" w:hAnsi="Times New Roman" w:cs="Times New Roman"/>
          <w:b/>
          <w:bCs/>
          <w:color w:val="000000" w:themeColor="text1"/>
          <w:sz w:val="24"/>
          <w:szCs w:val="24"/>
        </w:rPr>
        <w:t>ПОРЯДОК ПРИЕМА И</w:t>
      </w:r>
      <w:r w:rsidR="008C1B83" w:rsidRPr="008A2018">
        <w:rPr>
          <w:rStyle w:val="10"/>
          <w:rFonts w:ascii="Times New Roman" w:hAnsi="Times New Roman" w:cs="Times New Roman"/>
          <w:b/>
          <w:bCs/>
          <w:color w:val="000000" w:themeColor="text1"/>
          <w:sz w:val="24"/>
          <w:szCs w:val="24"/>
        </w:rPr>
        <w:t xml:space="preserve"> </w:t>
      </w:r>
      <w:r w:rsidR="009315A9" w:rsidRPr="008A2018">
        <w:rPr>
          <w:rStyle w:val="10"/>
          <w:rFonts w:ascii="Times New Roman" w:hAnsi="Times New Roman" w:cs="Times New Roman"/>
          <w:b/>
          <w:bCs/>
          <w:color w:val="000000" w:themeColor="text1"/>
          <w:sz w:val="24"/>
          <w:szCs w:val="24"/>
        </w:rPr>
        <w:t>РАССМОТРЕНИЕ ЗАЯВКИ ЗАЕМЩИКА НА ПРЕДОСТАВЛЕНИЕ МИКРОЗАЙМА</w:t>
      </w:r>
      <w:bookmarkEnd w:id="15"/>
    </w:p>
    <w:p w:rsidR="00ED1375" w:rsidRPr="00ED1375" w:rsidRDefault="00ED1375" w:rsidP="00ED1375">
      <w:pPr>
        <w:pStyle w:val="aff2"/>
        <w:widowControl w:val="0"/>
        <w:numPr>
          <w:ilvl w:val="0"/>
          <w:numId w:val="20"/>
        </w:numPr>
        <w:tabs>
          <w:tab w:val="left" w:pos="709"/>
          <w:tab w:val="left" w:pos="1134"/>
        </w:tabs>
        <w:overflowPunct w:val="0"/>
        <w:autoSpaceDE w:val="0"/>
        <w:autoSpaceDN w:val="0"/>
        <w:adjustRightInd w:val="0"/>
        <w:spacing w:after="0" w:line="360" w:lineRule="auto"/>
        <w:jc w:val="both"/>
        <w:rPr>
          <w:rFonts w:ascii="Times New Roman" w:hAnsi="Times New Roman" w:cs="Times New Roman"/>
          <w:bCs/>
          <w:vanish/>
          <w:color w:val="000000" w:themeColor="text1"/>
          <w:sz w:val="24"/>
          <w:szCs w:val="24"/>
        </w:rPr>
      </w:pPr>
      <w:bookmarkStart w:id="16" w:name="_Hlk97057994"/>
    </w:p>
    <w:p w:rsidR="00ED1375" w:rsidRPr="00ED1375" w:rsidRDefault="00ED1375" w:rsidP="00ED1375">
      <w:pPr>
        <w:pStyle w:val="aff2"/>
        <w:widowControl w:val="0"/>
        <w:numPr>
          <w:ilvl w:val="0"/>
          <w:numId w:val="20"/>
        </w:numPr>
        <w:tabs>
          <w:tab w:val="left" w:pos="709"/>
          <w:tab w:val="left" w:pos="1134"/>
        </w:tabs>
        <w:overflowPunct w:val="0"/>
        <w:autoSpaceDE w:val="0"/>
        <w:autoSpaceDN w:val="0"/>
        <w:adjustRightInd w:val="0"/>
        <w:spacing w:after="0" w:line="360" w:lineRule="auto"/>
        <w:jc w:val="both"/>
        <w:rPr>
          <w:rFonts w:ascii="Times New Roman" w:hAnsi="Times New Roman" w:cs="Times New Roman"/>
          <w:bCs/>
          <w:vanish/>
          <w:color w:val="000000" w:themeColor="text1"/>
          <w:sz w:val="24"/>
          <w:szCs w:val="24"/>
        </w:rPr>
      </w:pPr>
    </w:p>
    <w:p w:rsidR="00BC591D" w:rsidRPr="008A2018" w:rsidRDefault="00BC591D" w:rsidP="00ED1375">
      <w:pPr>
        <w:pStyle w:val="aff2"/>
        <w:widowControl w:val="0"/>
        <w:numPr>
          <w:ilvl w:val="1"/>
          <w:numId w:val="20"/>
        </w:numPr>
        <w:tabs>
          <w:tab w:val="left" w:pos="709"/>
          <w:tab w:val="left" w:pos="1134"/>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sidRPr="008A2018">
        <w:rPr>
          <w:rFonts w:ascii="Times New Roman" w:hAnsi="Times New Roman" w:cs="Times New Roman"/>
          <w:bCs/>
          <w:color w:val="000000" w:themeColor="text1"/>
          <w:sz w:val="24"/>
          <w:szCs w:val="24"/>
        </w:rPr>
        <w:t xml:space="preserve">Заемщик имеет право подать заявку на получение </w:t>
      </w:r>
      <w:proofErr w:type="spellStart"/>
      <w:r w:rsidRPr="008A2018">
        <w:rPr>
          <w:rFonts w:ascii="Times New Roman" w:hAnsi="Times New Roman" w:cs="Times New Roman"/>
          <w:bCs/>
          <w:color w:val="000000" w:themeColor="text1"/>
          <w:sz w:val="24"/>
          <w:szCs w:val="24"/>
        </w:rPr>
        <w:t>Микрозайма</w:t>
      </w:r>
      <w:proofErr w:type="spellEnd"/>
      <w:r w:rsidRPr="008A2018">
        <w:rPr>
          <w:rFonts w:ascii="Times New Roman" w:hAnsi="Times New Roman" w:cs="Times New Roman"/>
          <w:bCs/>
          <w:color w:val="000000" w:themeColor="text1"/>
          <w:sz w:val="24"/>
          <w:szCs w:val="24"/>
        </w:rPr>
        <w:t xml:space="preserve"> с необходимыми документами (далее – Заявка) </w:t>
      </w:r>
      <w:r w:rsidRPr="008A2018">
        <w:rPr>
          <w:rFonts w:ascii="Times New Roman" w:hAnsi="Times New Roman" w:cs="Times New Roman"/>
          <w:color w:val="000000" w:themeColor="text1"/>
          <w:sz w:val="24"/>
          <w:szCs w:val="24"/>
        </w:rPr>
        <w:t>следующими способами:</w:t>
      </w:r>
    </w:p>
    <w:p w:rsidR="00BC591D" w:rsidRPr="008A2018" w:rsidRDefault="00BC591D" w:rsidP="007A3229">
      <w:pPr>
        <w:pStyle w:val="15"/>
        <w:numPr>
          <w:ilvl w:val="0"/>
          <w:numId w:val="22"/>
        </w:numPr>
        <w:tabs>
          <w:tab w:val="left" w:pos="709"/>
          <w:tab w:val="left" w:pos="1134"/>
          <w:tab w:val="left" w:pos="1276"/>
        </w:tabs>
        <w:spacing w:line="360" w:lineRule="auto"/>
        <w:ind w:left="0" w:firstLine="567"/>
        <w:jc w:val="both"/>
        <w:rPr>
          <w:color w:val="000000" w:themeColor="text1"/>
          <w:sz w:val="24"/>
          <w:szCs w:val="24"/>
        </w:rPr>
      </w:pPr>
      <w:r w:rsidRPr="008A2018">
        <w:rPr>
          <w:bCs/>
          <w:iCs/>
          <w:color w:val="000000" w:themeColor="text1"/>
          <w:sz w:val="24"/>
          <w:szCs w:val="24"/>
        </w:rPr>
        <w:t xml:space="preserve">непосредственно обратившись в </w:t>
      </w:r>
      <w:r w:rsidR="008B6359">
        <w:rPr>
          <w:bCs/>
          <w:iCs/>
          <w:color w:val="000000" w:themeColor="text1"/>
          <w:sz w:val="24"/>
          <w:szCs w:val="24"/>
        </w:rPr>
        <w:t>МКК «</w:t>
      </w:r>
      <w:r w:rsidR="00F02639">
        <w:rPr>
          <w:bCs/>
          <w:iCs/>
          <w:color w:val="000000" w:themeColor="text1"/>
          <w:sz w:val="24"/>
          <w:szCs w:val="24"/>
        </w:rPr>
        <w:t xml:space="preserve">Фонд развития </w:t>
      </w:r>
      <w:proofErr w:type="spellStart"/>
      <w:r w:rsidR="00F02639">
        <w:rPr>
          <w:bCs/>
          <w:iCs/>
          <w:color w:val="000000" w:themeColor="text1"/>
          <w:sz w:val="24"/>
          <w:szCs w:val="24"/>
        </w:rPr>
        <w:t>Мирнинского</w:t>
      </w:r>
      <w:proofErr w:type="spellEnd"/>
      <w:r w:rsidR="00F02639">
        <w:rPr>
          <w:bCs/>
          <w:iCs/>
          <w:color w:val="000000" w:themeColor="text1"/>
          <w:sz w:val="24"/>
          <w:szCs w:val="24"/>
        </w:rPr>
        <w:t xml:space="preserve"> района</w:t>
      </w:r>
      <w:r w:rsidR="008B6359">
        <w:rPr>
          <w:bCs/>
          <w:iCs/>
          <w:color w:val="000000" w:themeColor="text1"/>
          <w:sz w:val="24"/>
          <w:szCs w:val="24"/>
        </w:rPr>
        <w:t>»</w:t>
      </w:r>
      <w:r w:rsidRPr="008A2018">
        <w:rPr>
          <w:color w:val="000000" w:themeColor="text1"/>
          <w:sz w:val="24"/>
          <w:szCs w:val="24"/>
        </w:rPr>
        <w:t xml:space="preserve"> (лично, через представителя);</w:t>
      </w:r>
    </w:p>
    <w:p w:rsidR="00B36E8F" w:rsidRDefault="00BC591D" w:rsidP="007A3229">
      <w:pPr>
        <w:pStyle w:val="15"/>
        <w:numPr>
          <w:ilvl w:val="0"/>
          <w:numId w:val="22"/>
        </w:numPr>
        <w:tabs>
          <w:tab w:val="left" w:pos="709"/>
          <w:tab w:val="left" w:pos="1276"/>
        </w:tabs>
        <w:spacing w:line="360" w:lineRule="auto"/>
        <w:ind w:left="0" w:firstLine="567"/>
        <w:jc w:val="both"/>
        <w:rPr>
          <w:bCs/>
          <w:color w:val="000000" w:themeColor="text1"/>
          <w:sz w:val="24"/>
          <w:szCs w:val="24"/>
        </w:rPr>
      </w:pPr>
      <w:r w:rsidRPr="008A2018">
        <w:rPr>
          <w:bCs/>
          <w:iCs/>
          <w:color w:val="000000" w:themeColor="text1"/>
          <w:sz w:val="24"/>
          <w:szCs w:val="24"/>
        </w:rPr>
        <w:t xml:space="preserve">путем направления </w:t>
      </w:r>
      <w:r w:rsidRPr="008A2018">
        <w:rPr>
          <w:color w:val="000000" w:themeColor="text1"/>
          <w:sz w:val="24"/>
          <w:szCs w:val="24"/>
        </w:rPr>
        <w:t>пакета документов</w:t>
      </w:r>
      <w:r w:rsidRPr="008A2018">
        <w:rPr>
          <w:bCs/>
          <w:iCs/>
          <w:color w:val="000000" w:themeColor="text1"/>
          <w:sz w:val="24"/>
          <w:szCs w:val="24"/>
        </w:rPr>
        <w:t xml:space="preserve"> в </w:t>
      </w:r>
      <w:proofErr w:type="spellStart"/>
      <w:proofErr w:type="gramStart"/>
      <w:r w:rsidRPr="008A2018">
        <w:rPr>
          <w:bCs/>
          <w:iCs/>
          <w:color w:val="000000" w:themeColor="text1"/>
          <w:sz w:val="24"/>
          <w:szCs w:val="24"/>
        </w:rPr>
        <w:t>скан-копиях</w:t>
      </w:r>
      <w:proofErr w:type="spellEnd"/>
      <w:proofErr w:type="gramEnd"/>
      <w:r w:rsidRPr="008A2018">
        <w:rPr>
          <w:bCs/>
          <w:iCs/>
          <w:color w:val="000000" w:themeColor="text1"/>
          <w:sz w:val="24"/>
          <w:szCs w:val="24"/>
        </w:rPr>
        <w:t xml:space="preserve"> в виде электронных документов на электронную почту </w:t>
      </w:r>
      <w:hyperlink r:id="rId11" w:history="1">
        <w:r w:rsidR="00356885" w:rsidRPr="00D915F5">
          <w:rPr>
            <w:rStyle w:val="a4"/>
            <w:b/>
            <w:bCs/>
            <w:sz w:val="24"/>
            <w:szCs w:val="24"/>
            <w:lang w:val="en-US"/>
          </w:rPr>
          <w:t>mun</w:t>
        </w:r>
        <w:r w:rsidR="00356885" w:rsidRPr="00D915F5">
          <w:rPr>
            <w:rStyle w:val="a4"/>
            <w:b/>
            <w:bCs/>
            <w:sz w:val="24"/>
            <w:szCs w:val="24"/>
          </w:rPr>
          <w:t>-</w:t>
        </w:r>
        <w:r w:rsidR="00356885" w:rsidRPr="00D915F5">
          <w:rPr>
            <w:rStyle w:val="a4"/>
            <w:b/>
            <w:bCs/>
            <w:sz w:val="24"/>
            <w:szCs w:val="24"/>
            <w:lang w:val="en-US"/>
          </w:rPr>
          <w:t>fond</w:t>
        </w:r>
        <w:r w:rsidR="00356885" w:rsidRPr="00D915F5">
          <w:rPr>
            <w:rStyle w:val="a4"/>
            <w:b/>
            <w:bCs/>
            <w:sz w:val="24"/>
            <w:szCs w:val="24"/>
          </w:rPr>
          <w:t>@</w:t>
        </w:r>
        <w:r w:rsidR="00356885" w:rsidRPr="00D915F5">
          <w:rPr>
            <w:rStyle w:val="a4"/>
            <w:b/>
            <w:bCs/>
            <w:sz w:val="24"/>
            <w:szCs w:val="24"/>
            <w:lang w:val="en-US"/>
          </w:rPr>
          <w:t>mail</w:t>
        </w:r>
        <w:r w:rsidR="00356885" w:rsidRPr="00D915F5">
          <w:rPr>
            <w:rStyle w:val="a4"/>
            <w:b/>
            <w:bCs/>
            <w:sz w:val="24"/>
            <w:szCs w:val="24"/>
          </w:rPr>
          <w:t>.</w:t>
        </w:r>
        <w:r w:rsidR="00356885" w:rsidRPr="00D915F5">
          <w:rPr>
            <w:rStyle w:val="a4"/>
            <w:b/>
            <w:bCs/>
            <w:sz w:val="24"/>
            <w:szCs w:val="24"/>
            <w:lang w:val="en-US"/>
          </w:rPr>
          <w:t>ru</w:t>
        </w:r>
      </w:hyperlink>
      <w:r w:rsidRPr="00356885">
        <w:rPr>
          <w:b/>
          <w:bCs/>
          <w:iCs/>
          <w:color w:val="000000" w:themeColor="text1"/>
          <w:sz w:val="24"/>
          <w:szCs w:val="24"/>
        </w:rPr>
        <w:t>.</w:t>
      </w:r>
      <w:r w:rsidR="00356885">
        <w:rPr>
          <w:b/>
          <w:bCs/>
          <w:iCs/>
          <w:color w:val="000000" w:themeColor="text1"/>
          <w:sz w:val="24"/>
          <w:szCs w:val="24"/>
        </w:rPr>
        <w:t xml:space="preserve"> </w:t>
      </w:r>
      <w:r w:rsidRPr="008A2018">
        <w:rPr>
          <w:color w:val="000000" w:themeColor="text1"/>
          <w:sz w:val="24"/>
          <w:szCs w:val="24"/>
        </w:rPr>
        <w:t xml:space="preserve">При этом </w:t>
      </w:r>
      <w:proofErr w:type="spellStart"/>
      <w:r w:rsidRPr="008A2018">
        <w:rPr>
          <w:color w:val="000000" w:themeColor="text1"/>
          <w:sz w:val="24"/>
          <w:szCs w:val="24"/>
        </w:rPr>
        <w:t>с</w:t>
      </w:r>
      <w:r w:rsidRPr="008A2018">
        <w:rPr>
          <w:bCs/>
          <w:color w:val="000000" w:themeColor="text1"/>
          <w:sz w:val="24"/>
          <w:szCs w:val="24"/>
        </w:rPr>
        <w:t>кан-копии</w:t>
      </w:r>
      <w:proofErr w:type="spellEnd"/>
      <w:r w:rsidRPr="008A2018">
        <w:rPr>
          <w:bCs/>
          <w:color w:val="000000" w:themeColor="text1"/>
          <w:sz w:val="24"/>
          <w:szCs w:val="24"/>
        </w:rPr>
        <w:t xml:space="preserve"> документов направляются в объеме, полностью соответствующем Перечню документов </w:t>
      </w:r>
      <w:r w:rsidRPr="008A2018">
        <w:rPr>
          <w:color w:val="000000" w:themeColor="text1"/>
          <w:sz w:val="24"/>
          <w:szCs w:val="24"/>
        </w:rPr>
        <w:t>в соответствии с Приложениями №1 к настоящим Правилам</w:t>
      </w:r>
      <w:r w:rsidR="00B36E8F" w:rsidRPr="008A2018">
        <w:rPr>
          <w:bCs/>
          <w:color w:val="000000" w:themeColor="text1"/>
          <w:sz w:val="24"/>
          <w:szCs w:val="24"/>
        </w:rPr>
        <w:t>.</w:t>
      </w:r>
    </w:p>
    <w:p w:rsidR="00BC591D" w:rsidRDefault="00BC591D" w:rsidP="007A3229">
      <w:pPr>
        <w:pStyle w:val="aff2"/>
        <w:widowControl w:val="0"/>
        <w:numPr>
          <w:ilvl w:val="1"/>
          <w:numId w:val="20"/>
        </w:numPr>
        <w:tabs>
          <w:tab w:val="left" w:pos="709"/>
          <w:tab w:val="left" w:pos="993"/>
          <w:tab w:val="left" w:pos="1134"/>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В случае, если Заемщик подает в Фонд документы в электронной форме, их </w:t>
      </w:r>
      <w:r w:rsidRPr="008A2018">
        <w:rPr>
          <w:rFonts w:ascii="Times New Roman" w:hAnsi="Times New Roman" w:cs="Times New Roman"/>
          <w:bCs/>
          <w:iCs/>
          <w:color w:val="000000" w:themeColor="text1"/>
          <w:sz w:val="24"/>
          <w:szCs w:val="24"/>
        </w:rPr>
        <w:t>оригиналы</w:t>
      </w:r>
      <w:r w:rsidRPr="008A2018">
        <w:rPr>
          <w:rFonts w:ascii="Times New Roman" w:hAnsi="Times New Roman" w:cs="Times New Roman"/>
          <w:color w:val="000000" w:themeColor="text1"/>
          <w:sz w:val="24"/>
          <w:szCs w:val="24"/>
        </w:rPr>
        <w:t xml:space="preserve"> предоставляются Заемщиком в Фонд непосредственно (лично, через представителя) </w:t>
      </w:r>
      <w:r w:rsidR="00E254B2">
        <w:rPr>
          <w:rFonts w:ascii="Times New Roman" w:hAnsi="Times New Roman" w:cs="Times New Roman"/>
          <w:color w:val="000000" w:themeColor="text1"/>
          <w:sz w:val="24"/>
          <w:szCs w:val="24"/>
        </w:rPr>
        <w:t xml:space="preserve">в </w:t>
      </w:r>
      <w:proofErr w:type="gramStart"/>
      <w:r w:rsidR="00E254B2">
        <w:rPr>
          <w:rFonts w:ascii="Times New Roman" w:hAnsi="Times New Roman" w:cs="Times New Roman"/>
          <w:color w:val="000000" w:themeColor="text1"/>
          <w:sz w:val="24"/>
          <w:szCs w:val="24"/>
        </w:rPr>
        <w:t>срок</w:t>
      </w:r>
      <w:proofErr w:type="gramEnd"/>
      <w:r w:rsidR="00E254B2">
        <w:rPr>
          <w:rFonts w:ascii="Times New Roman" w:hAnsi="Times New Roman" w:cs="Times New Roman"/>
          <w:color w:val="000000" w:themeColor="text1"/>
          <w:sz w:val="24"/>
          <w:szCs w:val="24"/>
        </w:rPr>
        <w:t xml:space="preserve"> не превышающий 5-ти рабочих дней, </w:t>
      </w:r>
      <w:r w:rsidRPr="00326BF2">
        <w:rPr>
          <w:rFonts w:ascii="Times New Roman" w:hAnsi="Times New Roman" w:cs="Times New Roman"/>
          <w:color w:val="000000" w:themeColor="text1"/>
          <w:sz w:val="24"/>
          <w:szCs w:val="24"/>
        </w:rPr>
        <w:t>после регистрации Заявки.</w:t>
      </w:r>
      <w:r w:rsidR="00E254B2">
        <w:rPr>
          <w:rFonts w:ascii="Times New Roman" w:hAnsi="Times New Roman" w:cs="Times New Roman"/>
          <w:color w:val="000000" w:themeColor="text1"/>
          <w:sz w:val="24"/>
          <w:szCs w:val="24"/>
        </w:rPr>
        <w:t xml:space="preserve"> </w:t>
      </w:r>
    </w:p>
    <w:p w:rsidR="00356885" w:rsidRPr="00501AC2" w:rsidRDefault="00356885" w:rsidP="00501AC2">
      <w:pPr>
        <w:pStyle w:val="aff2"/>
        <w:widowControl w:val="0"/>
        <w:numPr>
          <w:ilvl w:val="1"/>
          <w:numId w:val="20"/>
        </w:numPr>
        <w:shd w:val="clear" w:color="auto" w:fill="FFFFFF" w:themeFill="background1"/>
        <w:tabs>
          <w:tab w:val="left" w:pos="426"/>
          <w:tab w:val="left" w:pos="993"/>
          <w:tab w:val="left" w:pos="1134"/>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sidRPr="00501AC2">
        <w:rPr>
          <w:rFonts w:ascii="Times New Roman" w:hAnsi="Times New Roman" w:cs="Times New Roman"/>
          <w:color w:val="000000" w:themeColor="text1"/>
          <w:sz w:val="24"/>
          <w:szCs w:val="24"/>
        </w:rPr>
        <w:t xml:space="preserve">Порядок рассмотрения документов и предоставления займов состоит из пяти этапов: </w:t>
      </w:r>
    </w:p>
    <w:p w:rsidR="005B76CD" w:rsidRPr="00501AC2" w:rsidRDefault="005B76CD" w:rsidP="00394CE6">
      <w:pPr>
        <w:pStyle w:val="aff2"/>
        <w:widowControl w:val="0"/>
        <w:shd w:val="clear" w:color="auto" w:fill="FFFFFF" w:themeFill="background1"/>
        <w:tabs>
          <w:tab w:val="left" w:pos="426"/>
          <w:tab w:val="left" w:pos="993"/>
          <w:tab w:val="left" w:pos="1134"/>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sidRPr="00501AC2">
        <w:rPr>
          <w:rFonts w:ascii="Times New Roman" w:hAnsi="Times New Roman" w:cs="Times New Roman"/>
          <w:color w:val="000000" w:themeColor="text1"/>
          <w:sz w:val="24"/>
          <w:szCs w:val="24"/>
        </w:rPr>
        <w:t xml:space="preserve">- </w:t>
      </w:r>
      <w:r w:rsidR="00B84050" w:rsidRPr="00501AC2">
        <w:rPr>
          <w:rFonts w:ascii="Times New Roman" w:hAnsi="Times New Roman" w:cs="Times New Roman"/>
          <w:color w:val="000000" w:themeColor="text1"/>
          <w:sz w:val="24"/>
          <w:szCs w:val="24"/>
        </w:rPr>
        <w:t xml:space="preserve"> </w:t>
      </w:r>
      <w:r w:rsidR="00394CE6">
        <w:rPr>
          <w:rFonts w:ascii="Times New Roman" w:hAnsi="Times New Roman" w:cs="Times New Roman"/>
          <w:color w:val="000000" w:themeColor="text1"/>
          <w:sz w:val="24"/>
          <w:szCs w:val="24"/>
        </w:rPr>
        <w:t>п</w:t>
      </w:r>
      <w:r w:rsidRPr="00501AC2">
        <w:rPr>
          <w:rFonts w:ascii="Times New Roman" w:hAnsi="Times New Roman" w:cs="Times New Roman"/>
          <w:color w:val="000000" w:themeColor="text1"/>
          <w:sz w:val="24"/>
          <w:szCs w:val="24"/>
        </w:rPr>
        <w:t xml:space="preserve">роверка документов Заявки на получение </w:t>
      </w:r>
      <w:proofErr w:type="spellStart"/>
      <w:r w:rsidRPr="00501AC2">
        <w:rPr>
          <w:rFonts w:ascii="Times New Roman" w:hAnsi="Times New Roman" w:cs="Times New Roman"/>
          <w:color w:val="000000" w:themeColor="text1"/>
          <w:sz w:val="24"/>
          <w:szCs w:val="24"/>
        </w:rPr>
        <w:t>микрозайма</w:t>
      </w:r>
      <w:proofErr w:type="spellEnd"/>
      <w:r w:rsidRPr="00501AC2">
        <w:rPr>
          <w:rFonts w:ascii="Times New Roman" w:hAnsi="Times New Roman" w:cs="Times New Roman"/>
          <w:color w:val="000000" w:themeColor="text1"/>
          <w:sz w:val="24"/>
          <w:szCs w:val="24"/>
        </w:rPr>
        <w:t>;</w:t>
      </w:r>
    </w:p>
    <w:p w:rsidR="005B76CD" w:rsidRPr="00501AC2" w:rsidRDefault="005B76CD" w:rsidP="00394CE6">
      <w:pPr>
        <w:pStyle w:val="aff2"/>
        <w:widowControl w:val="0"/>
        <w:shd w:val="clear" w:color="auto" w:fill="FFFFFF" w:themeFill="background1"/>
        <w:tabs>
          <w:tab w:val="left" w:pos="426"/>
          <w:tab w:val="left" w:pos="993"/>
          <w:tab w:val="left" w:pos="1134"/>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sidRPr="00501AC2">
        <w:rPr>
          <w:rFonts w:ascii="Times New Roman" w:eastAsia="Calibri" w:hAnsi="Times New Roman" w:cs="Times New Roman"/>
          <w:color w:val="000000" w:themeColor="text1"/>
          <w:sz w:val="24"/>
          <w:szCs w:val="24"/>
        </w:rPr>
        <w:t xml:space="preserve">- </w:t>
      </w:r>
      <w:r w:rsidR="00B84050" w:rsidRPr="00501AC2">
        <w:rPr>
          <w:rFonts w:ascii="Times New Roman" w:eastAsia="Calibri" w:hAnsi="Times New Roman" w:cs="Times New Roman"/>
          <w:color w:val="000000" w:themeColor="text1"/>
          <w:sz w:val="24"/>
          <w:szCs w:val="24"/>
        </w:rPr>
        <w:t xml:space="preserve"> </w:t>
      </w:r>
      <w:r w:rsidR="00394CE6">
        <w:rPr>
          <w:rFonts w:ascii="Times New Roman" w:eastAsia="Calibri" w:hAnsi="Times New Roman" w:cs="Times New Roman"/>
          <w:color w:val="000000" w:themeColor="text1"/>
          <w:sz w:val="24"/>
          <w:szCs w:val="24"/>
        </w:rPr>
        <w:t>р</w:t>
      </w:r>
      <w:r w:rsidRPr="00501AC2">
        <w:rPr>
          <w:rFonts w:ascii="Times New Roman" w:eastAsia="Calibri" w:hAnsi="Times New Roman" w:cs="Times New Roman"/>
          <w:color w:val="000000" w:themeColor="text1"/>
          <w:sz w:val="24"/>
          <w:szCs w:val="24"/>
        </w:rPr>
        <w:t xml:space="preserve">ассмотрение Заявки на получение </w:t>
      </w:r>
      <w:proofErr w:type="spellStart"/>
      <w:r w:rsidRPr="00501AC2">
        <w:rPr>
          <w:rFonts w:ascii="Times New Roman" w:eastAsia="Calibri" w:hAnsi="Times New Roman" w:cs="Times New Roman"/>
          <w:color w:val="000000" w:themeColor="text1"/>
          <w:sz w:val="24"/>
          <w:szCs w:val="24"/>
        </w:rPr>
        <w:t>микрозайма</w:t>
      </w:r>
      <w:proofErr w:type="spellEnd"/>
      <w:r w:rsidR="00B84050" w:rsidRPr="00501AC2">
        <w:rPr>
          <w:rFonts w:ascii="Times New Roman" w:eastAsia="Calibri" w:hAnsi="Times New Roman" w:cs="Times New Roman"/>
          <w:color w:val="000000" w:themeColor="text1"/>
          <w:sz w:val="24"/>
          <w:szCs w:val="24"/>
        </w:rPr>
        <w:t>;</w:t>
      </w:r>
    </w:p>
    <w:p w:rsidR="005B76CD" w:rsidRPr="00501AC2" w:rsidRDefault="005B76CD" w:rsidP="00394CE6">
      <w:pPr>
        <w:pStyle w:val="aff2"/>
        <w:widowControl w:val="0"/>
        <w:shd w:val="clear" w:color="auto" w:fill="FFFFFF" w:themeFill="background1"/>
        <w:tabs>
          <w:tab w:val="left" w:pos="426"/>
          <w:tab w:val="left" w:pos="993"/>
          <w:tab w:val="left" w:pos="1134"/>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sidRPr="00501AC2">
        <w:rPr>
          <w:rFonts w:ascii="Times New Roman" w:hAnsi="Times New Roman" w:cs="Times New Roman"/>
          <w:color w:val="000000" w:themeColor="text1"/>
          <w:sz w:val="24"/>
          <w:szCs w:val="24"/>
        </w:rPr>
        <w:t xml:space="preserve">- </w:t>
      </w:r>
      <w:r w:rsidR="00394CE6">
        <w:rPr>
          <w:rFonts w:ascii="Times New Roman" w:hAnsi="Times New Roman" w:cs="Times New Roman"/>
          <w:color w:val="000000" w:themeColor="text1"/>
          <w:sz w:val="24"/>
          <w:szCs w:val="24"/>
        </w:rPr>
        <w:t xml:space="preserve"> р</w:t>
      </w:r>
      <w:r w:rsidR="00B84050" w:rsidRPr="00501AC2">
        <w:rPr>
          <w:rFonts w:ascii="Times New Roman" w:hAnsi="Times New Roman" w:cs="Times New Roman"/>
          <w:color w:val="000000" w:themeColor="text1"/>
          <w:sz w:val="24"/>
          <w:szCs w:val="24"/>
        </w:rPr>
        <w:t>ешения Конкурсной комиссией Фонда;</w:t>
      </w:r>
    </w:p>
    <w:p w:rsidR="00B84050" w:rsidRPr="00501AC2" w:rsidRDefault="00394CE6" w:rsidP="00394CE6">
      <w:pPr>
        <w:pStyle w:val="aff2"/>
        <w:widowControl w:val="0"/>
        <w:shd w:val="clear" w:color="auto" w:fill="FFFFFF" w:themeFill="background1"/>
        <w:tabs>
          <w:tab w:val="left" w:pos="426"/>
          <w:tab w:val="left" w:pos="993"/>
          <w:tab w:val="left" w:pos="1134"/>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w:t>
      </w:r>
      <w:r w:rsidR="00B84050" w:rsidRPr="00501AC2">
        <w:rPr>
          <w:rFonts w:ascii="Times New Roman" w:hAnsi="Times New Roman" w:cs="Times New Roman"/>
          <w:color w:val="000000" w:themeColor="text1"/>
          <w:sz w:val="24"/>
          <w:szCs w:val="24"/>
        </w:rPr>
        <w:t xml:space="preserve">ведомления о принятом </w:t>
      </w:r>
      <w:proofErr w:type="gramStart"/>
      <w:r w:rsidR="00B84050" w:rsidRPr="00501AC2">
        <w:rPr>
          <w:rFonts w:ascii="Times New Roman" w:hAnsi="Times New Roman" w:cs="Times New Roman"/>
          <w:color w:val="000000" w:themeColor="text1"/>
          <w:sz w:val="24"/>
          <w:szCs w:val="24"/>
        </w:rPr>
        <w:t>решении</w:t>
      </w:r>
      <w:proofErr w:type="gramEnd"/>
      <w:r w:rsidR="00B84050" w:rsidRPr="00501AC2">
        <w:rPr>
          <w:rFonts w:ascii="Times New Roman" w:hAnsi="Times New Roman" w:cs="Times New Roman"/>
          <w:color w:val="000000" w:themeColor="text1"/>
          <w:sz w:val="24"/>
          <w:szCs w:val="24"/>
        </w:rPr>
        <w:t xml:space="preserve"> о предоставлении/отказе в </w:t>
      </w:r>
      <w:proofErr w:type="spellStart"/>
      <w:r w:rsidR="00B84050" w:rsidRPr="00501AC2">
        <w:rPr>
          <w:rFonts w:ascii="Times New Roman" w:hAnsi="Times New Roman" w:cs="Times New Roman"/>
          <w:color w:val="000000" w:themeColor="text1"/>
          <w:sz w:val="24"/>
          <w:szCs w:val="24"/>
        </w:rPr>
        <w:t>микрозайме</w:t>
      </w:r>
      <w:proofErr w:type="spellEnd"/>
      <w:r w:rsidR="00B84050" w:rsidRPr="00501AC2">
        <w:rPr>
          <w:rFonts w:ascii="Times New Roman" w:hAnsi="Times New Roman" w:cs="Times New Roman"/>
          <w:color w:val="000000" w:themeColor="text1"/>
          <w:sz w:val="24"/>
          <w:szCs w:val="24"/>
        </w:rPr>
        <w:t>;</w:t>
      </w:r>
    </w:p>
    <w:p w:rsidR="00B84050" w:rsidRPr="00501AC2" w:rsidRDefault="00B84050" w:rsidP="00394CE6">
      <w:pPr>
        <w:pStyle w:val="aff2"/>
        <w:widowControl w:val="0"/>
        <w:shd w:val="clear" w:color="auto" w:fill="FFFFFF" w:themeFill="background1"/>
        <w:tabs>
          <w:tab w:val="left" w:pos="426"/>
          <w:tab w:val="left" w:pos="993"/>
          <w:tab w:val="left" w:pos="1134"/>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sidRPr="00501AC2">
        <w:rPr>
          <w:rFonts w:ascii="Times New Roman" w:hAnsi="Times New Roman" w:cs="Times New Roman"/>
          <w:color w:val="000000" w:themeColor="text1"/>
          <w:sz w:val="24"/>
          <w:szCs w:val="24"/>
        </w:rPr>
        <w:t xml:space="preserve">- </w:t>
      </w:r>
      <w:r w:rsidR="00501AC2" w:rsidRPr="00501AC2">
        <w:rPr>
          <w:rFonts w:ascii="Times New Roman" w:hAnsi="Times New Roman" w:cs="Times New Roman"/>
          <w:color w:val="000000" w:themeColor="text1"/>
          <w:sz w:val="24"/>
          <w:szCs w:val="24"/>
        </w:rPr>
        <w:t xml:space="preserve"> </w:t>
      </w:r>
      <w:r w:rsidR="00394CE6">
        <w:rPr>
          <w:rFonts w:ascii="Times New Roman" w:hAnsi="Times New Roman" w:cs="Times New Roman"/>
          <w:color w:val="000000" w:themeColor="text1"/>
          <w:sz w:val="24"/>
          <w:szCs w:val="24"/>
        </w:rPr>
        <w:t>о</w:t>
      </w:r>
      <w:r w:rsidR="00501AC2" w:rsidRPr="00501AC2">
        <w:rPr>
          <w:rFonts w:ascii="Times New Roman" w:hAnsi="Times New Roman" w:cs="Times New Roman"/>
          <w:color w:val="000000" w:themeColor="text1"/>
          <w:sz w:val="24"/>
          <w:szCs w:val="24"/>
        </w:rPr>
        <w:t>формлени</w:t>
      </w:r>
      <w:r w:rsidR="00501AC2">
        <w:rPr>
          <w:rFonts w:ascii="Times New Roman" w:hAnsi="Times New Roman" w:cs="Times New Roman"/>
          <w:color w:val="000000" w:themeColor="text1"/>
          <w:sz w:val="24"/>
          <w:szCs w:val="24"/>
        </w:rPr>
        <w:t>е</w:t>
      </w:r>
      <w:r w:rsidR="00501AC2" w:rsidRPr="00501AC2">
        <w:rPr>
          <w:rFonts w:ascii="Times New Roman" w:hAnsi="Times New Roman" w:cs="Times New Roman"/>
          <w:color w:val="000000" w:themeColor="text1"/>
          <w:sz w:val="24"/>
          <w:szCs w:val="24"/>
        </w:rPr>
        <w:t xml:space="preserve"> и подписани</w:t>
      </w:r>
      <w:r w:rsidR="00501AC2">
        <w:rPr>
          <w:rFonts w:ascii="Times New Roman" w:hAnsi="Times New Roman" w:cs="Times New Roman"/>
          <w:color w:val="000000" w:themeColor="text1"/>
          <w:sz w:val="24"/>
          <w:szCs w:val="24"/>
        </w:rPr>
        <w:t>е</w:t>
      </w:r>
      <w:r w:rsidR="00501AC2" w:rsidRPr="00501AC2">
        <w:rPr>
          <w:rFonts w:ascii="Times New Roman" w:hAnsi="Times New Roman" w:cs="Times New Roman"/>
          <w:color w:val="000000" w:themeColor="text1"/>
          <w:sz w:val="24"/>
          <w:szCs w:val="24"/>
        </w:rPr>
        <w:t xml:space="preserve"> документации по выдаче </w:t>
      </w:r>
      <w:proofErr w:type="spellStart"/>
      <w:r w:rsidR="00501AC2" w:rsidRPr="00501AC2">
        <w:rPr>
          <w:rFonts w:ascii="Times New Roman" w:hAnsi="Times New Roman" w:cs="Times New Roman"/>
          <w:color w:val="000000" w:themeColor="text1"/>
          <w:sz w:val="24"/>
          <w:szCs w:val="24"/>
        </w:rPr>
        <w:t>Микрозайма</w:t>
      </w:r>
      <w:proofErr w:type="spellEnd"/>
      <w:r w:rsidR="00501AC2">
        <w:rPr>
          <w:rFonts w:ascii="Times New Roman" w:hAnsi="Times New Roman" w:cs="Times New Roman"/>
          <w:color w:val="000000" w:themeColor="text1"/>
          <w:sz w:val="24"/>
          <w:szCs w:val="24"/>
        </w:rPr>
        <w:t>.</w:t>
      </w:r>
    </w:p>
    <w:p w:rsidR="00356885" w:rsidRDefault="001166BC" w:rsidP="00501AC2">
      <w:pPr>
        <w:pStyle w:val="aff2"/>
        <w:widowControl w:val="0"/>
        <w:shd w:val="clear" w:color="auto" w:fill="FFFFFF" w:themeFill="background1"/>
        <w:tabs>
          <w:tab w:val="left" w:pos="426"/>
          <w:tab w:val="left" w:pos="993"/>
          <w:tab w:val="left" w:pos="1134"/>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7</w:t>
      </w:r>
      <w:r w:rsidR="00356885" w:rsidRPr="00501AC2">
        <w:rPr>
          <w:rFonts w:ascii="Times New Roman" w:hAnsi="Times New Roman" w:cs="Times New Roman"/>
          <w:color w:val="000000" w:themeColor="text1"/>
          <w:sz w:val="24"/>
          <w:szCs w:val="24"/>
        </w:rPr>
        <w:t>.</w:t>
      </w:r>
      <w:r w:rsidR="007A3229" w:rsidRPr="00501AC2">
        <w:rPr>
          <w:rFonts w:ascii="Times New Roman" w:hAnsi="Times New Roman" w:cs="Times New Roman"/>
          <w:color w:val="000000" w:themeColor="text1"/>
          <w:sz w:val="24"/>
          <w:szCs w:val="24"/>
        </w:rPr>
        <w:t>4</w:t>
      </w:r>
      <w:r w:rsidR="00356885" w:rsidRPr="00501AC2">
        <w:rPr>
          <w:rFonts w:ascii="Times New Roman" w:hAnsi="Times New Roman" w:cs="Times New Roman"/>
          <w:color w:val="000000" w:themeColor="text1"/>
          <w:sz w:val="24"/>
          <w:szCs w:val="24"/>
        </w:rPr>
        <w:t xml:space="preserve">. </w:t>
      </w:r>
      <w:r w:rsidR="007F29C3" w:rsidRPr="007F29C3">
        <w:rPr>
          <w:rFonts w:ascii="Times New Roman" w:hAnsi="Times New Roman" w:cs="Times New Roman"/>
          <w:color w:val="000000" w:themeColor="text1"/>
          <w:sz w:val="24"/>
          <w:szCs w:val="24"/>
          <w:u w:val="single"/>
        </w:rPr>
        <w:t>Первый этап</w:t>
      </w:r>
      <w:r w:rsidR="007F29C3" w:rsidRPr="007F29C3">
        <w:rPr>
          <w:rFonts w:ascii="Times New Roman" w:hAnsi="Times New Roman" w:cs="Times New Roman"/>
          <w:color w:val="000000" w:themeColor="text1"/>
          <w:sz w:val="24"/>
          <w:szCs w:val="24"/>
        </w:rPr>
        <w:t xml:space="preserve"> - п</w:t>
      </w:r>
      <w:r w:rsidR="007A3229" w:rsidRPr="007F29C3">
        <w:rPr>
          <w:rFonts w:ascii="Times New Roman" w:hAnsi="Times New Roman" w:cs="Times New Roman"/>
          <w:color w:val="000000" w:themeColor="text1"/>
          <w:sz w:val="24"/>
          <w:szCs w:val="24"/>
        </w:rPr>
        <w:t xml:space="preserve">роверка документов Заявки на получение </w:t>
      </w:r>
      <w:proofErr w:type="spellStart"/>
      <w:r w:rsidR="007A3229" w:rsidRPr="007F29C3">
        <w:rPr>
          <w:rFonts w:ascii="Times New Roman" w:hAnsi="Times New Roman" w:cs="Times New Roman"/>
          <w:color w:val="000000" w:themeColor="text1"/>
          <w:sz w:val="24"/>
          <w:szCs w:val="24"/>
        </w:rPr>
        <w:t>микрозайма</w:t>
      </w:r>
      <w:proofErr w:type="spellEnd"/>
      <w:r w:rsidR="00356885" w:rsidRPr="00501AC2">
        <w:rPr>
          <w:rFonts w:ascii="Times New Roman" w:hAnsi="Times New Roman" w:cs="Times New Roman"/>
          <w:color w:val="000000" w:themeColor="text1"/>
          <w:sz w:val="24"/>
          <w:szCs w:val="24"/>
        </w:rPr>
        <w:t xml:space="preserve"> осуществляется </w:t>
      </w:r>
      <w:r w:rsidR="00B32621" w:rsidRPr="00501AC2">
        <w:rPr>
          <w:rFonts w:ascii="Times New Roman" w:hAnsi="Times New Roman" w:cs="Times New Roman"/>
          <w:color w:val="000000" w:themeColor="text1"/>
          <w:sz w:val="24"/>
          <w:szCs w:val="24"/>
        </w:rPr>
        <w:t xml:space="preserve">сотрудником </w:t>
      </w:r>
      <w:proofErr w:type="gramStart"/>
      <w:r w:rsidR="00356885" w:rsidRPr="00501AC2">
        <w:rPr>
          <w:rFonts w:ascii="Times New Roman" w:hAnsi="Times New Roman" w:cs="Times New Roman"/>
          <w:color w:val="000000" w:themeColor="text1"/>
          <w:sz w:val="24"/>
          <w:szCs w:val="24"/>
        </w:rPr>
        <w:t>Фонда</w:t>
      </w:r>
      <w:proofErr w:type="gramEnd"/>
      <w:r w:rsidR="00356885" w:rsidRPr="00501AC2">
        <w:rPr>
          <w:rFonts w:ascii="Times New Roman" w:hAnsi="Times New Roman" w:cs="Times New Roman"/>
          <w:color w:val="000000" w:themeColor="text1"/>
          <w:sz w:val="24"/>
          <w:szCs w:val="24"/>
        </w:rPr>
        <w:t xml:space="preserve"> следующим образом:</w:t>
      </w:r>
      <w:r w:rsidR="00356885" w:rsidRPr="00356885">
        <w:rPr>
          <w:rFonts w:ascii="Times New Roman" w:hAnsi="Times New Roman" w:cs="Times New Roman"/>
          <w:color w:val="000000" w:themeColor="text1"/>
          <w:sz w:val="24"/>
          <w:szCs w:val="24"/>
        </w:rPr>
        <w:t xml:space="preserve"> </w:t>
      </w:r>
    </w:p>
    <w:p w:rsidR="007A3229" w:rsidRPr="007A3229" w:rsidRDefault="007A3229" w:rsidP="007A3229">
      <w:pPr>
        <w:pStyle w:val="aff2"/>
        <w:widowControl w:val="0"/>
        <w:numPr>
          <w:ilvl w:val="1"/>
          <w:numId w:val="20"/>
        </w:numPr>
        <w:tabs>
          <w:tab w:val="left" w:pos="0"/>
        </w:tabs>
        <w:overflowPunct w:val="0"/>
        <w:autoSpaceDE w:val="0"/>
        <w:autoSpaceDN w:val="0"/>
        <w:adjustRightInd w:val="0"/>
        <w:spacing w:after="0" w:line="360" w:lineRule="auto"/>
        <w:jc w:val="both"/>
        <w:rPr>
          <w:rFonts w:ascii="Times New Roman" w:hAnsi="Times New Roman" w:cs="Times New Roman"/>
          <w:vanish/>
          <w:color w:val="000000" w:themeColor="text1"/>
          <w:sz w:val="24"/>
          <w:szCs w:val="24"/>
        </w:rPr>
      </w:pPr>
    </w:p>
    <w:p w:rsidR="007A3229" w:rsidRPr="007A3229" w:rsidRDefault="007A3229" w:rsidP="007A3229">
      <w:pPr>
        <w:pStyle w:val="aff2"/>
        <w:widowControl w:val="0"/>
        <w:numPr>
          <w:ilvl w:val="2"/>
          <w:numId w:val="20"/>
        </w:numPr>
        <w:tabs>
          <w:tab w:val="left" w:pos="0"/>
        </w:tabs>
        <w:overflowPunct w:val="0"/>
        <w:autoSpaceDE w:val="0"/>
        <w:autoSpaceDN w:val="0"/>
        <w:adjustRightInd w:val="0"/>
        <w:spacing w:after="0" w:line="360" w:lineRule="auto"/>
        <w:jc w:val="both"/>
        <w:rPr>
          <w:rFonts w:ascii="Times New Roman" w:hAnsi="Times New Roman" w:cs="Times New Roman"/>
          <w:vanish/>
          <w:color w:val="000000" w:themeColor="text1"/>
          <w:sz w:val="24"/>
          <w:szCs w:val="24"/>
        </w:rPr>
      </w:pPr>
    </w:p>
    <w:p w:rsidR="000353CA" w:rsidRDefault="00B32621" w:rsidP="00C80427">
      <w:pPr>
        <w:pStyle w:val="aff2"/>
        <w:widowControl w:val="0"/>
        <w:numPr>
          <w:ilvl w:val="2"/>
          <w:numId w:val="20"/>
        </w:numPr>
        <w:tabs>
          <w:tab w:val="left" w:pos="0"/>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0353CA" w:rsidRPr="00C447EE">
        <w:rPr>
          <w:rFonts w:ascii="Times New Roman" w:hAnsi="Times New Roman" w:cs="Times New Roman"/>
          <w:color w:val="000000" w:themeColor="text1"/>
          <w:sz w:val="24"/>
          <w:szCs w:val="24"/>
        </w:rPr>
        <w:t xml:space="preserve">Заемщик представляет в Фонд документы в соответствии с Приложениями №1 к настоящим Правилам, в том числе согласие на обработку персональных данных согласно </w:t>
      </w:r>
      <w:r w:rsidR="000353CA">
        <w:rPr>
          <w:rFonts w:ascii="Times New Roman" w:hAnsi="Times New Roman" w:cs="Times New Roman"/>
          <w:color w:val="000000" w:themeColor="text1"/>
          <w:sz w:val="24"/>
          <w:szCs w:val="24"/>
        </w:rPr>
        <w:t xml:space="preserve">Федеральному закону № </w:t>
      </w:r>
      <w:r w:rsidR="000353CA" w:rsidRPr="00C447EE">
        <w:rPr>
          <w:rFonts w:ascii="Times New Roman" w:hAnsi="Times New Roman" w:cs="Times New Roman"/>
          <w:color w:val="000000" w:themeColor="text1"/>
          <w:sz w:val="24"/>
          <w:szCs w:val="24"/>
        </w:rPr>
        <w:t>152-ФЗ</w:t>
      </w:r>
      <w:r w:rsidR="000353CA">
        <w:rPr>
          <w:rFonts w:ascii="Times New Roman" w:hAnsi="Times New Roman" w:cs="Times New Roman"/>
          <w:color w:val="000000" w:themeColor="text1"/>
          <w:sz w:val="24"/>
          <w:szCs w:val="24"/>
        </w:rPr>
        <w:t>.</w:t>
      </w:r>
    </w:p>
    <w:p w:rsidR="000353CA" w:rsidRDefault="00B32621" w:rsidP="00C80427">
      <w:pPr>
        <w:pStyle w:val="aff2"/>
        <w:widowControl w:val="0"/>
        <w:numPr>
          <w:ilvl w:val="2"/>
          <w:numId w:val="20"/>
        </w:numPr>
        <w:tabs>
          <w:tab w:val="left" w:pos="0"/>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0353CA">
        <w:rPr>
          <w:rFonts w:ascii="Times New Roman" w:hAnsi="Times New Roman" w:cs="Times New Roman"/>
          <w:color w:val="000000" w:themeColor="text1"/>
          <w:sz w:val="24"/>
          <w:szCs w:val="24"/>
        </w:rPr>
        <w:t>Ответственность за правильность оформления документов в составе заявки, за достоверность и полноту сведений, в них содержащихся, несет заявитель (заемщик).</w:t>
      </w:r>
    </w:p>
    <w:p w:rsidR="000353CA" w:rsidRDefault="000353CA" w:rsidP="00C80427">
      <w:pPr>
        <w:pStyle w:val="aff2"/>
        <w:widowControl w:val="0"/>
        <w:numPr>
          <w:ilvl w:val="2"/>
          <w:numId w:val="20"/>
        </w:numPr>
        <w:tabs>
          <w:tab w:val="left" w:pos="0"/>
        </w:tabs>
        <w:overflowPunct w:val="0"/>
        <w:autoSpaceDE w:val="0"/>
        <w:autoSpaceDN w:val="0"/>
        <w:adjustRightInd w:val="0"/>
        <w:spacing w:after="0" w:line="36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w:t>
      </w:r>
      <w:r w:rsidRPr="00356885">
        <w:rPr>
          <w:rFonts w:ascii="Times New Roman" w:hAnsi="Times New Roman" w:cs="Times New Roman"/>
          <w:color w:val="000000" w:themeColor="text1"/>
          <w:sz w:val="24"/>
          <w:szCs w:val="24"/>
        </w:rPr>
        <w:t xml:space="preserve">роверка представленных документов по составу, формальным признакам и содержанию проводится </w:t>
      </w:r>
      <w:r w:rsidR="00C80427" w:rsidRPr="00356885">
        <w:rPr>
          <w:rFonts w:ascii="Times New Roman" w:hAnsi="Times New Roman" w:cs="Times New Roman"/>
          <w:color w:val="000000" w:themeColor="text1"/>
          <w:sz w:val="24"/>
          <w:szCs w:val="24"/>
        </w:rPr>
        <w:t>в течение</w:t>
      </w:r>
      <w:r w:rsidRPr="0035688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3</w:t>
      </w:r>
      <w:r w:rsidRPr="0035688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трёх</w:t>
      </w:r>
      <w:r w:rsidRPr="00356885">
        <w:rPr>
          <w:rFonts w:ascii="Times New Roman" w:hAnsi="Times New Roman" w:cs="Times New Roman"/>
          <w:color w:val="000000" w:themeColor="text1"/>
          <w:sz w:val="24"/>
          <w:szCs w:val="24"/>
        </w:rPr>
        <w:t>) рабочих дней со дня приема документов</w:t>
      </w:r>
      <w:r w:rsidR="005B76CD">
        <w:rPr>
          <w:rFonts w:ascii="Times New Roman" w:hAnsi="Times New Roman" w:cs="Times New Roman"/>
          <w:color w:val="000000" w:themeColor="text1"/>
          <w:sz w:val="24"/>
          <w:szCs w:val="24"/>
        </w:rPr>
        <w:t>.</w:t>
      </w:r>
    </w:p>
    <w:p w:rsidR="000353CA" w:rsidRPr="00B32621" w:rsidRDefault="001166BC" w:rsidP="007A3229">
      <w:pPr>
        <w:widowControl w:val="0"/>
        <w:tabs>
          <w:tab w:val="left" w:pos="0"/>
        </w:tabs>
        <w:overflowPunct w:val="0"/>
        <w:autoSpaceDE w:val="0"/>
        <w:autoSpaceDN w:val="0"/>
        <w:adjustRightInd w:val="0"/>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0353CA" w:rsidRPr="00B32621">
        <w:rPr>
          <w:rFonts w:ascii="Times New Roman" w:hAnsi="Times New Roman" w:cs="Times New Roman"/>
          <w:color w:val="000000" w:themeColor="text1"/>
          <w:sz w:val="24"/>
          <w:szCs w:val="24"/>
        </w:rPr>
        <w:t>.</w:t>
      </w:r>
      <w:r w:rsidR="00501AC2">
        <w:rPr>
          <w:rFonts w:ascii="Times New Roman" w:hAnsi="Times New Roman" w:cs="Times New Roman"/>
          <w:color w:val="000000" w:themeColor="text1"/>
          <w:sz w:val="24"/>
          <w:szCs w:val="24"/>
        </w:rPr>
        <w:t>4</w:t>
      </w:r>
      <w:r w:rsidR="000353CA" w:rsidRPr="00B32621">
        <w:rPr>
          <w:rFonts w:ascii="Times New Roman" w:hAnsi="Times New Roman" w:cs="Times New Roman"/>
          <w:color w:val="000000" w:themeColor="text1"/>
          <w:sz w:val="24"/>
          <w:szCs w:val="24"/>
        </w:rPr>
        <w:t>.</w:t>
      </w:r>
      <w:r w:rsidR="00C80427">
        <w:rPr>
          <w:rFonts w:ascii="Times New Roman" w:hAnsi="Times New Roman" w:cs="Times New Roman"/>
          <w:color w:val="000000" w:themeColor="text1"/>
          <w:sz w:val="24"/>
          <w:szCs w:val="24"/>
        </w:rPr>
        <w:t>5</w:t>
      </w:r>
      <w:r w:rsidR="000353CA" w:rsidRPr="00B32621">
        <w:rPr>
          <w:rFonts w:ascii="Times New Roman" w:hAnsi="Times New Roman" w:cs="Times New Roman"/>
          <w:color w:val="000000" w:themeColor="text1"/>
          <w:sz w:val="24"/>
          <w:szCs w:val="24"/>
        </w:rPr>
        <w:t>. Заявка, соответствующая требованиям настоящих Правил, принимается Фондом и регистрируется в журнале регистрации заявок. Запись регистрации включает в себя номер и дату поступления заявки.</w:t>
      </w:r>
    </w:p>
    <w:p w:rsidR="005B76CD" w:rsidRDefault="001166BC" w:rsidP="007A3229">
      <w:pPr>
        <w:tabs>
          <w:tab w:val="left" w:pos="709"/>
          <w:tab w:val="left" w:pos="993"/>
        </w:tabs>
        <w:spacing w:after="0" w:line="36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B32621" w:rsidRPr="00B32621">
        <w:rPr>
          <w:rFonts w:ascii="Times New Roman" w:hAnsi="Times New Roman" w:cs="Times New Roman"/>
          <w:color w:val="000000" w:themeColor="text1"/>
          <w:sz w:val="24"/>
          <w:szCs w:val="24"/>
        </w:rPr>
        <w:t>.</w:t>
      </w:r>
      <w:r w:rsidR="007A3229">
        <w:rPr>
          <w:rFonts w:ascii="Times New Roman" w:hAnsi="Times New Roman" w:cs="Times New Roman"/>
          <w:color w:val="000000" w:themeColor="text1"/>
          <w:sz w:val="24"/>
          <w:szCs w:val="24"/>
        </w:rPr>
        <w:t>4</w:t>
      </w:r>
      <w:r w:rsidR="005B76CD">
        <w:rPr>
          <w:rFonts w:ascii="Times New Roman" w:hAnsi="Times New Roman" w:cs="Times New Roman"/>
          <w:color w:val="000000" w:themeColor="text1"/>
          <w:sz w:val="24"/>
          <w:szCs w:val="24"/>
        </w:rPr>
        <w:t>.</w:t>
      </w:r>
      <w:r w:rsidR="00C80427">
        <w:rPr>
          <w:rFonts w:ascii="Times New Roman" w:hAnsi="Times New Roman" w:cs="Times New Roman"/>
          <w:color w:val="000000" w:themeColor="text1"/>
          <w:sz w:val="24"/>
          <w:szCs w:val="24"/>
        </w:rPr>
        <w:t>6</w:t>
      </w:r>
      <w:r w:rsidR="00B32621" w:rsidRPr="00B32621">
        <w:rPr>
          <w:rFonts w:ascii="Times New Roman" w:hAnsi="Times New Roman" w:cs="Times New Roman"/>
          <w:color w:val="000000" w:themeColor="text1"/>
          <w:sz w:val="24"/>
          <w:szCs w:val="24"/>
        </w:rPr>
        <w:t xml:space="preserve">. </w:t>
      </w:r>
      <w:r w:rsidR="00B32621">
        <w:rPr>
          <w:rFonts w:ascii="Times New Roman" w:hAnsi="Times New Roman" w:cs="Times New Roman"/>
          <w:color w:val="000000" w:themeColor="text1"/>
          <w:sz w:val="24"/>
          <w:szCs w:val="24"/>
        </w:rPr>
        <w:t>П</w:t>
      </w:r>
      <w:r w:rsidR="00B32621" w:rsidRPr="00B32621">
        <w:rPr>
          <w:rFonts w:ascii="Times New Roman" w:hAnsi="Times New Roman" w:cs="Times New Roman"/>
          <w:color w:val="000000" w:themeColor="text1"/>
          <w:sz w:val="24"/>
          <w:szCs w:val="24"/>
        </w:rPr>
        <w:t xml:space="preserve">ри предоставлении неполного комплекта документов, либо при несоответствии комплекта документов </w:t>
      </w:r>
      <w:r w:rsidR="00B32621">
        <w:rPr>
          <w:rFonts w:ascii="Times New Roman" w:hAnsi="Times New Roman" w:cs="Times New Roman"/>
          <w:color w:val="000000" w:themeColor="text1"/>
          <w:sz w:val="24"/>
          <w:szCs w:val="24"/>
        </w:rPr>
        <w:t xml:space="preserve">Фонд </w:t>
      </w:r>
      <w:r w:rsidR="00B32621" w:rsidRPr="00B32621">
        <w:rPr>
          <w:rFonts w:ascii="Times New Roman" w:hAnsi="Times New Roman" w:cs="Times New Roman"/>
          <w:color w:val="000000" w:themeColor="text1"/>
          <w:sz w:val="24"/>
          <w:szCs w:val="24"/>
        </w:rPr>
        <w:t>уведомл</w:t>
      </w:r>
      <w:r w:rsidR="00B32621">
        <w:rPr>
          <w:rFonts w:ascii="Times New Roman" w:hAnsi="Times New Roman" w:cs="Times New Roman"/>
          <w:color w:val="000000" w:themeColor="text1"/>
          <w:sz w:val="24"/>
          <w:szCs w:val="24"/>
        </w:rPr>
        <w:t>яет Заявителя</w:t>
      </w:r>
      <w:r w:rsidR="00B32621" w:rsidRPr="00B32621">
        <w:rPr>
          <w:rFonts w:ascii="Times New Roman" w:hAnsi="Times New Roman" w:cs="Times New Roman"/>
          <w:color w:val="000000" w:themeColor="text1"/>
          <w:sz w:val="24"/>
          <w:szCs w:val="24"/>
        </w:rPr>
        <w:t xml:space="preserve"> об отказе в рассмотрении заявления на получение займа, заявление на рассмотрение Конкурсной комиссии не направляется, документы подлежат хранению в Фонде и заявителю не возвращаются.</w:t>
      </w:r>
      <w:r w:rsidR="00B32621">
        <w:rPr>
          <w:rFonts w:ascii="Times New Roman" w:hAnsi="Times New Roman" w:cs="Times New Roman"/>
          <w:color w:val="000000" w:themeColor="text1"/>
          <w:sz w:val="24"/>
          <w:szCs w:val="24"/>
        </w:rPr>
        <w:t xml:space="preserve"> </w:t>
      </w:r>
    </w:p>
    <w:p w:rsidR="00B32621" w:rsidRPr="006A2FD2" w:rsidRDefault="005B76CD" w:rsidP="00B32621">
      <w:pPr>
        <w:tabs>
          <w:tab w:val="left" w:pos="709"/>
          <w:tab w:val="left" w:pos="993"/>
        </w:tabs>
        <w:spacing w:after="0" w:line="36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ab/>
      </w:r>
      <w:r w:rsidR="00B32621" w:rsidRPr="006A2FD2">
        <w:rPr>
          <w:rFonts w:ascii="Times New Roman" w:hAnsi="Times New Roman" w:cs="Times New Roman"/>
          <w:sz w:val="24"/>
          <w:szCs w:val="24"/>
        </w:rPr>
        <w:t xml:space="preserve">Уведомление </w:t>
      </w:r>
      <w:r w:rsidR="00B32621">
        <w:rPr>
          <w:rFonts w:ascii="Times New Roman" w:hAnsi="Times New Roman" w:cs="Times New Roman"/>
          <w:sz w:val="24"/>
          <w:szCs w:val="24"/>
        </w:rPr>
        <w:t>Фондом</w:t>
      </w:r>
      <w:r w:rsidR="00B32621" w:rsidRPr="006A2FD2">
        <w:rPr>
          <w:rFonts w:ascii="Times New Roman" w:hAnsi="Times New Roman" w:cs="Times New Roman"/>
          <w:sz w:val="24"/>
          <w:szCs w:val="24"/>
        </w:rPr>
        <w:t xml:space="preserve"> о необходимости устранить замечания по заявке осуществляется посредством телефонной связи, а также путем направления письма на электронную почту, указанную в заявке. </w:t>
      </w:r>
    </w:p>
    <w:p w:rsidR="00B32621" w:rsidRPr="006A2FD2" w:rsidRDefault="00B32621" w:rsidP="00B32621">
      <w:pPr>
        <w:tabs>
          <w:tab w:val="left" w:pos="709"/>
          <w:tab w:val="left" w:pos="993"/>
        </w:tabs>
        <w:spacing w:after="0" w:line="360" w:lineRule="auto"/>
        <w:jc w:val="both"/>
        <w:rPr>
          <w:rFonts w:ascii="Times New Roman" w:hAnsi="Times New Roman" w:cs="Times New Roman"/>
          <w:sz w:val="24"/>
          <w:szCs w:val="24"/>
        </w:rPr>
      </w:pPr>
      <w:r w:rsidRPr="006A2FD2">
        <w:rPr>
          <w:rFonts w:ascii="Times New Roman" w:hAnsi="Times New Roman" w:cs="Times New Roman"/>
          <w:sz w:val="24"/>
          <w:szCs w:val="24"/>
        </w:rPr>
        <w:tab/>
        <w:t xml:space="preserve">Днем уведомления о необходимости устранить замечания по заявке считается: </w:t>
      </w:r>
    </w:p>
    <w:p w:rsidR="00B32621" w:rsidRPr="006A2FD2" w:rsidRDefault="00B32621" w:rsidP="005B76CD">
      <w:pPr>
        <w:tabs>
          <w:tab w:val="left" w:pos="709"/>
          <w:tab w:val="left" w:pos="993"/>
        </w:tabs>
        <w:spacing w:after="0" w:line="360" w:lineRule="auto"/>
        <w:ind w:left="567"/>
        <w:jc w:val="both"/>
        <w:rPr>
          <w:rFonts w:ascii="Times New Roman" w:hAnsi="Times New Roman" w:cs="Times New Roman"/>
          <w:sz w:val="24"/>
          <w:szCs w:val="24"/>
        </w:rPr>
      </w:pPr>
      <w:r w:rsidRPr="006A2FD2">
        <w:rPr>
          <w:rFonts w:ascii="Times New Roman" w:hAnsi="Times New Roman" w:cs="Times New Roman"/>
          <w:sz w:val="24"/>
          <w:szCs w:val="24"/>
        </w:rPr>
        <w:t>- при уведомлении посредством телефонной связи – день звонка;</w:t>
      </w:r>
    </w:p>
    <w:p w:rsidR="00B32621" w:rsidRPr="006A2FD2" w:rsidRDefault="00B32621" w:rsidP="005B76CD">
      <w:pPr>
        <w:tabs>
          <w:tab w:val="left" w:pos="709"/>
          <w:tab w:val="left" w:pos="993"/>
        </w:tabs>
        <w:spacing w:after="0" w:line="360" w:lineRule="auto"/>
        <w:ind w:left="567"/>
        <w:jc w:val="both"/>
        <w:rPr>
          <w:rFonts w:ascii="Times New Roman" w:hAnsi="Times New Roman" w:cs="Times New Roman"/>
          <w:sz w:val="24"/>
          <w:szCs w:val="24"/>
        </w:rPr>
      </w:pPr>
      <w:r w:rsidRPr="006A2FD2">
        <w:rPr>
          <w:rFonts w:ascii="Times New Roman" w:hAnsi="Times New Roman" w:cs="Times New Roman"/>
          <w:sz w:val="24"/>
          <w:szCs w:val="24"/>
        </w:rPr>
        <w:t>- при уведомлении по электронной почте – день отправки уведомления на электронную почту СМСП.</w:t>
      </w:r>
    </w:p>
    <w:p w:rsidR="003938BC" w:rsidRPr="008A2018" w:rsidRDefault="001166BC" w:rsidP="003938BC">
      <w:pPr>
        <w:widowControl w:val="0"/>
        <w:tabs>
          <w:tab w:val="left" w:pos="709"/>
          <w:tab w:val="left" w:pos="993"/>
        </w:tabs>
        <w:overflowPunct w:val="0"/>
        <w:autoSpaceDE w:val="0"/>
        <w:autoSpaceDN w:val="0"/>
        <w:adjustRightInd w:val="0"/>
        <w:spacing w:after="0" w:line="360" w:lineRule="auto"/>
        <w:ind w:firstLine="709"/>
        <w:jc w:val="both"/>
        <w:rPr>
          <w:rFonts w:ascii="Times New Roman" w:eastAsia="Calibri" w:hAnsi="Times New Roman" w:cs="Times New Roman"/>
          <w:color w:val="000000" w:themeColor="text1"/>
          <w:sz w:val="24"/>
          <w:szCs w:val="24"/>
        </w:rPr>
      </w:pPr>
      <w:r>
        <w:rPr>
          <w:rFonts w:ascii="Times New Roman" w:hAnsi="Times New Roman" w:cs="Times New Roman"/>
          <w:color w:val="000000" w:themeColor="text1"/>
          <w:sz w:val="24"/>
          <w:szCs w:val="24"/>
        </w:rPr>
        <w:t>7</w:t>
      </w:r>
      <w:r w:rsidR="003938BC" w:rsidRPr="008A2018">
        <w:rPr>
          <w:rFonts w:ascii="Times New Roman" w:hAnsi="Times New Roman" w:cs="Times New Roman"/>
          <w:color w:val="000000" w:themeColor="text1"/>
          <w:sz w:val="24"/>
          <w:szCs w:val="24"/>
        </w:rPr>
        <w:t>.</w:t>
      </w:r>
      <w:r w:rsidR="003938BC">
        <w:rPr>
          <w:rFonts w:ascii="Times New Roman" w:hAnsi="Times New Roman" w:cs="Times New Roman"/>
          <w:color w:val="000000" w:themeColor="text1"/>
          <w:sz w:val="24"/>
          <w:szCs w:val="24"/>
        </w:rPr>
        <w:t>5</w:t>
      </w:r>
      <w:r w:rsidR="003938BC" w:rsidRPr="008A2018">
        <w:rPr>
          <w:rFonts w:ascii="Times New Roman" w:hAnsi="Times New Roman" w:cs="Times New Roman"/>
          <w:color w:val="000000" w:themeColor="text1"/>
          <w:sz w:val="24"/>
          <w:szCs w:val="24"/>
        </w:rPr>
        <w:t xml:space="preserve">. </w:t>
      </w:r>
      <w:r w:rsidR="003938BC" w:rsidRPr="00501AC2">
        <w:rPr>
          <w:rFonts w:ascii="Times New Roman" w:hAnsi="Times New Roman" w:cs="Times New Roman"/>
          <w:color w:val="000000" w:themeColor="text1"/>
          <w:sz w:val="24"/>
          <w:szCs w:val="24"/>
          <w:u w:val="single"/>
        </w:rPr>
        <w:t>Второй этап</w:t>
      </w:r>
      <w:r w:rsidR="003938BC" w:rsidRPr="00501AC2">
        <w:rPr>
          <w:rFonts w:ascii="Times New Roman" w:hAnsi="Times New Roman" w:cs="Times New Roman"/>
          <w:color w:val="000000" w:themeColor="text1"/>
          <w:sz w:val="24"/>
          <w:szCs w:val="24"/>
        </w:rPr>
        <w:t xml:space="preserve"> </w:t>
      </w:r>
      <w:r w:rsidR="003938BC" w:rsidRPr="008A2018">
        <w:rPr>
          <w:rFonts w:ascii="Times New Roman" w:hAnsi="Times New Roman" w:cs="Times New Roman"/>
          <w:color w:val="000000" w:themeColor="text1"/>
          <w:sz w:val="24"/>
          <w:szCs w:val="24"/>
        </w:rPr>
        <w:t xml:space="preserve">– </w:t>
      </w:r>
      <w:r w:rsidR="003938BC" w:rsidRPr="008A2018">
        <w:rPr>
          <w:rFonts w:ascii="Times New Roman" w:eastAsia="Calibri" w:hAnsi="Times New Roman" w:cs="Times New Roman"/>
          <w:color w:val="000000" w:themeColor="text1"/>
          <w:sz w:val="24"/>
          <w:szCs w:val="24"/>
        </w:rPr>
        <w:t xml:space="preserve">рассмотрение Заявки на получение </w:t>
      </w:r>
      <w:proofErr w:type="spellStart"/>
      <w:r w:rsidR="003938BC" w:rsidRPr="008A2018">
        <w:rPr>
          <w:rFonts w:ascii="Times New Roman" w:eastAsia="Calibri" w:hAnsi="Times New Roman" w:cs="Times New Roman"/>
          <w:color w:val="000000" w:themeColor="text1"/>
          <w:sz w:val="24"/>
          <w:szCs w:val="24"/>
        </w:rPr>
        <w:t>микрозайма</w:t>
      </w:r>
      <w:proofErr w:type="spellEnd"/>
      <w:r w:rsidR="003938BC" w:rsidRPr="008A2018">
        <w:rPr>
          <w:rFonts w:ascii="Times New Roman" w:eastAsia="Calibri" w:hAnsi="Times New Roman" w:cs="Times New Roman"/>
          <w:color w:val="000000" w:themeColor="text1"/>
          <w:sz w:val="24"/>
          <w:szCs w:val="24"/>
        </w:rPr>
        <w:t xml:space="preserve"> (под рассмотрением заявки понимается подготовка заключения о Заемщике).</w:t>
      </w:r>
    </w:p>
    <w:p w:rsidR="00C626CD" w:rsidRPr="000A14D4" w:rsidRDefault="001166BC" w:rsidP="000A14D4">
      <w:pPr>
        <w:widowControl w:val="0"/>
        <w:tabs>
          <w:tab w:val="left" w:pos="709"/>
          <w:tab w:val="left" w:pos="993"/>
        </w:tabs>
        <w:overflowPunct w:val="0"/>
        <w:autoSpaceDE w:val="0"/>
        <w:autoSpaceDN w:val="0"/>
        <w:adjustRightInd w:val="0"/>
        <w:spacing w:after="0" w:line="360" w:lineRule="auto"/>
        <w:ind w:firstLine="709"/>
        <w:jc w:val="both"/>
        <w:rPr>
          <w:rFonts w:ascii="Times New Roman" w:eastAsia="Calibri" w:hAnsi="Times New Roman" w:cs="Times New Roman"/>
          <w:color w:val="000000" w:themeColor="text1"/>
          <w:sz w:val="24"/>
          <w:szCs w:val="24"/>
        </w:rPr>
      </w:pPr>
      <w:r>
        <w:rPr>
          <w:rFonts w:ascii="Times New Roman" w:hAnsi="Times New Roman" w:cs="Times New Roman"/>
          <w:color w:val="000000" w:themeColor="text1"/>
          <w:sz w:val="24"/>
          <w:szCs w:val="24"/>
        </w:rPr>
        <w:t>7</w:t>
      </w:r>
      <w:r w:rsidR="003938BC" w:rsidRPr="008A2018">
        <w:rPr>
          <w:rFonts w:ascii="Times New Roman" w:hAnsi="Times New Roman" w:cs="Times New Roman"/>
          <w:color w:val="000000" w:themeColor="text1"/>
          <w:sz w:val="24"/>
          <w:szCs w:val="24"/>
        </w:rPr>
        <w:t>.</w:t>
      </w:r>
      <w:r w:rsidR="003938BC">
        <w:rPr>
          <w:rFonts w:ascii="Times New Roman" w:hAnsi="Times New Roman" w:cs="Times New Roman"/>
          <w:color w:val="000000" w:themeColor="text1"/>
          <w:sz w:val="24"/>
          <w:szCs w:val="24"/>
        </w:rPr>
        <w:t>5</w:t>
      </w:r>
      <w:r w:rsidR="003938BC" w:rsidRPr="008A2018">
        <w:rPr>
          <w:rFonts w:ascii="Times New Roman" w:hAnsi="Times New Roman" w:cs="Times New Roman"/>
          <w:color w:val="000000" w:themeColor="text1"/>
          <w:sz w:val="24"/>
          <w:szCs w:val="24"/>
        </w:rPr>
        <w:t xml:space="preserve">.1. Сроки </w:t>
      </w:r>
      <w:r w:rsidR="003938BC" w:rsidRPr="008A2018">
        <w:rPr>
          <w:rFonts w:ascii="Times New Roman" w:eastAsia="Calibri" w:hAnsi="Times New Roman" w:cs="Times New Roman"/>
          <w:color w:val="000000" w:themeColor="text1"/>
          <w:sz w:val="24"/>
          <w:szCs w:val="24"/>
        </w:rPr>
        <w:t xml:space="preserve">рассмотрения Заявки на получение </w:t>
      </w:r>
      <w:proofErr w:type="spellStart"/>
      <w:r w:rsidR="003938BC" w:rsidRPr="008A2018">
        <w:rPr>
          <w:rFonts w:ascii="Times New Roman" w:eastAsia="Calibri" w:hAnsi="Times New Roman" w:cs="Times New Roman"/>
          <w:color w:val="000000" w:themeColor="text1"/>
          <w:sz w:val="24"/>
          <w:szCs w:val="24"/>
        </w:rPr>
        <w:t>микрозайма</w:t>
      </w:r>
      <w:proofErr w:type="spellEnd"/>
      <w:r w:rsidR="003938BC" w:rsidRPr="008A2018">
        <w:rPr>
          <w:rFonts w:ascii="Times New Roman" w:eastAsia="Calibri" w:hAnsi="Times New Roman" w:cs="Times New Roman"/>
          <w:color w:val="000000" w:themeColor="text1"/>
          <w:sz w:val="24"/>
          <w:szCs w:val="24"/>
        </w:rPr>
        <w:t xml:space="preserve"> и порядок запроса у Заемщика дополнительных сведений к Заявке</w:t>
      </w:r>
      <w:r w:rsidR="00C80427">
        <w:rPr>
          <w:rFonts w:ascii="Times New Roman" w:eastAsia="Calibri" w:hAnsi="Times New Roman" w:cs="Times New Roman"/>
          <w:color w:val="000000" w:themeColor="text1"/>
          <w:sz w:val="24"/>
          <w:szCs w:val="24"/>
        </w:rPr>
        <w:t>, составляют:</w:t>
      </w:r>
    </w:p>
    <w:p w:rsidR="003938BC" w:rsidRPr="00326BF2" w:rsidRDefault="003938BC" w:rsidP="003938BC">
      <w:pPr>
        <w:spacing w:after="0" w:line="360" w:lineRule="auto"/>
        <w:ind w:firstLine="539"/>
        <w:jc w:val="both"/>
        <w:rPr>
          <w:rFonts w:ascii="Times New Roman" w:eastAsia="Times New Roman" w:hAnsi="Times New Roman" w:cs="Times New Roman"/>
          <w:sz w:val="24"/>
          <w:szCs w:val="24"/>
          <w:lang w:eastAsia="ru-RU"/>
        </w:rPr>
      </w:pPr>
      <w:r w:rsidRPr="00326BF2">
        <w:rPr>
          <w:rFonts w:ascii="Times New Roman" w:eastAsia="Times New Roman" w:hAnsi="Times New Roman" w:cs="Times New Roman"/>
          <w:sz w:val="24"/>
          <w:szCs w:val="24"/>
          <w:lang w:eastAsia="ru-RU"/>
        </w:rPr>
        <w:t>а) до 1</w:t>
      </w:r>
      <w:r w:rsidR="00C626CD">
        <w:rPr>
          <w:rFonts w:ascii="Times New Roman" w:eastAsia="Times New Roman" w:hAnsi="Times New Roman" w:cs="Times New Roman"/>
          <w:sz w:val="24"/>
          <w:szCs w:val="24"/>
          <w:lang w:eastAsia="ru-RU"/>
        </w:rPr>
        <w:t>5</w:t>
      </w:r>
      <w:r w:rsidRPr="00326BF2">
        <w:rPr>
          <w:rFonts w:ascii="Times New Roman" w:eastAsia="Times New Roman" w:hAnsi="Times New Roman" w:cs="Times New Roman"/>
          <w:sz w:val="24"/>
          <w:szCs w:val="24"/>
          <w:lang w:eastAsia="ru-RU"/>
        </w:rPr>
        <w:t xml:space="preserve"> (</w:t>
      </w:r>
      <w:r w:rsidR="00C626CD">
        <w:rPr>
          <w:rFonts w:ascii="Times New Roman" w:eastAsia="Times New Roman" w:hAnsi="Times New Roman" w:cs="Times New Roman"/>
          <w:sz w:val="24"/>
          <w:szCs w:val="24"/>
          <w:lang w:eastAsia="ru-RU"/>
        </w:rPr>
        <w:t>пятнадцати</w:t>
      </w:r>
      <w:r w:rsidRPr="00326BF2">
        <w:rPr>
          <w:rFonts w:ascii="Times New Roman" w:eastAsia="Times New Roman" w:hAnsi="Times New Roman" w:cs="Times New Roman"/>
          <w:sz w:val="24"/>
          <w:szCs w:val="24"/>
          <w:lang w:eastAsia="ru-RU"/>
        </w:rPr>
        <w:t>) рабочих дней для заявок, по которым отсутствует залог;</w:t>
      </w:r>
    </w:p>
    <w:p w:rsidR="003938BC" w:rsidRPr="004B3E30" w:rsidRDefault="003938BC" w:rsidP="003938BC">
      <w:pPr>
        <w:spacing w:after="0" w:line="360" w:lineRule="auto"/>
        <w:ind w:firstLine="539"/>
        <w:jc w:val="both"/>
        <w:rPr>
          <w:rFonts w:ascii="Times New Roman" w:eastAsia="Times New Roman" w:hAnsi="Times New Roman" w:cs="Times New Roman"/>
          <w:sz w:val="24"/>
          <w:szCs w:val="24"/>
          <w:lang w:eastAsia="ru-RU"/>
        </w:rPr>
      </w:pPr>
      <w:r w:rsidRPr="00326BF2">
        <w:rPr>
          <w:rFonts w:ascii="Times New Roman" w:eastAsia="Times New Roman" w:hAnsi="Times New Roman" w:cs="Times New Roman"/>
          <w:sz w:val="24"/>
          <w:szCs w:val="24"/>
          <w:lang w:eastAsia="ru-RU"/>
        </w:rPr>
        <w:t xml:space="preserve">б) до </w:t>
      </w:r>
      <w:r w:rsidR="00C626CD">
        <w:rPr>
          <w:rFonts w:ascii="Times New Roman" w:eastAsia="Times New Roman" w:hAnsi="Times New Roman" w:cs="Times New Roman"/>
          <w:sz w:val="24"/>
          <w:szCs w:val="24"/>
          <w:lang w:eastAsia="ru-RU"/>
        </w:rPr>
        <w:t>20</w:t>
      </w:r>
      <w:r w:rsidRPr="00326BF2">
        <w:rPr>
          <w:rFonts w:ascii="Times New Roman" w:eastAsia="Times New Roman" w:hAnsi="Times New Roman" w:cs="Times New Roman"/>
          <w:sz w:val="24"/>
          <w:szCs w:val="24"/>
          <w:lang w:eastAsia="ru-RU"/>
        </w:rPr>
        <w:t xml:space="preserve"> (</w:t>
      </w:r>
      <w:r w:rsidR="00C626CD">
        <w:rPr>
          <w:rFonts w:ascii="Times New Roman" w:eastAsia="Times New Roman" w:hAnsi="Times New Roman" w:cs="Times New Roman"/>
          <w:sz w:val="24"/>
          <w:szCs w:val="24"/>
          <w:lang w:eastAsia="ru-RU"/>
        </w:rPr>
        <w:t>двадцати</w:t>
      </w:r>
      <w:r w:rsidRPr="00326BF2">
        <w:rPr>
          <w:rFonts w:ascii="Times New Roman" w:eastAsia="Times New Roman" w:hAnsi="Times New Roman" w:cs="Times New Roman"/>
          <w:sz w:val="24"/>
          <w:szCs w:val="24"/>
          <w:lang w:eastAsia="ru-RU"/>
        </w:rPr>
        <w:t xml:space="preserve">) рабочих дней для заявок, по которым предусмотрен залог. Срок рассмотрения заявки может быть увеличен до </w:t>
      </w:r>
      <w:r w:rsidR="00C626CD">
        <w:rPr>
          <w:rFonts w:ascii="Times New Roman" w:eastAsia="Times New Roman" w:hAnsi="Times New Roman" w:cs="Times New Roman"/>
          <w:sz w:val="24"/>
          <w:szCs w:val="24"/>
          <w:lang w:eastAsia="ru-RU"/>
        </w:rPr>
        <w:t>25</w:t>
      </w:r>
      <w:r w:rsidRPr="00326BF2">
        <w:rPr>
          <w:rFonts w:ascii="Times New Roman" w:eastAsia="Times New Roman" w:hAnsi="Times New Roman" w:cs="Times New Roman"/>
          <w:sz w:val="24"/>
          <w:szCs w:val="24"/>
          <w:lang w:eastAsia="ru-RU"/>
        </w:rPr>
        <w:t xml:space="preserve"> (</w:t>
      </w:r>
      <w:r w:rsidR="00B072AD">
        <w:rPr>
          <w:rFonts w:ascii="Times New Roman" w:eastAsia="Times New Roman" w:hAnsi="Times New Roman" w:cs="Times New Roman"/>
          <w:sz w:val="24"/>
          <w:szCs w:val="24"/>
          <w:lang w:eastAsia="ru-RU"/>
        </w:rPr>
        <w:t>двадцати</w:t>
      </w:r>
      <w:r w:rsidR="00C626CD">
        <w:rPr>
          <w:rFonts w:ascii="Times New Roman" w:eastAsia="Times New Roman" w:hAnsi="Times New Roman" w:cs="Times New Roman"/>
          <w:sz w:val="24"/>
          <w:szCs w:val="24"/>
          <w:lang w:eastAsia="ru-RU"/>
        </w:rPr>
        <w:t xml:space="preserve"> пяти</w:t>
      </w:r>
      <w:r w:rsidRPr="00326BF2">
        <w:rPr>
          <w:rFonts w:ascii="Times New Roman" w:eastAsia="Times New Roman" w:hAnsi="Times New Roman" w:cs="Times New Roman"/>
          <w:sz w:val="24"/>
          <w:szCs w:val="24"/>
          <w:lang w:eastAsia="ru-RU"/>
        </w:rPr>
        <w:t>) рабочих дней в случае нахождения залога в труднодоступных или отдаленных местностях.</w:t>
      </w:r>
    </w:p>
    <w:p w:rsidR="003938BC" w:rsidRPr="006A2FD2" w:rsidRDefault="003938BC" w:rsidP="003938BC">
      <w:pPr>
        <w:tabs>
          <w:tab w:val="left" w:pos="709"/>
          <w:tab w:val="left" w:pos="993"/>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1166BC">
        <w:rPr>
          <w:rFonts w:ascii="Times New Roman" w:hAnsi="Times New Roman" w:cs="Times New Roman"/>
          <w:sz w:val="24"/>
          <w:szCs w:val="24"/>
        </w:rPr>
        <w:t>7</w:t>
      </w:r>
      <w:r w:rsidRPr="006A2FD2">
        <w:rPr>
          <w:rFonts w:ascii="Times New Roman" w:hAnsi="Times New Roman" w:cs="Times New Roman"/>
          <w:sz w:val="24"/>
          <w:szCs w:val="24"/>
        </w:rPr>
        <w:t>.</w:t>
      </w:r>
      <w:r>
        <w:rPr>
          <w:rFonts w:ascii="Times New Roman" w:hAnsi="Times New Roman" w:cs="Times New Roman"/>
          <w:sz w:val="24"/>
          <w:szCs w:val="24"/>
        </w:rPr>
        <w:t>5.</w:t>
      </w:r>
      <w:r w:rsidRPr="006A2FD2">
        <w:rPr>
          <w:rFonts w:ascii="Times New Roman" w:hAnsi="Times New Roman" w:cs="Times New Roman"/>
          <w:sz w:val="24"/>
          <w:szCs w:val="24"/>
        </w:rPr>
        <w:t xml:space="preserve">2. При наличии замечаний по представленным в заявке документам, а равно замечаний по предоставленному обеспечению исполнения обязательств по возврату </w:t>
      </w:r>
      <w:proofErr w:type="spellStart"/>
      <w:r w:rsidRPr="006A2FD2">
        <w:rPr>
          <w:rFonts w:ascii="Times New Roman" w:hAnsi="Times New Roman" w:cs="Times New Roman"/>
          <w:sz w:val="24"/>
          <w:szCs w:val="24"/>
        </w:rPr>
        <w:lastRenderedPageBreak/>
        <w:t>микрозайма</w:t>
      </w:r>
      <w:proofErr w:type="spellEnd"/>
      <w:r w:rsidRPr="006A2FD2">
        <w:rPr>
          <w:rFonts w:ascii="Times New Roman" w:hAnsi="Times New Roman" w:cs="Times New Roman"/>
          <w:sz w:val="24"/>
          <w:szCs w:val="24"/>
        </w:rPr>
        <w:t xml:space="preserve"> и процентов по нему, </w:t>
      </w:r>
      <w:r w:rsidR="00C80427">
        <w:rPr>
          <w:rFonts w:ascii="Times New Roman" w:hAnsi="Times New Roman" w:cs="Times New Roman"/>
          <w:sz w:val="24"/>
          <w:szCs w:val="24"/>
        </w:rPr>
        <w:t xml:space="preserve">заявитель </w:t>
      </w:r>
      <w:r w:rsidRPr="006A2FD2">
        <w:rPr>
          <w:rFonts w:ascii="Times New Roman" w:hAnsi="Times New Roman" w:cs="Times New Roman"/>
          <w:sz w:val="24"/>
          <w:szCs w:val="24"/>
        </w:rPr>
        <w:t>в течение 5 рабочих дней со дня его уведомления о наличии замечаний по заявке принимает меры к их устранению</w:t>
      </w:r>
      <w:r w:rsidR="00C80427">
        <w:rPr>
          <w:rFonts w:ascii="Times New Roman" w:hAnsi="Times New Roman" w:cs="Times New Roman"/>
          <w:sz w:val="24"/>
          <w:szCs w:val="24"/>
        </w:rPr>
        <w:t>.</w:t>
      </w:r>
    </w:p>
    <w:p w:rsidR="003938BC" w:rsidRPr="006A2FD2" w:rsidRDefault="003938BC" w:rsidP="003938BC">
      <w:pPr>
        <w:tabs>
          <w:tab w:val="left" w:pos="709"/>
          <w:tab w:val="left" w:pos="993"/>
        </w:tabs>
        <w:spacing w:after="0" w:line="360" w:lineRule="auto"/>
        <w:jc w:val="both"/>
        <w:rPr>
          <w:rFonts w:ascii="Times New Roman" w:hAnsi="Times New Roman" w:cs="Times New Roman"/>
          <w:sz w:val="24"/>
          <w:szCs w:val="24"/>
        </w:rPr>
      </w:pPr>
      <w:r>
        <w:tab/>
      </w:r>
      <w:bookmarkStart w:id="17" w:name="_Hlk159933822"/>
      <w:r w:rsidRPr="006A2FD2">
        <w:rPr>
          <w:rFonts w:ascii="Times New Roman" w:hAnsi="Times New Roman" w:cs="Times New Roman"/>
          <w:sz w:val="24"/>
          <w:szCs w:val="24"/>
        </w:rPr>
        <w:t xml:space="preserve">Уведомление </w:t>
      </w:r>
      <w:r w:rsidR="00C80427">
        <w:rPr>
          <w:rFonts w:ascii="Times New Roman" w:hAnsi="Times New Roman" w:cs="Times New Roman"/>
          <w:sz w:val="24"/>
          <w:szCs w:val="24"/>
        </w:rPr>
        <w:t xml:space="preserve">Заявителя </w:t>
      </w:r>
      <w:r>
        <w:rPr>
          <w:rFonts w:ascii="Times New Roman" w:hAnsi="Times New Roman" w:cs="Times New Roman"/>
          <w:sz w:val="24"/>
          <w:szCs w:val="24"/>
        </w:rPr>
        <w:t>Фондом</w:t>
      </w:r>
      <w:r w:rsidRPr="006A2FD2">
        <w:rPr>
          <w:rFonts w:ascii="Times New Roman" w:hAnsi="Times New Roman" w:cs="Times New Roman"/>
          <w:sz w:val="24"/>
          <w:szCs w:val="24"/>
        </w:rPr>
        <w:t xml:space="preserve"> о необходимости устранить замечания по заявке осуществляется посредством телефонной связи, а также путем направления письма на электронную почту, указанную </w:t>
      </w:r>
      <w:r w:rsidR="00C80427">
        <w:rPr>
          <w:rFonts w:ascii="Times New Roman" w:hAnsi="Times New Roman" w:cs="Times New Roman"/>
          <w:sz w:val="24"/>
          <w:szCs w:val="24"/>
        </w:rPr>
        <w:t>Заявителем</w:t>
      </w:r>
      <w:r w:rsidRPr="006A2FD2">
        <w:rPr>
          <w:rFonts w:ascii="Times New Roman" w:hAnsi="Times New Roman" w:cs="Times New Roman"/>
          <w:sz w:val="24"/>
          <w:szCs w:val="24"/>
        </w:rPr>
        <w:t xml:space="preserve"> в заявке.</w:t>
      </w:r>
      <w:r>
        <w:rPr>
          <w:rFonts w:ascii="Times New Roman" w:hAnsi="Times New Roman" w:cs="Times New Roman"/>
          <w:sz w:val="24"/>
          <w:szCs w:val="24"/>
        </w:rPr>
        <w:t xml:space="preserve"> </w:t>
      </w:r>
      <w:r w:rsidRPr="006A2FD2">
        <w:rPr>
          <w:rFonts w:ascii="Times New Roman" w:hAnsi="Times New Roman" w:cs="Times New Roman"/>
          <w:sz w:val="24"/>
          <w:szCs w:val="24"/>
        </w:rPr>
        <w:t xml:space="preserve">Днем уведомления </w:t>
      </w:r>
      <w:r w:rsidR="00C80427">
        <w:rPr>
          <w:rFonts w:ascii="Times New Roman" w:hAnsi="Times New Roman" w:cs="Times New Roman"/>
          <w:sz w:val="24"/>
          <w:szCs w:val="24"/>
        </w:rPr>
        <w:t>Заявителя</w:t>
      </w:r>
      <w:r w:rsidRPr="006A2FD2">
        <w:rPr>
          <w:rFonts w:ascii="Times New Roman" w:hAnsi="Times New Roman" w:cs="Times New Roman"/>
          <w:sz w:val="24"/>
          <w:szCs w:val="24"/>
        </w:rPr>
        <w:t xml:space="preserve"> о необходимости устранить замечания по заявке считается: </w:t>
      </w:r>
    </w:p>
    <w:p w:rsidR="003938BC" w:rsidRPr="006A2FD2" w:rsidRDefault="003938BC" w:rsidP="003938BC">
      <w:pPr>
        <w:tabs>
          <w:tab w:val="left" w:pos="709"/>
          <w:tab w:val="left" w:pos="993"/>
        </w:tabs>
        <w:spacing w:after="0" w:line="360" w:lineRule="auto"/>
        <w:ind w:left="709"/>
        <w:jc w:val="both"/>
        <w:rPr>
          <w:rFonts w:ascii="Times New Roman" w:hAnsi="Times New Roman" w:cs="Times New Roman"/>
          <w:sz w:val="24"/>
          <w:szCs w:val="24"/>
        </w:rPr>
      </w:pPr>
      <w:r w:rsidRPr="006A2FD2">
        <w:rPr>
          <w:rFonts w:ascii="Times New Roman" w:hAnsi="Times New Roman" w:cs="Times New Roman"/>
          <w:sz w:val="24"/>
          <w:szCs w:val="24"/>
        </w:rPr>
        <w:t>- при уведомлении посредством телефонной связи – день звонка;</w:t>
      </w:r>
    </w:p>
    <w:p w:rsidR="003938BC" w:rsidRPr="006A2FD2" w:rsidRDefault="003938BC" w:rsidP="003938BC">
      <w:pPr>
        <w:tabs>
          <w:tab w:val="left" w:pos="709"/>
          <w:tab w:val="left" w:pos="993"/>
        </w:tabs>
        <w:spacing w:after="0" w:line="360" w:lineRule="auto"/>
        <w:ind w:left="709"/>
        <w:jc w:val="both"/>
        <w:rPr>
          <w:rFonts w:ascii="Times New Roman" w:hAnsi="Times New Roman" w:cs="Times New Roman"/>
          <w:sz w:val="24"/>
          <w:szCs w:val="24"/>
        </w:rPr>
      </w:pPr>
      <w:r w:rsidRPr="006A2FD2">
        <w:rPr>
          <w:rFonts w:ascii="Times New Roman" w:hAnsi="Times New Roman" w:cs="Times New Roman"/>
          <w:sz w:val="24"/>
          <w:szCs w:val="24"/>
        </w:rPr>
        <w:t xml:space="preserve">- при уведомлении по электронной почте – день отправки уведомления на электронную почту </w:t>
      </w:r>
      <w:r w:rsidR="00B072AD">
        <w:rPr>
          <w:rFonts w:ascii="Times New Roman" w:hAnsi="Times New Roman" w:cs="Times New Roman"/>
          <w:sz w:val="24"/>
          <w:szCs w:val="24"/>
        </w:rPr>
        <w:t>Заявителя</w:t>
      </w:r>
      <w:r w:rsidRPr="006A2FD2">
        <w:rPr>
          <w:rFonts w:ascii="Times New Roman" w:hAnsi="Times New Roman" w:cs="Times New Roman"/>
          <w:sz w:val="24"/>
          <w:szCs w:val="24"/>
        </w:rPr>
        <w:t>.</w:t>
      </w:r>
    </w:p>
    <w:bookmarkEnd w:id="17"/>
    <w:p w:rsidR="003938BC" w:rsidRPr="006A2FD2" w:rsidRDefault="003938BC" w:rsidP="003938BC">
      <w:pPr>
        <w:tabs>
          <w:tab w:val="left" w:pos="709"/>
          <w:tab w:val="left" w:pos="993"/>
        </w:tabs>
        <w:spacing w:after="0" w:line="360" w:lineRule="auto"/>
        <w:jc w:val="both"/>
        <w:rPr>
          <w:rFonts w:ascii="Times New Roman" w:hAnsi="Times New Roman" w:cs="Times New Roman"/>
          <w:sz w:val="24"/>
          <w:szCs w:val="24"/>
        </w:rPr>
      </w:pPr>
      <w:r w:rsidRPr="006A2FD2">
        <w:rPr>
          <w:rFonts w:ascii="Times New Roman" w:hAnsi="Times New Roman" w:cs="Times New Roman"/>
          <w:sz w:val="24"/>
          <w:szCs w:val="24"/>
        </w:rPr>
        <w:tab/>
      </w:r>
      <w:r w:rsidR="001166BC">
        <w:rPr>
          <w:rFonts w:ascii="Times New Roman" w:hAnsi="Times New Roman" w:cs="Times New Roman"/>
          <w:sz w:val="24"/>
          <w:szCs w:val="24"/>
        </w:rPr>
        <w:t>7</w:t>
      </w:r>
      <w:r w:rsidR="00CC60A6">
        <w:rPr>
          <w:rFonts w:ascii="Times New Roman" w:hAnsi="Times New Roman" w:cs="Times New Roman"/>
          <w:sz w:val="24"/>
          <w:szCs w:val="24"/>
        </w:rPr>
        <w:t xml:space="preserve">.5.3. </w:t>
      </w:r>
      <w:r w:rsidRPr="006A2FD2">
        <w:rPr>
          <w:rFonts w:ascii="Times New Roman" w:hAnsi="Times New Roman" w:cs="Times New Roman"/>
          <w:sz w:val="24"/>
          <w:szCs w:val="24"/>
        </w:rPr>
        <w:t xml:space="preserve">В случае невозможности предоставить дополнительное обеспечение исполнения обязательств по возврату </w:t>
      </w:r>
      <w:proofErr w:type="spellStart"/>
      <w:r w:rsidRPr="006A2FD2">
        <w:rPr>
          <w:rFonts w:ascii="Times New Roman" w:hAnsi="Times New Roman" w:cs="Times New Roman"/>
          <w:sz w:val="24"/>
          <w:szCs w:val="24"/>
        </w:rPr>
        <w:t>микрозайма</w:t>
      </w:r>
      <w:proofErr w:type="spellEnd"/>
      <w:r w:rsidRPr="006A2FD2">
        <w:rPr>
          <w:rFonts w:ascii="Times New Roman" w:hAnsi="Times New Roman" w:cs="Times New Roman"/>
          <w:sz w:val="24"/>
          <w:szCs w:val="24"/>
        </w:rPr>
        <w:t xml:space="preserve"> и процентов по нему, либо заменить предложенное по заявке обеспечение на иное, </w:t>
      </w:r>
      <w:r>
        <w:rPr>
          <w:rFonts w:ascii="Times New Roman" w:hAnsi="Times New Roman" w:cs="Times New Roman"/>
          <w:sz w:val="24"/>
          <w:szCs w:val="24"/>
        </w:rPr>
        <w:t>Фонд</w:t>
      </w:r>
      <w:r w:rsidRPr="006A2FD2">
        <w:rPr>
          <w:rFonts w:ascii="Times New Roman" w:hAnsi="Times New Roman" w:cs="Times New Roman"/>
          <w:sz w:val="24"/>
          <w:szCs w:val="24"/>
        </w:rPr>
        <w:t xml:space="preserve"> вправе снизить сумму запрашиваемого </w:t>
      </w:r>
      <w:r w:rsidR="00C80427">
        <w:rPr>
          <w:rFonts w:ascii="Times New Roman" w:hAnsi="Times New Roman" w:cs="Times New Roman"/>
          <w:sz w:val="24"/>
          <w:szCs w:val="24"/>
        </w:rPr>
        <w:t>Заявителем</w:t>
      </w:r>
      <w:r w:rsidRPr="006A2FD2">
        <w:rPr>
          <w:rFonts w:ascii="Times New Roman" w:hAnsi="Times New Roman" w:cs="Times New Roman"/>
          <w:sz w:val="24"/>
          <w:szCs w:val="24"/>
        </w:rPr>
        <w:t xml:space="preserve"> </w:t>
      </w:r>
      <w:proofErr w:type="spellStart"/>
      <w:r w:rsidRPr="006A2FD2">
        <w:rPr>
          <w:rFonts w:ascii="Times New Roman" w:hAnsi="Times New Roman" w:cs="Times New Roman"/>
          <w:sz w:val="24"/>
          <w:szCs w:val="24"/>
        </w:rPr>
        <w:t>микрозайма</w:t>
      </w:r>
      <w:proofErr w:type="spellEnd"/>
      <w:r w:rsidRPr="006A2FD2">
        <w:rPr>
          <w:rFonts w:ascii="Times New Roman" w:hAnsi="Times New Roman" w:cs="Times New Roman"/>
          <w:sz w:val="24"/>
          <w:szCs w:val="24"/>
        </w:rPr>
        <w:t>.</w:t>
      </w:r>
    </w:p>
    <w:p w:rsidR="003938BC" w:rsidRPr="006A2FD2" w:rsidRDefault="003938BC" w:rsidP="003938BC">
      <w:pPr>
        <w:tabs>
          <w:tab w:val="left" w:pos="709"/>
          <w:tab w:val="left" w:pos="993"/>
        </w:tabs>
        <w:spacing w:after="0" w:line="360" w:lineRule="auto"/>
        <w:jc w:val="both"/>
        <w:rPr>
          <w:rFonts w:ascii="Times New Roman" w:hAnsi="Times New Roman" w:cs="Times New Roman"/>
          <w:sz w:val="24"/>
          <w:szCs w:val="24"/>
        </w:rPr>
      </w:pPr>
      <w:r w:rsidRPr="006A2FD2">
        <w:rPr>
          <w:sz w:val="24"/>
          <w:szCs w:val="24"/>
        </w:rPr>
        <w:tab/>
      </w:r>
      <w:r w:rsidRPr="006A2FD2">
        <w:rPr>
          <w:rFonts w:ascii="Times New Roman" w:hAnsi="Times New Roman" w:cs="Times New Roman"/>
          <w:sz w:val="24"/>
          <w:szCs w:val="24"/>
        </w:rPr>
        <w:t xml:space="preserve">Срок рассмотрения заявки на получение </w:t>
      </w:r>
      <w:proofErr w:type="spellStart"/>
      <w:r w:rsidRPr="006A2FD2">
        <w:rPr>
          <w:rFonts w:ascii="Times New Roman" w:hAnsi="Times New Roman" w:cs="Times New Roman"/>
          <w:sz w:val="24"/>
          <w:szCs w:val="24"/>
        </w:rPr>
        <w:t>микрозайма</w:t>
      </w:r>
      <w:proofErr w:type="spellEnd"/>
      <w:r w:rsidRPr="006A2FD2">
        <w:rPr>
          <w:rFonts w:ascii="Times New Roman" w:hAnsi="Times New Roman" w:cs="Times New Roman"/>
          <w:sz w:val="24"/>
          <w:szCs w:val="24"/>
        </w:rPr>
        <w:t xml:space="preserve"> приостанавливается на период, предоставленный </w:t>
      </w:r>
      <w:r w:rsidR="004A4893">
        <w:rPr>
          <w:rFonts w:ascii="Times New Roman" w:hAnsi="Times New Roman" w:cs="Times New Roman"/>
          <w:sz w:val="24"/>
          <w:szCs w:val="24"/>
        </w:rPr>
        <w:t xml:space="preserve">Заявителю п. 7.5.2. </w:t>
      </w:r>
      <w:r w:rsidRPr="006A2FD2">
        <w:rPr>
          <w:rFonts w:ascii="Times New Roman" w:hAnsi="Times New Roman" w:cs="Times New Roman"/>
          <w:sz w:val="24"/>
          <w:szCs w:val="24"/>
        </w:rPr>
        <w:t>настоящих Правил на устранение выявленных замечаний.</w:t>
      </w:r>
      <w:r w:rsidR="00CC60A6">
        <w:rPr>
          <w:rFonts w:ascii="Times New Roman" w:hAnsi="Times New Roman" w:cs="Times New Roman"/>
          <w:sz w:val="24"/>
          <w:szCs w:val="24"/>
        </w:rPr>
        <w:t xml:space="preserve"> </w:t>
      </w:r>
      <w:proofErr w:type="spellStart"/>
      <w:r w:rsidRPr="007261C6">
        <w:rPr>
          <w:rFonts w:ascii="Times New Roman" w:hAnsi="Times New Roman" w:cs="Times New Roman"/>
          <w:sz w:val="24"/>
          <w:szCs w:val="24"/>
        </w:rPr>
        <w:t>Неустранение</w:t>
      </w:r>
      <w:proofErr w:type="spellEnd"/>
      <w:r w:rsidRPr="007261C6">
        <w:rPr>
          <w:rFonts w:ascii="Times New Roman" w:hAnsi="Times New Roman" w:cs="Times New Roman"/>
          <w:sz w:val="24"/>
          <w:szCs w:val="24"/>
        </w:rPr>
        <w:t xml:space="preserve"> </w:t>
      </w:r>
      <w:r w:rsidR="004A4893">
        <w:rPr>
          <w:rFonts w:ascii="Times New Roman" w:hAnsi="Times New Roman" w:cs="Times New Roman"/>
          <w:sz w:val="24"/>
          <w:szCs w:val="24"/>
        </w:rPr>
        <w:t>Заявителем</w:t>
      </w:r>
      <w:r w:rsidRPr="007261C6">
        <w:rPr>
          <w:rFonts w:ascii="Times New Roman" w:hAnsi="Times New Roman" w:cs="Times New Roman"/>
          <w:sz w:val="24"/>
          <w:szCs w:val="24"/>
        </w:rPr>
        <w:t xml:space="preserve"> замечаний </w:t>
      </w:r>
      <w:r>
        <w:rPr>
          <w:rFonts w:ascii="Times New Roman" w:hAnsi="Times New Roman" w:cs="Times New Roman"/>
          <w:sz w:val="24"/>
          <w:szCs w:val="24"/>
        </w:rPr>
        <w:t>Фонд</w:t>
      </w:r>
      <w:r w:rsidR="004A4893">
        <w:rPr>
          <w:rFonts w:ascii="Times New Roman" w:hAnsi="Times New Roman" w:cs="Times New Roman"/>
          <w:sz w:val="24"/>
          <w:szCs w:val="24"/>
        </w:rPr>
        <w:t>а или Конкурсной комиссией</w:t>
      </w:r>
      <w:r w:rsidRPr="007261C6">
        <w:rPr>
          <w:rFonts w:ascii="Times New Roman" w:hAnsi="Times New Roman" w:cs="Times New Roman"/>
          <w:sz w:val="24"/>
          <w:szCs w:val="24"/>
        </w:rPr>
        <w:t xml:space="preserve"> в установленный </w:t>
      </w:r>
      <w:r w:rsidR="004A4893">
        <w:rPr>
          <w:rFonts w:ascii="Times New Roman" w:hAnsi="Times New Roman" w:cs="Times New Roman"/>
          <w:sz w:val="24"/>
          <w:szCs w:val="24"/>
        </w:rPr>
        <w:t xml:space="preserve">п. 7.5.2. </w:t>
      </w:r>
      <w:r w:rsidRPr="007261C6">
        <w:rPr>
          <w:rFonts w:ascii="Times New Roman" w:hAnsi="Times New Roman" w:cs="Times New Roman"/>
          <w:sz w:val="24"/>
          <w:szCs w:val="24"/>
        </w:rPr>
        <w:t>настоящих Правил срок</w:t>
      </w:r>
      <w:r w:rsidR="004A4893">
        <w:rPr>
          <w:rFonts w:ascii="Times New Roman" w:hAnsi="Times New Roman" w:cs="Times New Roman"/>
          <w:sz w:val="24"/>
          <w:szCs w:val="24"/>
        </w:rPr>
        <w:t>,</w:t>
      </w:r>
      <w:r w:rsidRPr="007261C6">
        <w:rPr>
          <w:rFonts w:ascii="Times New Roman" w:hAnsi="Times New Roman" w:cs="Times New Roman"/>
          <w:sz w:val="24"/>
          <w:szCs w:val="24"/>
        </w:rPr>
        <w:t xml:space="preserve"> считается отказом от </w:t>
      </w:r>
      <w:r w:rsidR="004A4893">
        <w:rPr>
          <w:rFonts w:ascii="Times New Roman" w:hAnsi="Times New Roman" w:cs="Times New Roman"/>
          <w:sz w:val="24"/>
          <w:szCs w:val="24"/>
        </w:rPr>
        <w:t>получения</w:t>
      </w:r>
      <w:r w:rsidRPr="007261C6">
        <w:rPr>
          <w:rFonts w:ascii="Times New Roman" w:hAnsi="Times New Roman" w:cs="Times New Roman"/>
          <w:sz w:val="24"/>
          <w:szCs w:val="24"/>
        </w:rPr>
        <w:t xml:space="preserve"> </w:t>
      </w:r>
      <w:proofErr w:type="spellStart"/>
      <w:r w:rsidRPr="007261C6">
        <w:rPr>
          <w:rFonts w:ascii="Times New Roman" w:hAnsi="Times New Roman" w:cs="Times New Roman"/>
          <w:sz w:val="24"/>
          <w:szCs w:val="24"/>
        </w:rPr>
        <w:t>микрозайма</w:t>
      </w:r>
      <w:proofErr w:type="spellEnd"/>
      <w:r w:rsidRPr="007261C6">
        <w:rPr>
          <w:rFonts w:ascii="Times New Roman" w:hAnsi="Times New Roman" w:cs="Times New Roman"/>
          <w:sz w:val="24"/>
          <w:szCs w:val="24"/>
        </w:rPr>
        <w:t>.</w:t>
      </w:r>
    </w:p>
    <w:p w:rsidR="003938BC" w:rsidRPr="006A2FD2" w:rsidRDefault="003938BC" w:rsidP="003938BC">
      <w:pPr>
        <w:tabs>
          <w:tab w:val="left" w:pos="709"/>
          <w:tab w:val="left" w:pos="993"/>
        </w:tabs>
        <w:spacing w:after="0" w:line="360" w:lineRule="auto"/>
        <w:jc w:val="both"/>
        <w:rPr>
          <w:rFonts w:ascii="Times New Roman" w:hAnsi="Times New Roman" w:cs="Times New Roman"/>
          <w:sz w:val="24"/>
          <w:szCs w:val="24"/>
        </w:rPr>
      </w:pPr>
      <w:r w:rsidRPr="006A2FD2">
        <w:rPr>
          <w:rFonts w:ascii="Times New Roman" w:hAnsi="Times New Roman" w:cs="Times New Roman"/>
          <w:sz w:val="24"/>
          <w:szCs w:val="24"/>
        </w:rPr>
        <w:tab/>
      </w:r>
      <w:r w:rsidR="001166BC">
        <w:rPr>
          <w:rFonts w:ascii="Times New Roman" w:hAnsi="Times New Roman" w:cs="Times New Roman"/>
          <w:sz w:val="24"/>
          <w:szCs w:val="24"/>
        </w:rPr>
        <w:t>7</w:t>
      </w:r>
      <w:r w:rsidR="00CC60A6">
        <w:rPr>
          <w:rFonts w:ascii="Times New Roman" w:hAnsi="Times New Roman" w:cs="Times New Roman"/>
          <w:sz w:val="24"/>
          <w:szCs w:val="24"/>
        </w:rPr>
        <w:t xml:space="preserve">.5.4. </w:t>
      </w:r>
      <w:proofErr w:type="gramStart"/>
      <w:r w:rsidRPr="006A2FD2">
        <w:rPr>
          <w:rFonts w:ascii="Times New Roman" w:hAnsi="Times New Roman" w:cs="Times New Roman"/>
          <w:sz w:val="24"/>
          <w:szCs w:val="24"/>
        </w:rPr>
        <w:t xml:space="preserve">В целях проверки достоверности сведений, содержащихся в заявке, а также в целях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 (далее – Федеральный закон № 115-ФЗ), </w:t>
      </w:r>
      <w:r>
        <w:rPr>
          <w:rFonts w:ascii="Times New Roman" w:hAnsi="Times New Roman" w:cs="Times New Roman"/>
          <w:sz w:val="24"/>
          <w:szCs w:val="24"/>
        </w:rPr>
        <w:t>Фонд</w:t>
      </w:r>
      <w:r w:rsidRPr="006A2FD2">
        <w:rPr>
          <w:rFonts w:ascii="Times New Roman" w:hAnsi="Times New Roman" w:cs="Times New Roman"/>
          <w:sz w:val="24"/>
          <w:szCs w:val="24"/>
        </w:rPr>
        <w:t xml:space="preserve"> имеет право запрашивать и получать дополнительные документы и информацию у заявителя и третьих лиц, посещать места осуществления предпринимательской деятельности заявителя, места нахождения предметов залога.</w:t>
      </w:r>
      <w:proofErr w:type="gramEnd"/>
    </w:p>
    <w:p w:rsidR="003938BC" w:rsidRPr="008A2018" w:rsidRDefault="001166BC" w:rsidP="003938BC">
      <w:pPr>
        <w:widowControl w:val="0"/>
        <w:tabs>
          <w:tab w:val="left" w:pos="709"/>
          <w:tab w:val="left" w:pos="993"/>
        </w:tabs>
        <w:overflowPunct w:val="0"/>
        <w:autoSpaceDE w:val="0"/>
        <w:autoSpaceDN w:val="0"/>
        <w:adjustRightInd w:val="0"/>
        <w:spacing w:after="0" w:line="360" w:lineRule="auto"/>
        <w:ind w:firstLine="709"/>
        <w:jc w:val="both"/>
        <w:rPr>
          <w:rFonts w:ascii="Times New Roman" w:eastAsia="Calibri" w:hAnsi="Times New Roman" w:cs="Times New Roman"/>
          <w:color w:val="000000" w:themeColor="text1"/>
          <w:sz w:val="24"/>
          <w:szCs w:val="24"/>
        </w:rPr>
      </w:pPr>
      <w:r>
        <w:rPr>
          <w:rFonts w:ascii="Times New Roman" w:hAnsi="Times New Roman" w:cs="Times New Roman"/>
          <w:color w:val="000000" w:themeColor="text1"/>
          <w:sz w:val="24"/>
          <w:szCs w:val="24"/>
        </w:rPr>
        <w:t>7</w:t>
      </w:r>
      <w:r w:rsidR="003938BC" w:rsidRPr="008A2018">
        <w:rPr>
          <w:rFonts w:ascii="Times New Roman" w:hAnsi="Times New Roman" w:cs="Times New Roman"/>
          <w:color w:val="000000" w:themeColor="text1"/>
          <w:sz w:val="24"/>
          <w:szCs w:val="24"/>
        </w:rPr>
        <w:t>.</w:t>
      </w:r>
      <w:r w:rsidR="00CC60A6">
        <w:rPr>
          <w:rFonts w:ascii="Times New Roman" w:hAnsi="Times New Roman" w:cs="Times New Roman"/>
          <w:color w:val="000000" w:themeColor="text1"/>
          <w:sz w:val="24"/>
          <w:szCs w:val="24"/>
        </w:rPr>
        <w:t>5.</w:t>
      </w:r>
      <w:r w:rsidR="00EA1FB6">
        <w:rPr>
          <w:rFonts w:ascii="Times New Roman" w:hAnsi="Times New Roman" w:cs="Times New Roman"/>
          <w:color w:val="000000" w:themeColor="text1"/>
          <w:sz w:val="24"/>
          <w:szCs w:val="24"/>
        </w:rPr>
        <w:t>5</w:t>
      </w:r>
      <w:r w:rsidR="003938BC" w:rsidRPr="008A2018">
        <w:rPr>
          <w:rFonts w:ascii="Times New Roman" w:hAnsi="Times New Roman" w:cs="Times New Roman"/>
          <w:color w:val="000000" w:themeColor="text1"/>
          <w:sz w:val="24"/>
          <w:szCs w:val="24"/>
        </w:rPr>
        <w:t>.</w:t>
      </w:r>
      <w:r w:rsidR="003938BC" w:rsidRPr="008A2018">
        <w:rPr>
          <w:rFonts w:ascii="Times New Roman" w:hAnsi="Times New Roman" w:cs="Times New Roman"/>
          <w:b/>
          <w:bCs/>
          <w:color w:val="000000" w:themeColor="text1"/>
          <w:sz w:val="24"/>
          <w:szCs w:val="24"/>
        </w:rPr>
        <w:t xml:space="preserve"> </w:t>
      </w:r>
      <w:r w:rsidR="003938BC" w:rsidRPr="008A2018">
        <w:rPr>
          <w:rFonts w:ascii="Times New Roman" w:eastAsia="Calibri" w:hAnsi="Times New Roman" w:cs="Times New Roman"/>
          <w:color w:val="000000" w:themeColor="text1"/>
          <w:sz w:val="24"/>
          <w:szCs w:val="24"/>
        </w:rPr>
        <w:t xml:space="preserve">Рассмотрение Заявки на получение </w:t>
      </w:r>
      <w:proofErr w:type="spellStart"/>
      <w:r w:rsidR="003938BC" w:rsidRPr="008A2018">
        <w:rPr>
          <w:rFonts w:ascii="Times New Roman" w:eastAsia="Calibri" w:hAnsi="Times New Roman" w:cs="Times New Roman"/>
          <w:color w:val="000000" w:themeColor="text1"/>
          <w:sz w:val="24"/>
          <w:szCs w:val="24"/>
        </w:rPr>
        <w:t>микрозайма</w:t>
      </w:r>
      <w:proofErr w:type="spellEnd"/>
      <w:r w:rsidR="003938BC" w:rsidRPr="008A2018">
        <w:rPr>
          <w:rFonts w:ascii="Times New Roman" w:eastAsia="Calibri" w:hAnsi="Times New Roman" w:cs="Times New Roman"/>
          <w:color w:val="000000" w:themeColor="text1"/>
          <w:sz w:val="24"/>
          <w:szCs w:val="24"/>
        </w:rPr>
        <w:t xml:space="preserve"> включает проведение экспертиз, которые заключаются в следующем: </w:t>
      </w:r>
    </w:p>
    <w:p w:rsidR="00D86B5E" w:rsidRPr="008A2018" w:rsidRDefault="00D86B5E" w:rsidP="00D86B5E">
      <w:pPr>
        <w:widowControl w:val="0"/>
        <w:tabs>
          <w:tab w:val="left" w:pos="709"/>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Pr="008A201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Оценка</w:t>
      </w:r>
      <w:r w:rsidRPr="001D1E49">
        <w:t xml:space="preserve"> </w:t>
      </w:r>
      <w:r w:rsidRPr="001D1E49">
        <w:rPr>
          <w:rFonts w:ascii="Times New Roman" w:hAnsi="Times New Roman" w:cs="Times New Roman"/>
          <w:color w:val="000000" w:themeColor="text1"/>
          <w:sz w:val="24"/>
          <w:szCs w:val="24"/>
        </w:rPr>
        <w:t>достоверности представленных первичных и других финансовых и бухгалтерских документов</w:t>
      </w:r>
      <w:r>
        <w:rPr>
          <w:rFonts w:ascii="Times New Roman" w:hAnsi="Times New Roman" w:cs="Times New Roman"/>
          <w:color w:val="000000" w:themeColor="text1"/>
          <w:sz w:val="24"/>
          <w:szCs w:val="24"/>
        </w:rPr>
        <w:t xml:space="preserve">, кредитоспособности и </w:t>
      </w:r>
      <w:r w:rsidRPr="008A2018">
        <w:rPr>
          <w:rFonts w:ascii="Times New Roman" w:hAnsi="Times New Roman" w:cs="Times New Roman"/>
          <w:color w:val="000000" w:themeColor="text1"/>
          <w:sz w:val="24"/>
          <w:szCs w:val="24"/>
        </w:rPr>
        <w:t>финансово</w:t>
      </w:r>
      <w:r>
        <w:rPr>
          <w:rFonts w:ascii="Times New Roman" w:hAnsi="Times New Roman" w:cs="Times New Roman"/>
          <w:color w:val="000000" w:themeColor="text1"/>
          <w:sz w:val="24"/>
          <w:szCs w:val="24"/>
        </w:rPr>
        <w:t>го состояния заявителя</w:t>
      </w:r>
      <w:r w:rsidRPr="008A2018">
        <w:rPr>
          <w:rFonts w:ascii="Times New Roman" w:hAnsi="Times New Roman" w:cs="Times New Roman"/>
          <w:color w:val="000000" w:themeColor="text1"/>
          <w:sz w:val="24"/>
          <w:szCs w:val="24"/>
        </w:rPr>
        <w:t>, включа</w:t>
      </w:r>
      <w:r w:rsidR="00C626CD">
        <w:rPr>
          <w:rFonts w:ascii="Times New Roman" w:hAnsi="Times New Roman" w:cs="Times New Roman"/>
          <w:color w:val="000000" w:themeColor="text1"/>
          <w:sz w:val="24"/>
          <w:szCs w:val="24"/>
        </w:rPr>
        <w:t>ет</w:t>
      </w:r>
      <w:r w:rsidRPr="008A2018">
        <w:rPr>
          <w:rFonts w:ascii="Times New Roman" w:hAnsi="Times New Roman" w:cs="Times New Roman"/>
          <w:color w:val="000000" w:themeColor="text1"/>
          <w:sz w:val="24"/>
          <w:szCs w:val="24"/>
        </w:rPr>
        <w:t xml:space="preserve"> в себя:</w:t>
      </w:r>
    </w:p>
    <w:p w:rsidR="00D86B5E" w:rsidRPr="008A2018" w:rsidRDefault="00D86B5E" w:rsidP="00D86B5E">
      <w:pPr>
        <w:pStyle w:val="aff2"/>
        <w:widowControl w:val="0"/>
        <w:numPr>
          <w:ilvl w:val="0"/>
          <w:numId w:val="9"/>
        </w:numPr>
        <w:tabs>
          <w:tab w:val="left" w:pos="284"/>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оценку полноты и достоверности представленных Заемщиком финансовых и бухгалтерских документов, иной отчетности;</w:t>
      </w:r>
    </w:p>
    <w:p w:rsidR="00D86B5E" w:rsidRDefault="00D86B5E" w:rsidP="00D86B5E">
      <w:pPr>
        <w:pStyle w:val="aff2"/>
        <w:widowControl w:val="0"/>
        <w:numPr>
          <w:ilvl w:val="0"/>
          <w:numId w:val="9"/>
        </w:numPr>
        <w:tabs>
          <w:tab w:val="left" w:pos="284"/>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E74DB0">
        <w:rPr>
          <w:rFonts w:ascii="Times New Roman" w:hAnsi="Times New Roman" w:cs="Times New Roman"/>
          <w:color w:val="000000" w:themeColor="text1"/>
          <w:sz w:val="24"/>
          <w:szCs w:val="24"/>
        </w:rPr>
        <w:t>проверка кредитной истории Заемщика;</w:t>
      </w:r>
    </w:p>
    <w:p w:rsidR="00D86B5E" w:rsidRPr="00E74DB0" w:rsidRDefault="00D86B5E" w:rsidP="00D86B5E">
      <w:pPr>
        <w:pStyle w:val="aff2"/>
        <w:widowControl w:val="0"/>
        <w:numPr>
          <w:ilvl w:val="0"/>
          <w:numId w:val="9"/>
        </w:numPr>
        <w:tabs>
          <w:tab w:val="left" w:pos="284"/>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w:t>
      </w:r>
      <w:r w:rsidRPr="00C87188">
        <w:rPr>
          <w:rFonts w:ascii="Times New Roman" w:hAnsi="Times New Roman" w:cs="Times New Roman"/>
          <w:color w:val="000000" w:themeColor="text1"/>
          <w:sz w:val="24"/>
          <w:szCs w:val="24"/>
        </w:rPr>
        <w:t>нализ финансового положения</w:t>
      </w:r>
      <w:r>
        <w:rPr>
          <w:rFonts w:ascii="Times New Roman" w:hAnsi="Times New Roman" w:cs="Times New Roman"/>
          <w:color w:val="000000" w:themeColor="text1"/>
          <w:sz w:val="24"/>
          <w:szCs w:val="24"/>
        </w:rPr>
        <w:t xml:space="preserve"> Заёмщика;</w:t>
      </w:r>
    </w:p>
    <w:p w:rsidR="00D86B5E" w:rsidRPr="008A2018" w:rsidRDefault="00D86B5E" w:rsidP="00D86B5E">
      <w:pPr>
        <w:pStyle w:val="aff2"/>
        <w:widowControl w:val="0"/>
        <w:numPr>
          <w:ilvl w:val="0"/>
          <w:numId w:val="9"/>
        </w:numPr>
        <w:tabs>
          <w:tab w:val="left" w:pos="284"/>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расчет суммы и срока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графика погашения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w:t>
      </w:r>
    </w:p>
    <w:p w:rsidR="00D86B5E" w:rsidRDefault="00D86B5E" w:rsidP="00D86B5E">
      <w:pPr>
        <w:pStyle w:val="aff2"/>
        <w:widowControl w:val="0"/>
        <w:numPr>
          <w:ilvl w:val="0"/>
          <w:numId w:val="10"/>
        </w:numPr>
        <w:tabs>
          <w:tab w:val="left" w:pos="284"/>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lastRenderedPageBreak/>
        <w:t>выявление ограничений/запретов на залог;</w:t>
      </w:r>
    </w:p>
    <w:p w:rsidR="00D86B5E" w:rsidRDefault="00D86B5E" w:rsidP="00D86B5E">
      <w:pPr>
        <w:pStyle w:val="aff2"/>
        <w:widowControl w:val="0"/>
        <w:numPr>
          <w:ilvl w:val="0"/>
          <w:numId w:val="10"/>
        </w:numPr>
        <w:tabs>
          <w:tab w:val="left" w:pos="284"/>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при необходимости – фактический осмотр (с фото и/или видео фиксацией) места ведения бизнеса Заемщика и предмета залога</w:t>
      </w:r>
      <w:r>
        <w:rPr>
          <w:rFonts w:ascii="Times New Roman" w:hAnsi="Times New Roman" w:cs="Times New Roman"/>
          <w:color w:val="000000" w:themeColor="text1"/>
          <w:sz w:val="24"/>
          <w:szCs w:val="24"/>
        </w:rPr>
        <w:t>.</w:t>
      </w:r>
    </w:p>
    <w:p w:rsidR="00D86B5E" w:rsidRPr="00634100" w:rsidRDefault="00D86B5E" w:rsidP="00D86B5E">
      <w:pPr>
        <w:pStyle w:val="aff2"/>
        <w:widowControl w:val="0"/>
        <w:numPr>
          <w:ilvl w:val="0"/>
          <w:numId w:val="27"/>
        </w:numPr>
        <w:tabs>
          <w:tab w:val="left" w:pos="709"/>
          <w:tab w:val="left" w:pos="993"/>
        </w:tabs>
        <w:overflowPunct w:val="0"/>
        <w:autoSpaceDE w:val="0"/>
        <w:autoSpaceDN w:val="0"/>
        <w:adjustRightInd w:val="0"/>
        <w:spacing w:after="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634100">
        <w:rPr>
          <w:rFonts w:ascii="Times New Roman" w:hAnsi="Times New Roman" w:cs="Times New Roman"/>
          <w:color w:val="000000" w:themeColor="text1"/>
          <w:sz w:val="24"/>
          <w:szCs w:val="24"/>
        </w:rPr>
        <w:t>ценка правоспособности или правовая экспертиза, включа</w:t>
      </w:r>
      <w:r w:rsidR="00C626CD">
        <w:rPr>
          <w:rFonts w:ascii="Times New Roman" w:hAnsi="Times New Roman" w:cs="Times New Roman"/>
          <w:color w:val="000000" w:themeColor="text1"/>
          <w:sz w:val="24"/>
          <w:szCs w:val="24"/>
        </w:rPr>
        <w:t>ет</w:t>
      </w:r>
      <w:r w:rsidRPr="00634100">
        <w:rPr>
          <w:rFonts w:ascii="Times New Roman" w:hAnsi="Times New Roman" w:cs="Times New Roman"/>
          <w:color w:val="000000" w:themeColor="text1"/>
          <w:sz w:val="24"/>
          <w:szCs w:val="24"/>
        </w:rPr>
        <w:t xml:space="preserve"> в себя:</w:t>
      </w:r>
    </w:p>
    <w:p w:rsidR="00D86B5E" w:rsidRPr="008A2018" w:rsidRDefault="00D86B5E" w:rsidP="00D86B5E">
      <w:pPr>
        <w:pStyle w:val="aff2"/>
        <w:widowControl w:val="0"/>
        <w:numPr>
          <w:ilvl w:val="0"/>
          <w:numId w:val="11"/>
        </w:numPr>
        <w:tabs>
          <w:tab w:val="left" w:pos="709"/>
          <w:tab w:val="left" w:pos="993"/>
        </w:tabs>
        <w:overflowPunct w:val="0"/>
        <w:autoSpaceDE w:val="0"/>
        <w:autoSpaceDN w:val="0"/>
        <w:adjustRightInd w:val="0"/>
        <w:spacing w:after="0" w:line="360" w:lineRule="auto"/>
        <w:ind w:left="0" w:firstLine="709"/>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проверку правового статуса Заемщика/Поручителя/Залогодателя;</w:t>
      </w:r>
    </w:p>
    <w:p w:rsidR="00D86B5E" w:rsidRPr="008A2018" w:rsidRDefault="00D86B5E" w:rsidP="00D86B5E">
      <w:pPr>
        <w:pStyle w:val="aff2"/>
        <w:widowControl w:val="0"/>
        <w:numPr>
          <w:ilvl w:val="0"/>
          <w:numId w:val="11"/>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проверку правоустанавливающих документов на залог;</w:t>
      </w:r>
    </w:p>
    <w:p w:rsidR="00D86B5E" w:rsidRPr="008A2018" w:rsidRDefault="00D86B5E" w:rsidP="00D86B5E">
      <w:pPr>
        <w:pStyle w:val="aff2"/>
        <w:widowControl w:val="0"/>
        <w:numPr>
          <w:ilvl w:val="0"/>
          <w:numId w:val="11"/>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проверку полномочий руководителей на право подписи документов по </w:t>
      </w:r>
      <w:proofErr w:type="spellStart"/>
      <w:r w:rsidRPr="008A2018">
        <w:rPr>
          <w:rFonts w:ascii="Times New Roman" w:hAnsi="Times New Roman" w:cs="Times New Roman"/>
          <w:color w:val="000000" w:themeColor="text1"/>
          <w:sz w:val="24"/>
          <w:szCs w:val="24"/>
        </w:rPr>
        <w:t>микрозайму</w:t>
      </w:r>
      <w:proofErr w:type="spellEnd"/>
      <w:r w:rsidRPr="008A2018">
        <w:rPr>
          <w:rFonts w:ascii="Times New Roman" w:hAnsi="Times New Roman" w:cs="Times New Roman"/>
          <w:color w:val="000000" w:themeColor="text1"/>
          <w:sz w:val="24"/>
          <w:szCs w:val="24"/>
        </w:rPr>
        <w:t>/</w:t>
      </w:r>
      <w:proofErr w:type="gramStart"/>
      <w:r w:rsidRPr="008A2018">
        <w:rPr>
          <w:rFonts w:ascii="Times New Roman" w:hAnsi="Times New Roman" w:cs="Times New Roman"/>
          <w:color w:val="000000" w:themeColor="text1"/>
          <w:sz w:val="24"/>
          <w:szCs w:val="24"/>
        </w:rPr>
        <w:t>залогу/поручительству</w:t>
      </w:r>
      <w:proofErr w:type="gramEnd"/>
      <w:r>
        <w:rPr>
          <w:rFonts w:ascii="Times New Roman" w:hAnsi="Times New Roman" w:cs="Times New Roman"/>
          <w:color w:val="000000" w:themeColor="text1"/>
          <w:sz w:val="24"/>
          <w:szCs w:val="24"/>
        </w:rPr>
        <w:t>.</w:t>
      </w:r>
    </w:p>
    <w:p w:rsidR="00D86B5E" w:rsidRDefault="00D86B5E" w:rsidP="00D86B5E">
      <w:pPr>
        <w:pStyle w:val="aff2"/>
        <w:widowControl w:val="0"/>
        <w:numPr>
          <w:ilvl w:val="0"/>
          <w:numId w:val="27"/>
        </w:numPr>
        <w:tabs>
          <w:tab w:val="left" w:pos="851"/>
          <w:tab w:val="left" w:pos="993"/>
        </w:tabs>
        <w:overflowPunct w:val="0"/>
        <w:autoSpaceDE w:val="0"/>
        <w:autoSpaceDN w:val="0"/>
        <w:adjustRightInd w:val="0"/>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Проверка деловой репутации и оценка риска, включа</w:t>
      </w:r>
      <w:r w:rsidR="000A14D4">
        <w:rPr>
          <w:rFonts w:ascii="Times New Roman" w:hAnsi="Times New Roman" w:cs="Times New Roman"/>
          <w:color w:val="000000" w:themeColor="text1"/>
          <w:sz w:val="24"/>
          <w:szCs w:val="24"/>
        </w:rPr>
        <w:t>ет в</w:t>
      </w:r>
      <w:r>
        <w:rPr>
          <w:rFonts w:ascii="Times New Roman" w:hAnsi="Times New Roman" w:cs="Times New Roman"/>
          <w:color w:val="000000" w:themeColor="text1"/>
          <w:sz w:val="24"/>
          <w:szCs w:val="24"/>
        </w:rPr>
        <w:t xml:space="preserve"> себя:</w:t>
      </w:r>
    </w:p>
    <w:p w:rsidR="00D86B5E" w:rsidRPr="008A2018" w:rsidRDefault="00D86B5E" w:rsidP="00D86B5E">
      <w:pPr>
        <w:pStyle w:val="aff2"/>
        <w:widowControl w:val="0"/>
        <w:numPr>
          <w:ilvl w:val="0"/>
          <w:numId w:val="11"/>
        </w:numPr>
        <w:tabs>
          <w:tab w:val="left" w:pos="709"/>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proofErr w:type="gramStart"/>
      <w:r w:rsidRPr="008A2018">
        <w:rPr>
          <w:rFonts w:ascii="Times New Roman" w:hAnsi="Times New Roman" w:cs="Times New Roman"/>
          <w:color w:val="000000" w:themeColor="text1"/>
          <w:sz w:val="24"/>
          <w:szCs w:val="24"/>
        </w:rPr>
        <w:t>выявление правовых рисков, связанных с рассматриваемой сделкой</w:t>
      </w:r>
      <w:r>
        <w:rPr>
          <w:rFonts w:ascii="Times New Roman" w:hAnsi="Times New Roman" w:cs="Times New Roman"/>
          <w:color w:val="000000" w:themeColor="text1"/>
          <w:sz w:val="24"/>
          <w:szCs w:val="24"/>
        </w:rPr>
        <w:t xml:space="preserve">, включая риск возникновения у Фонда потерь, убытков, вследствие неисполнения, несвоевременного исполнения либо неполного исполнения </w:t>
      </w:r>
      <w:r w:rsidR="00C626CD">
        <w:rPr>
          <w:rFonts w:ascii="Times New Roman" w:hAnsi="Times New Roman" w:cs="Times New Roman"/>
          <w:color w:val="000000" w:themeColor="text1"/>
          <w:sz w:val="24"/>
          <w:szCs w:val="24"/>
        </w:rPr>
        <w:t xml:space="preserve">заявителем обязательств </w:t>
      </w:r>
      <w:r>
        <w:rPr>
          <w:rFonts w:ascii="Times New Roman" w:hAnsi="Times New Roman" w:cs="Times New Roman"/>
          <w:color w:val="000000" w:themeColor="text1"/>
          <w:sz w:val="24"/>
          <w:szCs w:val="24"/>
        </w:rPr>
        <w:t xml:space="preserve">по выданным </w:t>
      </w:r>
      <w:proofErr w:type="spellStart"/>
      <w:r>
        <w:rPr>
          <w:rFonts w:ascii="Times New Roman" w:hAnsi="Times New Roman" w:cs="Times New Roman"/>
          <w:color w:val="000000" w:themeColor="text1"/>
          <w:sz w:val="24"/>
          <w:szCs w:val="24"/>
        </w:rPr>
        <w:t>микрозаймам</w:t>
      </w:r>
      <w:proofErr w:type="spellEnd"/>
      <w:r>
        <w:rPr>
          <w:rFonts w:ascii="Times New Roman" w:hAnsi="Times New Roman" w:cs="Times New Roman"/>
          <w:color w:val="000000" w:themeColor="text1"/>
          <w:sz w:val="24"/>
          <w:szCs w:val="24"/>
        </w:rPr>
        <w:t xml:space="preserve"> (кредитный риск);</w:t>
      </w:r>
      <w:proofErr w:type="gramEnd"/>
    </w:p>
    <w:p w:rsidR="00D86B5E" w:rsidRPr="009B6333" w:rsidRDefault="00D86B5E" w:rsidP="00D86B5E">
      <w:pPr>
        <w:pStyle w:val="aff2"/>
        <w:widowControl w:val="0"/>
        <w:numPr>
          <w:ilvl w:val="0"/>
          <w:numId w:val="28"/>
        </w:numPr>
        <w:tabs>
          <w:tab w:val="left" w:pos="709"/>
          <w:tab w:val="left" w:pos="851"/>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8A2018">
        <w:rPr>
          <w:rFonts w:ascii="Times New Roman" w:hAnsi="Times New Roman" w:cs="Times New Roman"/>
          <w:color w:val="000000" w:themeColor="text1"/>
          <w:sz w:val="24"/>
          <w:szCs w:val="24"/>
        </w:rPr>
        <w:t>проведение проверки благонадежности и деловой репутации Заемщика/Залогодателя/Поручителя, его руководителей, учредителей, их паспортных данных, места жительства, сведений, указанных в представленных документах путем получения информации с помощью сервисов быстрой проверки контрагентов, выгрузка сведений из сервиса</w:t>
      </w:r>
      <w:r w:rsidR="00501AC2">
        <w:rPr>
          <w:rFonts w:ascii="Times New Roman" w:hAnsi="Times New Roman" w:cs="Times New Roman"/>
          <w:color w:val="000000" w:themeColor="text1"/>
          <w:sz w:val="24"/>
          <w:szCs w:val="24"/>
        </w:rPr>
        <w:t xml:space="preserve"> </w:t>
      </w:r>
      <w:r w:rsidRPr="009B6333">
        <w:rPr>
          <w:rFonts w:ascii="Times New Roman" w:hAnsi="Times New Roman" w:cs="Times New Roman"/>
          <w:color w:val="000000" w:themeColor="text1"/>
          <w:sz w:val="24"/>
          <w:szCs w:val="24"/>
        </w:rPr>
        <w:t>Федеральной службы судебных приставов и ИС «Электронное правосудие» и др.</w:t>
      </w:r>
    </w:p>
    <w:p w:rsidR="00D86B5E" w:rsidRPr="005F44E7" w:rsidRDefault="00D86B5E" w:rsidP="00D86B5E">
      <w:pPr>
        <w:pStyle w:val="aff2"/>
        <w:widowControl w:val="0"/>
        <w:numPr>
          <w:ilvl w:val="0"/>
          <w:numId w:val="28"/>
        </w:numPr>
        <w:tabs>
          <w:tab w:val="left" w:pos="709"/>
          <w:tab w:val="left" w:pos="851"/>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проведение проверки по фатам наличия/отсутствия нарушений </w:t>
      </w:r>
      <w:proofErr w:type="gramStart"/>
      <w:r>
        <w:rPr>
          <w:rFonts w:ascii="Times New Roman" w:hAnsi="Times New Roman" w:cs="Times New Roman"/>
          <w:color w:val="000000" w:themeColor="text1"/>
          <w:sz w:val="24"/>
          <w:szCs w:val="24"/>
        </w:rPr>
        <w:t>по</w:t>
      </w:r>
      <w:proofErr w:type="gramEnd"/>
      <w:r>
        <w:rPr>
          <w:rFonts w:ascii="Times New Roman" w:hAnsi="Times New Roman" w:cs="Times New Roman"/>
          <w:color w:val="000000" w:themeColor="text1"/>
          <w:sz w:val="24"/>
          <w:szCs w:val="24"/>
        </w:rPr>
        <w:t xml:space="preserve"> ранее выданным Фондом </w:t>
      </w:r>
      <w:proofErr w:type="spellStart"/>
      <w:r>
        <w:rPr>
          <w:rFonts w:ascii="Times New Roman" w:hAnsi="Times New Roman" w:cs="Times New Roman"/>
          <w:color w:val="000000" w:themeColor="text1"/>
          <w:sz w:val="24"/>
          <w:szCs w:val="24"/>
        </w:rPr>
        <w:t>микрозаймам</w:t>
      </w:r>
      <w:proofErr w:type="spellEnd"/>
      <w:r>
        <w:rPr>
          <w:rFonts w:ascii="Times New Roman" w:hAnsi="Times New Roman" w:cs="Times New Roman"/>
          <w:color w:val="000000" w:themeColor="text1"/>
          <w:sz w:val="24"/>
          <w:szCs w:val="24"/>
        </w:rPr>
        <w:t xml:space="preserve">. </w:t>
      </w:r>
    </w:p>
    <w:p w:rsidR="001D1E49" w:rsidRPr="003D1E6A" w:rsidRDefault="00D86B5E" w:rsidP="003D1E6A">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highlight w:val="yellow"/>
        </w:rPr>
      </w:pPr>
      <w:r w:rsidRPr="008A2018">
        <w:rPr>
          <w:rFonts w:ascii="Times New Roman" w:hAnsi="Times New Roman" w:cs="Times New Roman"/>
          <w:color w:val="000000" w:themeColor="text1"/>
          <w:sz w:val="24"/>
          <w:szCs w:val="24"/>
        </w:rPr>
        <w:t xml:space="preserve">По результатам проведенных экспертиз в отношении Заемщика/Залогодателя/Поручителя </w:t>
      </w:r>
      <w:r w:rsidRPr="00D86B5E">
        <w:rPr>
          <w:rFonts w:ascii="Times New Roman" w:hAnsi="Times New Roman" w:cs="Times New Roman"/>
          <w:color w:val="000000" w:themeColor="text1"/>
          <w:sz w:val="24"/>
          <w:szCs w:val="24"/>
        </w:rPr>
        <w:t>Фонд составляет заключение, и направляет его на рассмотрение Конкурсной комиссии</w:t>
      </w:r>
      <w:r w:rsidR="00501AC2">
        <w:rPr>
          <w:rFonts w:ascii="Times New Roman" w:hAnsi="Times New Roman" w:cs="Times New Roman"/>
          <w:color w:val="000000" w:themeColor="text1"/>
          <w:sz w:val="24"/>
          <w:szCs w:val="24"/>
        </w:rPr>
        <w:t xml:space="preserve"> Фонда</w:t>
      </w:r>
      <w:r w:rsidRPr="00D86B5E">
        <w:rPr>
          <w:rFonts w:ascii="Times New Roman" w:hAnsi="Times New Roman" w:cs="Times New Roman"/>
          <w:color w:val="000000" w:themeColor="text1"/>
          <w:sz w:val="24"/>
          <w:szCs w:val="24"/>
        </w:rPr>
        <w:t xml:space="preserve">. </w:t>
      </w:r>
    </w:p>
    <w:p w:rsidR="00EA1FB6" w:rsidRDefault="001166BC" w:rsidP="00EA1FB6">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u w:val="single"/>
        </w:rPr>
        <w:t>7</w:t>
      </w:r>
      <w:r w:rsidR="00EA1FB6" w:rsidRPr="00501AC2">
        <w:rPr>
          <w:rFonts w:ascii="Times New Roman" w:hAnsi="Times New Roman" w:cs="Times New Roman"/>
          <w:color w:val="000000" w:themeColor="text1"/>
          <w:sz w:val="24"/>
          <w:szCs w:val="24"/>
          <w:u w:val="single"/>
        </w:rPr>
        <w:t xml:space="preserve">.6. </w:t>
      </w:r>
      <w:r w:rsidR="009D1886">
        <w:rPr>
          <w:rFonts w:ascii="Times New Roman" w:hAnsi="Times New Roman" w:cs="Times New Roman"/>
          <w:color w:val="000000" w:themeColor="text1"/>
          <w:sz w:val="24"/>
          <w:szCs w:val="24"/>
          <w:u w:val="single"/>
        </w:rPr>
        <w:t xml:space="preserve"> </w:t>
      </w:r>
      <w:r w:rsidR="00EA1FB6" w:rsidRPr="00501AC2">
        <w:rPr>
          <w:rFonts w:ascii="Times New Roman" w:hAnsi="Times New Roman" w:cs="Times New Roman"/>
          <w:color w:val="000000" w:themeColor="text1"/>
          <w:sz w:val="24"/>
          <w:szCs w:val="24"/>
          <w:u w:val="single"/>
        </w:rPr>
        <w:t>Третий этап</w:t>
      </w:r>
      <w:r w:rsidR="00EA1FB6" w:rsidRPr="00501AC2">
        <w:rPr>
          <w:rFonts w:ascii="Times New Roman" w:hAnsi="Times New Roman" w:cs="Times New Roman"/>
          <w:color w:val="000000" w:themeColor="text1"/>
          <w:sz w:val="24"/>
          <w:szCs w:val="24"/>
        </w:rPr>
        <w:t xml:space="preserve"> -</w:t>
      </w:r>
      <w:r w:rsidR="00EA1FB6" w:rsidRPr="008A2018">
        <w:rPr>
          <w:rFonts w:ascii="Times New Roman" w:hAnsi="Times New Roman" w:cs="Times New Roman"/>
          <w:color w:val="000000" w:themeColor="text1"/>
          <w:sz w:val="24"/>
          <w:szCs w:val="24"/>
        </w:rPr>
        <w:t xml:space="preserve"> принятие </w:t>
      </w:r>
      <w:bookmarkStart w:id="18" w:name="_Hlk159935917"/>
      <w:r w:rsidR="00EA1FB6" w:rsidRPr="008A2018">
        <w:rPr>
          <w:rFonts w:ascii="Times New Roman" w:hAnsi="Times New Roman" w:cs="Times New Roman"/>
          <w:color w:val="000000" w:themeColor="text1"/>
          <w:sz w:val="24"/>
          <w:szCs w:val="24"/>
        </w:rPr>
        <w:t xml:space="preserve">решения </w:t>
      </w:r>
      <w:r w:rsidR="00EA1FB6">
        <w:rPr>
          <w:rFonts w:ascii="Times New Roman" w:hAnsi="Times New Roman" w:cs="Times New Roman"/>
          <w:color w:val="000000" w:themeColor="text1"/>
          <w:sz w:val="24"/>
          <w:szCs w:val="24"/>
        </w:rPr>
        <w:t>Конкурсной комиссией</w:t>
      </w:r>
      <w:r w:rsidR="00EA1FB6" w:rsidRPr="008A2018">
        <w:rPr>
          <w:rFonts w:ascii="Times New Roman" w:hAnsi="Times New Roman" w:cs="Times New Roman"/>
          <w:color w:val="000000" w:themeColor="text1"/>
          <w:sz w:val="24"/>
          <w:szCs w:val="24"/>
        </w:rPr>
        <w:t xml:space="preserve"> Фонда</w:t>
      </w:r>
      <w:bookmarkEnd w:id="18"/>
      <w:r w:rsidR="00EA1FB6" w:rsidRPr="008A2018">
        <w:rPr>
          <w:rFonts w:ascii="Times New Roman" w:hAnsi="Times New Roman" w:cs="Times New Roman"/>
          <w:color w:val="000000" w:themeColor="text1"/>
          <w:sz w:val="24"/>
          <w:szCs w:val="24"/>
        </w:rPr>
        <w:t xml:space="preserve"> о возможности предоставления </w:t>
      </w:r>
      <w:proofErr w:type="spellStart"/>
      <w:r w:rsidR="00EA1FB6" w:rsidRPr="008A2018">
        <w:rPr>
          <w:rFonts w:ascii="Times New Roman" w:hAnsi="Times New Roman" w:cs="Times New Roman"/>
          <w:color w:val="000000" w:themeColor="text1"/>
          <w:sz w:val="24"/>
          <w:szCs w:val="24"/>
        </w:rPr>
        <w:t>Микрозайма</w:t>
      </w:r>
      <w:proofErr w:type="spellEnd"/>
      <w:r w:rsidR="00D86B5E">
        <w:rPr>
          <w:rFonts w:ascii="Times New Roman" w:hAnsi="Times New Roman" w:cs="Times New Roman"/>
          <w:color w:val="000000" w:themeColor="text1"/>
          <w:sz w:val="24"/>
          <w:szCs w:val="24"/>
        </w:rPr>
        <w:t xml:space="preserve"> и порядок работы</w:t>
      </w:r>
      <w:r w:rsidR="009D1886">
        <w:rPr>
          <w:rFonts w:ascii="Times New Roman" w:hAnsi="Times New Roman" w:cs="Times New Roman"/>
          <w:color w:val="000000" w:themeColor="text1"/>
          <w:sz w:val="24"/>
          <w:szCs w:val="24"/>
        </w:rPr>
        <w:t>.</w:t>
      </w:r>
    </w:p>
    <w:p w:rsidR="00501AC2" w:rsidRPr="00C47431" w:rsidRDefault="00501AC2" w:rsidP="00C47431">
      <w:pPr>
        <w:pStyle w:val="aff2"/>
        <w:widowControl w:val="0"/>
        <w:numPr>
          <w:ilvl w:val="2"/>
          <w:numId w:val="41"/>
        </w:numPr>
        <w:tabs>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C47431">
        <w:rPr>
          <w:rFonts w:ascii="Times New Roman" w:hAnsi="Times New Roman" w:cs="Times New Roman"/>
          <w:color w:val="000000" w:themeColor="text1"/>
          <w:sz w:val="24"/>
          <w:szCs w:val="24"/>
        </w:rPr>
        <w:t xml:space="preserve">Конкурсная комиссия Фонда для целей рассмотрения возможности предоставления </w:t>
      </w:r>
      <w:proofErr w:type="spellStart"/>
      <w:r w:rsidRPr="00C47431">
        <w:rPr>
          <w:rFonts w:ascii="Times New Roman" w:hAnsi="Times New Roman" w:cs="Times New Roman"/>
          <w:color w:val="000000" w:themeColor="text1"/>
          <w:sz w:val="24"/>
          <w:szCs w:val="24"/>
        </w:rPr>
        <w:t>микрозайма</w:t>
      </w:r>
      <w:proofErr w:type="spellEnd"/>
      <w:r w:rsidRPr="00C47431">
        <w:rPr>
          <w:rFonts w:ascii="Times New Roman" w:hAnsi="Times New Roman" w:cs="Times New Roman"/>
          <w:color w:val="000000" w:themeColor="text1"/>
          <w:sz w:val="24"/>
          <w:szCs w:val="24"/>
        </w:rPr>
        <w:t xml:space="preserve"> Заемщику рассматривает заключение Фонда по результатам проведённых экспертиз</w:t>
      </w:r>
      <w:r w:rsidR="00484829" w:rsidRPr="00C47431">
        <w:rPr>
          <w:rFonts w:ascii="Times New Roman" w:hAnsi="Times New Roman" w:cs="Times New Roman"/>
          <w:color w:val="000000" w:themeColor="text1"/>
          <w:sz w:val="24"/>
          <w:szCs w:val="24"/>
        </w:rPr>
        <w:t xml:space="preserve">, в том числе </w:t>
      </w:r>
      <w:r w:rsidR="00184DAD" w:rsidRPr="00C47431">
        <w:rPr>
          <w:rFonts w:ascii="Times New Roman" w:hAnsi="Times New Roman" w:cs="Times New Roman"/>
          <w:color w:val="000000" w:themeColor="text1"/>
          <w:sz w:val="24"/>
          <w:szCs w:val="24"/>
        </w:rPr>
        <w:t>документы,</w:t>
      </w:r>
      <w:r w:rsidR="00484829" w:rsidRPr="00C47431">
        <w:rPr>
          <w:rFonts w:ascii="Times New Roman" w:hAnsi="Times New Roman" w:cs="Times New Roman"/>
          <w:color w:val="000000" w:themeColor="text1"/>
          <w:sz w:val="24"/>
          <w:szCs w:val="24"/>
        </w:rPr>
        <w:t xml:space="preserve"> представленные заявителем в составе заявки</w:t>
      </w:r>
      <w:r w:rsidRPr="00C47431">
        <w:rPr>
          <w:rFonts w:ascii="Times New Roman" w:hAnsi="Times New Roman" w:cs="Times New Roman"/>
          <w:color w:val="000000" w:themeColor="text1"/>
          <w:sz w:val="24"/>
          <w:szCs w:val="24"/>
        </w:rPr>
        <w:t>.</w:t>
      </w:r>
    </w:p>
    <w:p w:rsidR="00D86B5E" w:rsidRDefault="00C47431" w:rsidP="00501AC2">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501AC2">
        <w:rPr>
          <w:rFonts w:ascii="Times New Roman" w:hAnsi="Times New Roman" w:cs="Times New Roman"/>
          <w:color w:val="000000" w:themeColor="text1"/>
          <w:sz w:val="24"/>
          <w:szCs w:val="24"/>
        </w:rPr>
        <w:t xml:space="preserve">.6.2. </w:t>
      </w:r>
      <w:r w:rsidR="00D86B5E" w:rsidRPr="00D86B5E">
        <w:rPr>
          <w:rFonts w:ascii="Times New Roman" w:hAnsi="Times New Roman" w:cs="Times New Roman"/>
          <w:color w:val="000000" w:themeColor="text1"/>
          <w:sz w:val="24"/>
          <w:szCs w:val="24"/>
        </w:rPr>
        <w:t xml:space="preserve">Персональный состав Конкурсной комиссии утверждается решением Правления Фонда. В состав Конкурсной комиссии входит 5 человек, включая Председателя </w:t>
      </w:r>
      <w:r w:rsidR="000A14D4">
        <w:rPr>
          <w:rFonts w:ascii="Times New Roman" w:hAnsi="Times New Roman" w:cs="Times New Roman"/>
          <w:color w:val="000000" w:themeColor="text1"/>
          <w:sz w:val="24"/>
          <w:szCs w:val="24"/>
        </w:rPr>
        <w:t>комиссии</w:t>
      </w:r>
      <w:r w:rsidR="00D86B5E" w:rsidRPr="00D86B5E">
        <w:rPr>
          <w:rFonts w:ascii="Times New Roman" w:hAnsi="Times New Roman" w:cs="Times New Roman"/>
          <w:color w:val="000000" w:themeColor="text1"/>
          <w:sz w:val="24"/>
          <w:szCs w:val="24"/>
        </w:rPr>
        <w:t>. Секретарь конкурсной комиссии избирается из членов комиссии</w:t>
      </w:r>
      <w:r w:rsidR="00501AC2">
        <w:rPr>
          <w:rFonts w:ascii="Times New Roman" w:hAnsi="Times New Roman" w:cs="Times New Roman"/>
          <w:color w:val="000000" w:themeColor="text1"/>
          <w:sz w:val="24"/>
          <w:szCs w:val="24"/>
        </w:rPr>
        <w:t>.</w:t>
      </w:r>
    </w:p>
    <w:p w:rsidR="00501AC2" w:rsidRDefault="00C47431" w:rsidP="00501AC2">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D86B5E" w:rsidRPr="00D86B5E">
        <w:rPr>
          <w:rFonts w:ascii="Times New Roman" w:hAnsi="Times New Roman" w:cs="Times New Roman"/>
          <w:color w:val="000000" w:themeColor="text1"/>
          <w:sz w:val="24"/>
          <w:szCs w:val="24"/>
        </w:rPr>
        <w:t>.6.</w:t>
      </w:r>
      <w:r w:rsidR="00501AC2">
        <w:rPr>
          <w:rFonts w:ascii="Times New Roman" w:hAnsi="Times New Roman" w:cs="Times New Roman"/>
          <w:color w:val="000000" w:themeColor="text1"/>
          <w:sz w:val="24"/>
          <w:szCs w:val="24"/>
        </w:rPr>
        <w:t>3</w:t>
      </w:r>
      <w:r w:rsidR="00D86B5E" w:rsidRPr="00D86B5E">
        <w:rPr>
          <w:rFonts w:ascii="Times New Roman" w:hAnsi="Times New Roman" w:cs="Times New Roman"/>
          <w:color w:val="000000" w:themeColor="text1"/>
          <w:sz w:val="24"/>
          <w:szCs w:val="24"/>
        </w:rPr>
        <w:t>. Заседания Конкурсной комиссии проводятся</w:t>
      </w:r>
      <w:r w:rsidR="00501AC2">
        <w:rPr>
          <w:rFonts w:ascii="Times New Roman" w:hAnsi="Times New Roman" w:cs="Times New Roman"/>
          <w:color w:val="000000" w:themeColor="text1"/>
          <w:sz w:val="24"/>
          <w:szCs w:val="24"/>
        </w:rPr>
        <w:t xml:space="preserve"> </w:t>
      </w:r>
      <w:r w:rsidR="00501AC2" w:rsidRPr="00AB5388">
        <w:rPr>
          <w:rFonts w:ascii="Times New Roman" w:hAnsi="Times New Roman" w:cs="Times New Roman"/>
          <w:color w:val="000000" w:themeColor="text1"/>
          <w:sz w:val="24"/>
          <w:szCs w:val="24"/>
        </w:rPr>
        <w:t>по мере поступления заявок</w:t>
      </w:r>
      <w:r w:rsidR="00D86B5E" w:rsidRPr="00AB5388">
        <w:rPr>
          <w:rFonts w:ascii="Times New Roman" w:hAnsi="Times New Roman" w:cs="Times New Roman"/>
          <w:color w:val="000000" w:themeColor="text1"/>
          <w:sz w:val="24"/>
          <w:szCs w:val="24"/>
        </w:rPr>
        <w:t>.</w:t>
      </w:r>
      <w:r w:rsidR="00D86B5E" w:rsidRPr="00D86B5E">
        <w:rPr>
          <w:rFonts w:ascii="Times New Roman" w:hAnsi="Times New Roman" w:cs="Times New Roman"/>
          <w:color w:val="000000" w:themeColor="text1"/>
          <w:sz w:val="24"/>
          <w:szCs w:val="24"/>
        </w:rPr>
        <w:t xml:space="preserve"> </w:t>
      </w:r>
    </w:p>
    <w:p w:rsidR="00D86B5E" w:rsidRPr="00D86B5E" w:rsidRDefault="00C47431" w:rsidP="00501AC2">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D86B5E" w:rsidRPr="00D86B5E">
        <w:rPr>
          <w:rFonts w:ascii="Times New Roman" w:hAnsi="Times New Roman" w:cs="Times New Roman"/>
          <w:color w:val="000000" w:themeColor="text1"/>
          <w:sz w:val="24"/>
          <w:szCs w:val="24"/>
        </w:rPr>
        <w:t>.6.</w:t>
      </w:r>
      <w:r w:rsidR="00501AC2">
        <w:rPr>
          <w:rFonts w:ascii="Times New Roman" w:hAnsi="Times New Roman" w:cs="Times New Roman"/>
          <w:color w:val="000000" w:themeColor="text1"/>
          <w:sz w:val="24"/>
          <w:szCs w:val="24"/>
        </w:rPr>
        <w:t>4</w:t>
      </w:r>
      <w:r w:rsidR="00D86B5E" w:rsidRPr="00D86B5E">
        <w:rPr>
          <w:rFonts w:ascii="Times New Roman" w:hAnsi="Times New Roman" w:cs="Times New Roman"/>
          <w:color w:val="000000" w:themeColor="text1"/>
          <w:sz w:val="24"/>
          <w:szCs w:val="24"/>
        </w:rPr>
        <w:t xml:space="preserve">. Заседание Конкурсной комиссии считается правомочным в случае, если на </w:t>
      </w:r>
      <w:r w:rsidR="00D86B5E" w:rsidRPr="00D86B5E">
        <w:rPr>
          <w:rFonts w:ascii="Times New Roman" w:hAnsi="Times New Roman" w:cs="Times New Roman"/>
          <w:color w:val="000000" w:themeColor="text1"/>
          <w:sz w:val="24"/>
          <w:szCs w:val="24"/>
        </w:rPr>
        <w:lastRenderedPageBreak/>
        <w:t>нем присутствует более половины членов от утвержденного состава.</w:t>
      </w:r>
    </w:p>
    <w:p w:rsidR="00501AC2" w:rsidRDefault="00C47431" w:rsidP="00501AC2">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501AC2">
        <w:rPr>
          <w:rFonts w:ascii="Times New Roman" w:hAnsi="Times New Roman" w:cs="Times New Roman"/>
          <w:color w:val="000000" w:themeColor="text1"/>
          <w:sz w:val="24"/>
          <w:szCs w:val="24"/>
        </w:rPr>
        <w:t xml:space="preserve">.6.5. </w:t>
      </w:r>
      <w:r w:rsidR="00D86B5E" w:rsidRPr="00D86B5E">
        <w:rPr>
          <w:rFonts w:ascii="Times New Roman" w:hAnsi="Times New Roman" w:cs="Times New Roman"/>
          <w:color w:val="000000" w:themeColor="text1"/>
          <w:sz w:val="24"/>
          <w:szCs w:val="24"/>
        </w:rPr>
        <w:t xml:space="preserve">Решение Конкурсной комиссии считается принятым, в случае если за него проголосовало большинство членов Конкурсной комиссии. В случае равенства голосов, решающим голосом считается голос Председателя комиссии. Члены Конкурсной комиссии удостоверяют свое решение личной подписью. При необходимости, возможно привлечение экспертов для технической оценки проекта. </w:t>
      </w:r>
    </w:p>
    <w:p w:rsidR="00501AC2" w:rsidRDefault="00C47431" w:rsidP="00501AC2">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D86B5E" w:rsidRPr="00D86B5E">
        <w:rPr>
          <w:rFonts w:ascii="Times New Roman" w:hAnsi="Times New Roman" w:cs="Times New Roman"/>
          <w:color w:val="000000" w:themeColor="text1"/>
          <w:sz w:val="24"/>
          <w:szCs w:val="24"/>
        </w:rPr>
        <w:t>.6.</w:t>
      </w:r>
      <w:r w:rsidR="00501AC2">
        <w:rPr>
          <w:rFonts w:ascii="Times New Roman" w:hAnsi="Times New Roman" w:cs="Times New Roman"/>
          <w:color w:val="000000" w:themeColor="text1"/>
          <w:sz w:val="24"/>
          <w:szCs w:val="24"/>
        </w:rPr>
        <w:t>6</w:t>
      </w:r>
      <w:r w:rsidR="00D86B5E" w:rsidRPr="00D86B5E">
        <w:rPr>
          <w:rFonts w:ascii="Times New Roman" w:hAnsi="Times New Roman" w:cs="Times New Roman"/>
          <w:color w:val="000000" w:themeColor="text1"/>
          <w:sz w:val="24"/>
          <w:szCs w:val="24"/>
        </w:rPr>
        <w:t xml:space="preserve">. Материалы для очередного заседания Конкурсной комиссии передаются </w:t>
      </w:r>
      <w:r w:rsidR="00AB5388">
        <w:rPr>
          <w:rFonts w:ascii="Times New Roman" w:hAnsi="Times New Roman" w:cs="Times New Roman"/>
          <w:color w:val="000000" w:themeColor="text1"/>
          <w:sz w:val="24"/>
          <w:szCs w:val="24"/>
        </w:rPr>
        <w:t xml:space="preserve">Фондом </w:t>
      </w:r>
      <w:r w:rsidR="00D86B5E" w:rsidRPr="00D86B5E">
        <w:rPr>
          <w:rFonts w:ascii="Times New Roman" w:hAnsi="Times New Roman" w:cs="Times New Roman"/>
          <w:color w:val="000000" w:themeColor="text1"/>
          <w:sz w:val="24"/>
          <w:szCs w:val="24"/>
        </w:rPr>
        <w:t xml:space="preserve">секретарю не позже, чем за </w:t>
      </w:r>
      <w:r w:rsidR="00501AC2">
        <w:rPr>
          <w:rFonts w:ascii="Times New Roman" w:hAnsi="Times New Roman" w:cs="Times New Roman"/>
          <w:color w:val="000000" w:themeColor="text1"/>
          <w:sz w:val="24"/>
          <w:szCs w:val="24"/>
        </w:rPr>
        <w:t>3</w:t>
      </w:r>
      <w:r w:rsidR="00D86B5E" w:rsidRPr="00D86B5E">
        <w:rPr>
          <w:rFonts w:ascii="Times New Roman" w:hAnsi="Times New Roman" w:cs="Times New Roman"/>
          <w:color w:val="000000" w:themeColor="text1"/>
          <w:sz w:val="24"/>
          <w:szCs w:val="24"/>
        </w:rPr>
        <w:t xml:space="preserve"> рабочих дня до планируемого заседания. Секретарь обязан размножить переданные материалы и передать их для ознакомления членам Конкурсной комиссии, вместе с планируемой повесткой заседания. Возможна рассылка материалов в электронном виде. </w:t>
      </w:r>
    </w:p>
    <w:p w:rsidR="00501AC2" w:rsidRDefault="00C47431" w:rsidP="00501AC2">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D86B5E" w:rsidRPr="00D86B5E">
        <w:rPr>
          <w:rFonts w:ascii="Times New Roman" w:hAnsi="Times New Roman" w:cs="Times New Roman"/>
          <w:color w:val="000000" w:themeColor="text1"/>
          <w:sz w:val="24"/>
          <w:szCs w:val="24"/>
        </w:rPr>
        <w:t>.6.</w:t>
      </w:r>
      <w:r w:rsidR="00501AC2">
        <w:rPr>
          <w:rFonts w:ascii="Times New Roman" w:hAnsi="Times New Roman" w:cs="Times New Roman"/>
          <w:color w:val="000000" w:themeColor="text1"/>
          <w:sz w:val="24"/>
          <w:szCs w:val="24"/>
        </w:rPr>
        <w:t>7</w:t>
      </w:r>
      <w:r w:rsidR="00D86B5E" w:rsidRPr="00D86B5E">
        <w:rPr>
          <w:rFonts w:ascii="Times New Roman" w:hAnsi="Times New Roman" w:cs="Times New Roman"/>
          <w:color w:val="000000" w:themeColor="text1"/>
          <w:sz w:val="24"/>
          <w:szCs w:val="24"/>
        </w:rPr>
        <w:t xml:space="preserve">. Заседание Комиссии проводится не </w:t>
      </w:r>
      <w:proofErr w:type="gramStart"/>
      <w:r w:rsidR="00D86B5E" w:rsidRPr="00D86B5E">
        <w:rPr>
          <w:rFonts w:ascii="Times New Roman" w:hAnsi="Times New Roman" w:cs="Times New Roman"/>
          <w:color w:val="000000" w:themeColor="text1"/>
          <w:sz w:val="24"/>
          <w:szCs w:val="24"/>
        </w:rPr>
        <w:t>позднее</w:t>
      </w:r>
      <w:proofErr w:type="gramEnd"/>
      <w:r w:rsidR="00D86B5E" w:rsidRPr="00D86B5E">
        <w:rPr>
          <w:rFonts w:ascii="Times New Roman" w:hAnsi="Times New Roman" w:cs="Times New Roman"/>
          <w:color w:val="000000" w:themeColor="text1"/>
          <w:sz w:val="24"/>
          <w:szCs w:val="24"/>
        </w:rPr>
        <w:t xml:space="preserve"> </w:t>
      </w:r>
      <w:r w:rsidR="00501AC2">
        <w:rPr>
          <w:rFonts w:ascii="Times New Roman" w:hAnsi="Times New Roman" w:cs="Times New Roman"/>
          <w:color w:val="000000" w:themeColor="text1"/>
          <w:sz w:val="24"/>
          <w:szCs w:val="24"/>
        </w:rPr>
        <w:t>чем 5</w:t>
      </w:r>
      <w:r w:rsidR="00D86B5E" w:rsidRPr="00D86B5E">
        <w:rPr>
          <w:rFonts w:ascii="Times New Roman" w:hAnsi="Times New Roman" w:cs="Times New Roman"/>
          <w:color w:val="000000" w:themeColor="text1"/>
          <w:sz w:val="24"/>
          <w:szCs w:val="24"/>
        </w:rPr>
        <w:t xml:space="preserve"> рабочих дней с даты</w:t>
      </w:r>
      <w:r w:rsidR="00501AC2">
        <w:rPr>
          <w:rFonts w:ascii="Times New Roman" w:hAnsi="Times New Roman" w:cs="Times New Roman"/>
          <w:color w:val="000000" w:themeColor="text1"/>
          <w:sz w:val="24"/>
          <w:szCs w:val="24"/>
        </w:rPr>
        <w:t xml:space="preserve"> окончания рассмотрения заявки</w:t>
      </w:r>
      <w:r w:rsidR="00D86B5E" w:rsidRPr="00D86B5E">
        <w:rPr>
          <w:rFonts w:ascii="Times New Roman" w:hAnsi="Times New Roman" w:cs="Times New Roman"/>
          <w:color w:val="000000" w:themeColor="text1"/>
          <w:sz w:val="24"/>
          <w:szCs w:val="24"/>
        </w:rPr>
        <w:t xml:space="preserve">. </w:t>
      </w:r>
    </w:p>
    <w:p w:rsidR="00D86B5E" w:rsidRPr="00D86B5E" w:rsidRDefault="00C47431" w:rsidP="00501AC2">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D86B5E" w:rsidRPr="00D86B5E">
        <w:rPr>
          <w:rFonts w:ascii="Times New Roman" w:hAnsi="Times New Roman" w:cs="Times New Roman"/>
          <w:color w:val="000000" w:themeColor="text1"/>
          <w:sz w:val="24"/>
          <w:szCs w:val="24"/>
        </w:rPr>
        <w:t>.6.</w:t>
      </w:r>
      <w:r w:rsidR="00501AC2">
        <w:rPr>
          <w:rFonts w:ascii="Times New Roman" w:hAnsi="Times New Roman" w:cs="Times New Roman"/>
          <w:color w:val="000000" w:themeColor="text1"/>
          <w:sz w:val="24"/>
          <w:szCs w:val="24"/>
        </w:rPr>
        <w:t>8</w:t>
      </w:r>
      <w:r w:rsidR="00D86B5E" w:rsidRPr="00D86B5E">
        <w:rPr>
          <w:rFonts w:ascii="Times New Roman" w:hAnsi="Times New Roman" w:cs="Times New Roman"/>
          <w:color w:val="000000" w:themeColor="text1"/>
          <w:sz w:val="24"/>
          <w:szCs w:val="24"/>
        </w:rPr>
        <w:t xml:space="preserve">. Решение Конкурсной комиссии оформляется протоколом </w:t>
      </w:r>
      <w:r w:rsidRPr="00D86B5E">
        <w:rPr>
          <w:rFonts w:ascii="Times New Roman" w:hAnsi="Times New Roman" w:cs="Times New Roman"/>
          <w:color w:val="000000" w:themeColor="text1"/>
          <w:sz w:val="24"/>
          <w:szCs w:val="24"/>
        </w:rPr>
        <w:t>в течение</w:t>
      </w:r>
      <w:r w:rsidR="00D86B5E" w:rsidRPr="00D86B5E">
        <w:rPr>
          <w:rFonts w:ascii="Times New Roman" w:hAnsi="Times New Roman" w:cs="Times New Roman"/>
          <w:color w:val="000000" w:themeColor="text1"/>
          <w:sz w:val="24"/>
          <w:szCs w:val="24"/>
        </w:rPr>
        <w:t xml:space="preserve"> </w:t>
      </w:r>
      <w:r w:rsidR="000A14D4">
        <w:rPr>
          <w:rFonts w:ascii="Times New Roman" w:hAnsi="Times New Roman" w:cs="Times New Roman"/>
          <w:color w:val="000000" w:themeColor="text1"/>
          <w:sz w:val="24"/>
          <w:szCs w:val="24"/>
        </w:rPr>
        <w:t>3</w:t>
      </w:r>
      <w:r w:rsidR="00D86B5E" w:rsidRPr="00D86B5E">
        <w:rPr>
          <w:rFonts w:ascii="Times New Roman" w:hAnsi="Times New Roman" w:cs="Times New Roman"/>
          <w:color w:val="000000" w:themeColor="text1"/>
          <w:sz w:val="24"/>
          <w:szCs w:val="24"/>
        </w:rPr>
        <w:t xml:space="preserve"> рабочи</w:t>
      </w:r>
      <w:r w:rsidR="000A14D4">
        <w:rPr>
          <w:rFonts w:ascii="Times New Roman" w:hAnsi="Times New Roman" w:cs="Times New Roman"/>
          <w:color w:val="000000" w:themeColor="text1"/>
          <w:sz w:val="24"/>
          <w:szCs w:val="24"/>
        </w:rPr>
        <w:t>х</w:t>
      </w:r>
      <w:r w:rsidR="00D86B5E" w:rsidRPr="00D86B5E">
        <w:rPr>
          <w:rFonts w:ascii="Times New Roman" w:hAnsi="Times New Roman" w:cs="Times New Roman"/>
          <w:color w:val="000000" w:themeColor="text1"/>
          <w:sz w:val="24"/>
          <w:szCs w:val="24"/>
        </w:rPr>
        <w:t xml:space="preserve"> дней </w:t>
      </w:r>
      <w:proofErr w:type="gramStart"/>
      <w:r w:rsidR="00D86B5E" w:rsidRPr="00D86B5E">
        <w:rPr>
          <w:rFonts w:ascii="Times New Roman" w:hAnsi="Times New Roman" w:cs="Times New Roman"/>
          <w:color w:val="000000" w:themeColor="text1"/>
          <w:sz w:val="24"/>
          <w:szCs w:val="24"/>
        </w:rPr>
        <w:t>с даты заседания</w:t>
      </w:r>
      <w:proofErr w:type="gramEnd"/>
      <w:r w:rsidR="00D86B5E" w:rsidRPr="00D86B5E">
        <w:rPr>
          <w:rFonts w:ascii="Times New Roman" w:hAnsi="Times New Roman" w:cs="Times New Roman"/>
          <w:color w:val="000000" w:themeColor="text1"/>
          <w:sz w:val="24"/>
          <w:szCs w:val="24"/>
        </w:rPr>
        <w:t xml:space="preserve"> Комиссии. Протоколы хранятся</w:t>
      </w:r>
      <w:r w:rsidR="000A14D4">
        <w:rPr>
          <w:rFonts w:ascii="Times New Roman" w:hAnsi="Times New Roman" w:cs="Times New Roman"/>
          <w:color w:val="000000" w:themeColor="text1"/>
          <w:sz w:val="24"/>
          <w:szCs w:val="24"/>
        </w:rPr>
        <w:t xml:space="preserve"> в Фонде</w:t>
      </w:r>
      <w:r w:rsidR="00D86B5E" w:rsidRPr="00D86B5E">
        <w:rPr>
          <w:rFonts w:ascii="Times New Roman" w:hAnsi="Times New Roman" w:cs="Times New Roman"/>
          <w:color w:val="000000" w:themeColor="text1"/>
          <w:sz w:val="24"/>
          <w:szCs w:val="24"/>
        </w:rPr>
        <w:t>.</w:t>
      </w:r>
    </w:p>
    <w:p w:rsidR="00B84050" w:rsidRPr="008A2018" w:rsidRDefault="00D86B5E" w:rsidP="00501AC2">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D86B5E">
        <w:rPr>
          <w:rFonts w:ascii="Times New Roman" w:hAnsi="Times New Roman" w:cs="Times New Roman"/>
          <w:color w:val="000000" w:themeColor="text1"/>
          <w:sz w:val="24"/>
          <w:szCs w:val="24"/>
        </w:rPr>
        <w:t xml:space="preserve">Копии протокола по отдельным вопросам подшиваются в досье по каждой сделке, которое формируется </w:t>
      </w:r>
      <w:r w:rsidR="000A14D4">
        <w:rPr>
          <w:rFonts w:ascii="Times New Roman" w:hAnsi="Times New Roman" w:cs="Times New Roman"/>
          <w:color w:val="000000" w:themeColor="text1"/>
          <w:sz w:val="24"/>
          <w:szCs w:val="24"/>
        </w:rPr>
        <w:t>сотрудником</w:t>
      </w:r>
      <w:r w:rsidRPr="00D86B5E">
        <w:rPr>
          <w:rFonts w:ascii="Times New Roman" w:hAnsi="Times New Roman" w:cs="Times New Roman"/>
          <w:color w:val="000000" w:themeColor="text1"/>
          <w:sz w:val="24"/>
          <w:szCs w:val="24"/>
        </w:rPr>
        <w:t xml:space="preserve"> фонда. </w:t>
      </w:r>
    </w:p>
    <w:p w:rsidR="00B84050" w:rsidRPr="008A2018" w:rsidRDefault="00C47431" w:rsidP="00B84050">
      <w:pPr>
        <w:widowControl w:val="0"/>
        <w:tabs>
          <w:tab w:val="left" w:pos="709"/>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B84050" w:rsidRPr="008A2018">
        <w:rPr>
          <w:rFonts w:ascii="Times New Roman" w:hAnsi="Times New Roman" w:cs="Times New Roman"/>
          <w:color w:val="000000" w:themeColor="text1"/>
          <w:sz w:val="24"/>
          <w:szCs w:val="24"/>
        </w:rPr>
        <w:t>.</w:t>
      </w:r>
      <w:r w:rsidR="00B84050">
        <w:rPr>
          <w:rFonts w:ascii="Times New Roman" w:hAnsi="Times New Roman" w:cs="Times New Roman"/>
          <w:color w:val="000000" w:themeColor="text1"/>
          <w:sz w:val="24"/>
          <w:szCs w:val="24"/>
        </w:rPr>
        <w:t>7.</w:t>
      </w:r>
      <w:r w:rsidR="00B84050" w:rsidRPr="008A2018">
        <w:rPr>
          <w:rFonts w:ascii="Times New Roman" w:hAnsi="Times New Roman" w:cs="Times New Roman"/>
          <w:color w:val="000000" w:themeColor="text1"/>
          <w:sz w:val="24"/>
          <w:szCs w:val="24"/>
        </w:rPr>
        <w:t xml:space="preserve"> </w:t>
      </w:r>
      <w:r w:rsidR="00B84050" w:rsidRPr="00501AC2">
        <w:rPr>
          <w:rFonts w:ascii="Times New Roman" w:hAnsi="Times New Roman" w:cs="Times New Roman"/>
          <w:color w:val="000000" w:themeColor="text1"/>
          <w:sz w:val="24"/>
          <w:szCs w:val="24"/>
          <w:u w:val="single"/>
        </w:rPr>
        <w:t>Четвертый этап</w:t>
      </w:r>
      <w:r w:rsidR="00B84050" w:rsidRPr="008A2018">
        <w:rPr>
          <w:rFonts w:ascii="Times New Roman" w:hAnsi="Times New Roman" w:cs="Times New Roman"/>
          <w:color w:val="000000" w:themeColor="text1"/>
          <w:sz w:val="24"/>
          <w:szCs w:val="24"/>
        </w:rPr>
        <w:t xml:space="preserve"> - направление уведомления о принятом </w:t>
      </w:r>
      <w:proofErr w:type="gramStart"/>
      <w:r w:rsidR="00B84050" w:rsidRPr="008A2018">
        <w:rPr>
          <w:rFonts w:ascii="Times New Roman" w:hAnsi="Times New Roman" w:cs="Times New Roman"/>
          <w:color w:val="000000" w:themeColor="text1"/>
          <w:sz w:val="24"/>
          <w:szCs w:val="24"/>
        </w:rPr>
        <w:t>решении</w:t>
      </w:r>
      <w:proofErr w:type="gramEnd"/>
      <w:r w:rsidR="00B84050" w:rsidRPr="008A2018">
        <w:rPr>
          <w:rFonts w:ascii="Times New Roman" w:hAnsi="Times New Roman" w:cs="Times New Roman"/>
          <w:color w:val="000000" w:themeColor="text1"/>
          <w:sz w:val="24"/>
          <w:szCs w:val="24"/>
        </w:rPr>
        <w:t xml:space="preserve"> о предоставлении/отказе в </w:t>
      </w:r>
      <w:proofErr w:type="spellStart"/>
      <w:r w:rsidR="00B84050" w:rsidRPr="008A2018">
        <w:rPr>
          <w:rFonts w:ascii="Times New Roman" w:hAnsi="Times New Roman" w:cs="Times New Roman"/>
          <w:color w:val="000000" w:themeColor="text1"/>
          <w:sz w:val="24"/>
          <w:szCs w:val="24"/>
        </w:rPr>
        <w:t>Микрозайме</w:t>
      </w:r>
      <w:proofErr w:type="spellEnd"/>
      <w:r w:rsidR="00B84050" w:rsidRPr="008A2018">
        <w:rPr>
          <w:rFonts w:ascii="Times New Roman" w:hAnsi="Times New Roman" w:cs="Times New Roman"/>
          <w:color w:val="000000" w:themeColor="text1"/>
          <w:sz w:val="24"/>
          <w:szCs w:val="24"/>
        </w:rPr>
        <w:t>:</w:t>
      </w:r>
    </w:p>
    <w:p w:rsidR="00B84050" w:rsidRPr="008A2018" w:rsidRDefault="00C47431" w:rsidP="00B84050">
      <w:pPr>
        <w:tabs>
          <w:tab w:val="left" w:pos="709"/>
          <w:tab w:val="left" w:pos="993"/>
        </w:tabs>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B84050">
        <w:rPr>
          <w:rFonts w:ascii="Times New Roman" w:hAnsi="Times New Roman" w:cs="Times New Roman"/>
          <w:color w:val="000000" w:themeColor="text1"/>
          <w:sz w:val="24"/>
          <w:szCs w:val="24"/>
        </w:rPr>
        <w:t>.7.1.</w:t>
      </w:r>
      <w:r w:rsidR="00B84050" w:rsidRPr="008A2018">
        <w:rPr>
          <w:rFonts w:ascii="Times New Roman" w:hAnsi="Times New Roman" w:cs="Times New Roman"/>
          <w:color w:val="000000" w:themeColor="text1"/>
          <w:sz w:val="24"/>
          <w:szCs w:val="24"/>
        </w:rPr>
        <w:t xml:space="preserve"> Информация о принятом </w:t>
      </w:r>
      <w:proofErr w:type="gramStart"/>
      <w:r w:rsidR="00B84050" w:rsidRPr="008A2018">
        <w:rPr>
          <w:rFonts w:ascii="Times New Roman" w:hAnsi="Times New Roman" w:cs="Times New Roman"/>
          <w:color w:val="000000" w:themeColor="text1"/>
          <w:sz w:val="24"/>
          <w:szCs w:val="24"/>
        </w:rPr>
        <w:t>решении</w:t>
      </w:r>
      <w:proofErr w:type="gramEnd"/>
      <w:r w:rsidR="00B84050" w:rsidRPr="008A2018">
        <w:rPr>
          <w:rFonts w:ascii="Times New Roman" w:hAnsi="Times New Roman" w:cs="Times New Roman"/>
          <w:color w:val="000000" w:themeColor="text1"/>
          <w:sz w:val="24"/>
          <w:szCs w:val="24"/>
        </w:rPr>
        <w:t xml:space="preserve"> о выдаче, либо отказе в выдаче </w:t>
      </w:r>
      <w:proofErr w:type="spellStart"/>
      <w:r w:rsidR="00B84050" w:rsidRPr="008A2018">
        <w:rPr>
          <w:rFonts w:ascii="Times New Roman" w:hAnsi="Times New Roman" w:cs="Times New Roman"/>
          <w:color w:val="000000" w:themeColor="text1"/>
          <w:sz w:val="24"/>
          <w:szCs w:val="24"/>
        </w:rPr>
        <w:t>Микрозайма</w:t>
      </w:r>
      <w:proofErr w:type="spellEnd"/>
      <w:r w:rsidR="00B84050" w:rsidRPr="008A2018">
        <w:rPr>
          <w:rFonts w:ascii="Times New Roman" w:hAnsi="Times New Roman" w:cs="Times New Roman"/>
          <w:color w:val="000000" w:themeColor="text1"/>
          <w:sz w:val="24"/>
          <w:szCs w:val="24"/>
        </w:rPr>
        <w:t xml:space="preserve"> доводится до Заемщика в письменном виде и/или путем направления электронного письма на адрес </w:t>
      </w:r>
      <w:r w:rsidR="00B84050" w:rsidRPr="008A2018">
        <w:rPr>
          <w:rFonts w:ascii="Times New Roman" w:hAnsi="Times New Roman" w:cs="Times New Roman"/>
          <w:color w:val="000000" w:themeColor="text1"/>
          <w:sz w:val="24"/>
          <w:szCs w:val="24"/>
          <w:lang w:val="en-US"/>
        </w:rPr>
        <w:t>e</w:t>
      </w:r>
      <w:r w:rsidR="00B84050" w:rsidRPr="008A2018">
        <w:rPr>
          <w:rFonts w:ascii="Times New Roman" w:hAnsi="Times New Roman" w:cs="Times New Roman"/>
          <w:color w:val="000000" w:themeColor="text1"/>
          <w:sz w:val="24"/>
          <w:szCs w:val="24"/>
        </w:rPr>
        <w:t>-</w:t>
      </w:r>
      <w:r w:rsidR="00B84050" w:rsidRPr="008A2018">
        <w:rPr>
          <w:rFonts w:ascii="Times New Roman" w:hAnsi="Times New Roman" w:cs="Times New Roman"/>
          <w:color w:val="000000" w:themeColor="text1"/>
          <w:sz w:val="24"/>
          <w:szCs w:val="24"/>
          <w:lang w:val="en-US"/>
        </w:rPr>
        <w:t>mail</w:t>
      </w:r>
      <w:r w:rsidR="00B84050" w:rsidRPr="008A2018">
        <w:rPr>
          <w:rFonts w:ascii="Times New Roman" w:hAnsi="Times New Roman" w:cs="Times New Roman"/>
          <w:color w:val="000000" w:themeColor="text1"/>
          <w:sz w:val="24"/>
          <w:szCs w:val="24"/>
        </w:rPr>
        <w:t xml:space="preserve"> указанный в Анкете-заявке.</w:t>
      </w:r>
    </w:p>
    <w:p w:rsidR="00B84050" w:rsidRPr="008A2018" w:rsidRDefault="00C47431" w:rsidP="00B84050">
      <w:pPr>
        <w:tabs>
          <w:tab w:val="left" w:pos="709"/>
          <w:tab w:val="left" w:pos="993"/>
        </w:tabs>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B84050">
        <w:rPr>
          <w:rFonts w:ascii="Times New Roman" w:hAnsi="Times New Roman" w:cs="Times New Roman"/>
          <w:color w:val="000000" w:themeColor="text1"/>
          <w:sz w:val="24"/>
          <w:szCs w:val="24"/>
        </w:rPr>
        <w:t>.7.2.</w:t>
      </w:r>
      <w:r w:rsidR="00B84050" w:rsidRPr="008A2018">
        <w:rPr>
          <w:rFonts w:ascii="Times New Roman" w:hAnsi="Times New Roman" w:cs="Times New Roman"/>
          <w:color w:val="000000" w:themeColor="text1"/>
          <w:sz w:val="24"/>
          <w:szCs w:val="24"/>
        </w:rPr>
        <w:t xml:space="preserve"> Фонд в срок не позднее 3 (Трех) рабочих дней со дня принятия решения </w:t>
      </w:r>
      <w:r w:rsidR="00B84050">
        <w:rPr>
          <w:rFonts w:ascii="Times New Roman" w:hAnsi="Times New Roman" w:cs="Times New Roman"/>
          <w:color w:val="000000" w:themeColor="text1"/>
          <w:sz w:val="24"/>
          <w:szCs w:val="24"/>
        </w:rPr>
        <w:t xml:space="preserve">Конкурсной комиссии </w:t>
      </w:r>
      <w:r w:rsidR="00B84050" w:rsidRPr="008A2018">
        <w:rPr>
          <w:rFonts w:ascii="Times New Roman" w:hAnsi="Times New Roman" w:cs="Times New Roman"/>
          <w:color w:val="000000" w:themeColor="text1"/>
          <w:sz w:val="24"/>
          <w:szCs w:val="24"/>
        </w:rPr>
        <w:t xml:space="preserve">Фонда направляет </w:t>
      </w:r>
      <w:r w:rsidR="000A14D4">
        <w:rPr>
          <w:rFonts w:ascii="Times New Roman" w:hAnsi="Times New Roman" w:cs="Times New Roman"/>
          <w:color w:val="000000" w:themeColor="text1"/>
          <w:sz w:val="24"/>
          <w:szCs w:val="24"/>
        </w:rPr>
        <w:t>заявителю</w:t>
      </w:r>
      <w:r w:rsidR="00B84050" w:rsidRPr="008A2018">
        <w:rPr>
          <w:rFonts w:ascii="Times New Roman" w:hAnsi="Times New Roman" w:cs="Times New Roman"/>
          <w:color w:val="000000" w:themeColor="text1"/>
          <w:sz w:val="24"/>
          <w:szCs w:val="24"/>
        </w:rPr>
        <w:t xml:space="preserve"> уведомление:</w:t>
      </w:r>
    </w:p>
    <w:p w:rsidR="00B84050" w:rsidRPr="008A2018" w:rsidRDefault="00B84050" w:rsidP="00B84050">
      <w:pPr>
        <w:pStyle w:val="aff2"/>
        <w:numPr>
          <w:ilvl w:val="0"/>
          <w:numId w:val="14"/>
        </w:numPr>
        <w:tabs>
          <w:tab w:val="left" w:pos="709"/>
          <w:tab w:val="left" w:pos="993"/>
        </w:tabs>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в случае положительного решения о выдаче </w:t>
      </w:r>
      <w:proofErr w:type="spellStart"/>
      <w:r w:rsidR="000A14D4">
        <w:rPr>
          <w:rFonts w:ascii="Times New Roman" w:hAnsi="Times New Roman" w:cs="Times New Roman"/>
          <w:color w:val="000000" w:themeColor="text1"/>
          <w:sz w:val="24"/>
          <w:szCs w:val="24"/>
        </w:rPr>
        <w:t>м</w:t>
      </w:r>
      <w:r w:rsidRPr="008A2018">
        <w:rPr>
          <w:rFonts w:ascii="Times New Roman" w:hAnsi="Times New Roman" w:cs="Times New Roman"/>
          <w:color w:val="000000" w:themeColor="text1"/>
          <w:sz w:val="24"/>
          <w:szCs w:val="24"/>
        </w:rPr>
        <w:t>икрозайма</w:t>
      </w:r>
      <w:proofErr w:type="spellEnd"/>
      <w:r w:rsidRPr="008A2018">
        <w:rPr>
          <w:rFonts w:ascii="Times New Roman" w:hAnsi="Times New Roman" w:cs="Times New Roman"/>
          <w:color w:val="000000" w:themeColor="text1"/>
          <w:sz w:val="24"/>
          <w:szCs w:val="24"/>
        </w:rPr>
        <w:t xml:space="preserve"> – с указанием индивидуальных параметров </w:t>
      </w:r>
      <w:proofErr w:type="spellStart"/>
      <w:r w:rsidRPr="008A2018">
        <w:rPr>
          <w:rFonts w:ascii="Times New Roman" w:hAnsi="Times New Roman" w:cs="Times New Roman"/>
          <w:color w:val="000000" w:themeColor="text1"/>
          <w:sz w:val="24"/>
          <w:szCs w:val="24"/>
        </w:rPr>
        <w:t>микрофинансирования</w:t>
      </w:r>
      <w:proofErr w:type="spellEnd"/>
      <w:r w:rsidRPr="008A2018">
        <w:rPr>
          <w:rFonts w:ascii="Times New Roman" w:hAnsi="Times New Roman" w:cs="Times New Roman"/>
          <w:color w:val="000000" w:themeColor="text1"/>
          <w:sz w:val="24"/>
          <w:szCs w:val="24"/>
        </w:rPr>
        <w:t xml:space="preserve">, срока заключения Договора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и обеспечительной документации, а также требований по предоставлению </w:t>
      </w:r>
      <w:r w:rsidR="000A14D4">
        <w:rPr>
          <w:rFonts w:ascii="Times New Roman" w:hAnsi="Times New Roman" w:cs="Times New Roman"/>
          <w:color w:val="000000" w:themeColor="text1"/>
          <w:sz w:val="24"/>
          <w:szCs w:val="24"/>
        </w:rPr>
        <w:t>заявителем</w:t>
      </w:r>
      <w:r w:rsidRPr="008A2018">
        <w:rPr>
          <w:rFonts w:ascii="Times New Roman" w:hAnsi="Times New Roman" w:cs="Times New Roman"/>
          <w:color w:val="000000" w:themeColor="text1"/>
          <w:sz w:val="24"/>
          <w:szCs w:val="24"/>
        </w:rPr>
        <w:t xml:space="preserve"> дополнительно запрашиваемых документов или сведений;</w:t>
      </w:r>
    </w:p>
    <w:p w:rsidR="00B84050" w:rsidRPr="008A2018" w:rsidRDefault="00B84050" w:rsidP="00B84050">
      <w:pPr>
        <w:pStyle w:val="aff2"/>
        <w:numPr>
          <w:ilvl w:val="0"/>
          <w:numId w:val="14"/>
        </w:numPr>
        <w:tabs>
          <w:tab w:val="left" w:pos="709"/>
          <w:tab w:val="left" w:pos="993"/>
        </w:tabs>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в случае принятого решения об отказе – с указанием причин отказа.</w:t>
      </w:r>
    </w:p>
    <w:p w:rsidR="00B84050" w:rsidRPr="008A2018" w:rsidRDefault="00C47431" w:rsidP="00B84050">
      <w:pPr>
        <w:pStyle w:val="aff2"/>
        <w:tabs>
          <w:tab w:val="left" w:pos="709"/>
          <w:tab w:val="left" w:pos="993"/>
        </w:tabs>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1D1E49">
        <w:rPr>
          <w:rFonts w:ascii="Times New Roman" w:hAnsi="Times New Roman" w:cs="Times New Roman"/>
          <w:color w:val="000000" w:themeColor="text1"/>
          <w:sz w:val="24"/>
          <w:szCs w:val="24"/>
        </w:rPr>
        <w:t xml:space="preserve">.7.3. </w:t>
      </w:r>
      <w:r w:rsidR="00B84050" w:rsidRPr="008A2018">
        <w:rPr>
          <w:rFonts w:ascii="Times New Roman" w:hAnsi="Times New Roman" w:cs="Times New Roman"/>
          <w:color w:val="000000" w:themeColor="text1"/>
          <w:sz w:val="24"/>
          <w:szCs w:val="24"/>
        </w:rPr>
        <w:t>В случае отрицательного решения повторная подача заявки возможна</w:t>
      </w:r>
      <w:r w:rsidR="00B75800">
        <w:rPr>
          <w:rFonts w:ascii="Times New Roman" w:hAnsi="Times New Roman" w:cs="Times New Roman"/>
          <w:color w:val="000000" w:themeColor="text1"/>
          <w:sz w:val="24"/>
          <w:szCs w:val="24"/>
        </w:rPr>
        <w:t xml:space="preserve"> после устранения причин отказа</w:t>
      </w:r>
      <w:r w:rsidR="00B84050" w:rsidRPr="008A2018">
        <w:rPr>
          <w:rFonts w:ascii="Times New Roman" w:hAnsi="Times New Roman" w:cs="Times New Roman"/>
          <w:color w:val="000000" w:themeColor="text1"/>
          <w:sz w:val="24"/>
          <w:szCs w:val="24"/>
        </w:rPr>
        <w:t xml:space="preserve">. </w:t>
      </w:r>
    </w:p>
    <w:p w:rsidR="00B84050" w:rsidRPr="008A2018" w:rsidRDefault="00C47431" w:rsidP="00B84050">
      <w:pPr>
        <w:widowControl w:val="0"/>
        <w:tabs>
          <w:tab w:val="left" w:pos="709"/>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B84050">
        <w:rPr>
          <w:rFonts w:ascii="Times New Roman" w:hAnsi="Times New Roman" w:cs="Times New Roman"/>
          <w:color w:val="000000" w:themeColor="text1"/>
          <w:sz w:val="24"/>
          <w:szCs w:val="24"/>
        </w:rPr>
        <w:t xml:space="preserve">.8. </w:t>
      </w:r>
      <w:r w:rsidR="00B84050" w:rsidRPr="008A2018">
        <w:rPr>
          <w:rFonts w:ascii="Times New Roman" w:hAnsi="Times New Roman" w:cs="Times New Roman"/>
          <w:color w:val="000000" w:themeColor="text1"/>
          <w:sz w:val="24"/>
          <w:szCs w:val="24"/>
        </w:rPr>
        <w:t xml:space="preserve"> </w:t>
      </w:r>
      <w:r w:rsidR="00B84050" w:rsidRPr="008A2018">
        <w:rPr>
          <w:rFonts w:ascii="Times New Roman" w:hAnsi="Times New Roman" w:cs="Times New Roman"/>
          <w:i/>
          <w:iCs/>
          <w:color w:val="000000" w:themeColor="text1"/>
          <w:sz w:val="24"/>
          <w:szCs w:val="24"/>
          <w:u w:val="single"/>
        </w:rPr>
        <w:t>Пятый этап</w:t>
      </w:r>
      <w:r w:rsidR="00B84050" w:rsidRPr="008A2018">
        <w:rPr>
          <w:rFonts w:ascii="Times New Roman" w:hAnsi="Times New Roman" w:cs="Times New Roman"/>
          <w:i/>
          <w:iCs/>
          <w:color w:val="000000" w:themeColor="text1"/>
          <w:sz w:val="24"/>
          <w:szCs w:val="24"/>
        </w:rPr>
        <w:t xml:space="preserve"> </w:t>
      </w:r>
      <w:r w:rsidR="00B84050" w:rsidRPr="008A2018">
        <w:rPr>
          <w:rFonts w:ascii="Times New Roman" w:hAnsi="Times New Roman" w:cs="Times New Roman"/>
          <w:color w:val="000000" w:themeColor="text1"/>
          <w:sz w:val="24"/>
          <w:szCs w:val="24"/>
        </w:rPr>
        <w:t xml:space="preserve">– работа по оформлению и подписанию документации по выдаче </w:t>
      </w:r>
      <w:proofErr w:type="spellStart"/>
      <w:r w:rsidR="00B84050" w:rsidRPr="008A2018">
        <w:rPr>
          <w:rFonts w:ascii="Times New Roman" w:hAnsi="Times New Roman" w:cs="Times New Roman"/>
          <w:color w:val="000000" w:themeColor="text1"/>
          <w:sz w:val="24"/>
          <w:szCs w:val="24"/>
        </w:rPr>
        <w:t>Микрозайма</w:t>
      </w:r>
      <w:proofErr w:type="spellEnd"/>
      <w:r w:rsidR="00B84050" w:rsidRPr="008A2018">
        <w:rPr>
          <w:rFonts w:ascii="Times New Roman" w:hAnsi="Times New Roman" w:cs="Times New Roman"/>
          <w:color w:val="000000" w:themeColor="text1"/>
          <w:sz w:val="24"/>
          <w:szCs w:val="24"/>
        </w:rPr>
        <w:t>.</w:t>
      </w:r>
    </w:p>
    <w:p w:rsidR="00B84050" w:rsidRPr="008A2018" w:rsidRDefault="00C47431" w:rsidP="00B84050">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B84050">
        <w:rPr>
          <w:rFonts w:ascii="Times New Roman" w:hAnsi="Times New Roman" w:cs="Times New Roman"/>
          <w:color w:val="000000" w:themeColor="text1"/>
          <w:sz w:val="24"/>
          <w:szCs w:val="24"/>
        </w:rPr>
        <w:t xml:space="preserve">.8.1. </w:t>
      </w:r>
      <w:r w:rsidR="00B84050" w:rsidRPr="008A2018">
        <w:rPr>
          <w:rFonts w:ascii="Times New Roman" w:hAnsi="Times New Roman" w:cs="Times New Roman"/>
          <w:color w:val="000000" w:themeColor="text1"/>
          <w:sz w:val="24"/>
          <w:szCs w:val="24"/>
        </w:rPr>
        <w:t xml:space="preserve"> На основании положительного решения </w:t>
      </w:r>
      <w:r w:rsidR="00B84050">
        <w:rPr>
          <w:rFonts w:ascii="Times New Roman" w:hAnsi="Times New Roman" w:cs="Times New Roman"/>
          <w:color w:val="000000" w:themeColor="text1"/>
          <w:sz w:val="24"/>
          <w:szCs w:val="24"/>
        </w:rPr>
        <w:t xml:space="preserve">Конкурсной комиссии </w:t>
      </w:r>
      <w:r w:rsidR="00B84050" w:rsidRPr="008A2018">
        <w:rPr>
          <w:rFonts w:ascii="Times New Roman" w:hAnsi="Times New Roman" w:cs="Times New Roman"/>
          <w:color w:val="000000" w:themeColor="text1"/>
          <w:sz w:val="24"/>
          <w:szCs w:val="24"/>
        </w:rPr>
        <w:t xml:space="preserve">Фонда о выдаче </w:t>
      </w:r>
      <w:proofErr w:type="spellStart"/>
      <w:r w:rsidR="00B84050" w:rsidRPr="008A2018">
        <w:rPr>
          <w:rFonts w:ascii="Times New Roman" w:hAnsi="Times New Roman" w:cs="Times New Roman"/>
          <w:color w:val="000000" w:themeColor="text1"/>
          <w:sz w:val="24"/>
          <w:szCs w:val="24"/>
        </w:rPr>
        <w:t>Микрозайма</w:t>
      </w:r>
      <w:proofErr w:type="spellEnd"/>
      <w:r w:rsidR="00B84050" w:rsidRPr="008A2018">
        <w:rPr>
          <w:rFonts w:ascii="Times New Roman" w:hAnsi="Times New Roman" w:cs="Times New Roman"/>
          <w:color w:val="000000" w:themeColor="text1"/>
          <w:sz w:val="24"/>
          <w:szCs w:val="24"/>
        </w:rPr>
        <w:t xml:space="preserve"> на условиях, согласно принятому решению, Фонд:</w:t>
      </w:r>
    </w:p>
    <w:p w:rsidR="00B84050" w:rsidRPr="008A2018" w:rsidRDefault="00B84050" w:rsidP="00B84050">
      <w:pPr>
        <w:pStyle w:val="aff2"/>
        <w:widowControl w:val="0"/>
        <w:numPr>
          <w:ilvl w:val="0"/>
          <w:numId w:val="15"/>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lastRenderedPageBreak/>
        <w:t xml:space="preserve">в срок, согласованный с Заемщиком/Залогодателем/Поручителем (но не более чем 30 (Тридцать) календарных дней), организует оформление и заключение/подписание сторонами Договора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и обеспечительных договоров согласно типовым формам;</w:t>
      </w:r>
    </w:p>
    <w:p w:rsidR="00B84050" w:rsidRPr="008A2018" w:rsidRDefault="00B84050" w:rsidP="00B84050">
      <w:pPr>
        <w:pStyle w:val="aff2"/>
        <w:widowControl w:val="0"/>
        <w:numPr>
          <w:ilvl w:val="0"/>
          <w:numId w:val="15"/>
        </w:numPr>
        <w:tabs>
          <w:tab w:val="left" w:pos="709"/>
          <w:tab w:val="left" w:pos="993"/>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регистрирует Договор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в электронном Журнале регистрации Договоров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w:t>
      </w:r>
    </w:p>
    <w:p w:rsidR="00B84050" w:rsidRPr="008A2018" w:rsidRDefault="00C47431" w:rsidP="00B84050">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7</w:t>
      </w:r>
      <w:r w:rsidR="00B84050">
        <w:rPr>
          <w:rFonts w:ascii="Times New Roman" w:hAnsi="Times New Roman" w:cs="Times New Roman"/>
          <w:color w:val="000000" w:themeColor="text1"/>
          <w:sz w:val="24"/>
          <w:szCs w:val="24"/>
          <w:lang w:eastAsia="ru-RU"/>
        </w:rPr>
        <w:t xml:space="preserve">.8.2. </w:t>
      </w:r>
      <w:r w:rsidR="00B84050" w:rsidRPr="008A2018">
        <w:rPr>
          <w:rFonts w:ascii="Times New Roman" w:hAnsi="Times New Roman" w:cs="Times New Roman"/>
          <w:color w:val="000000" w:themeColor="text1"/>
          <w:sz w:val="24"/>
          <w:szCs w:val="24"/>
          <w:lang w:eastAsia="ru-RU"/>
        </w:rPr>
        <w:t xml:space="preserve">График платежей по </w:t>
      </w:r>
      <w:proofErr w:type="spellStart"/>
      <w:r w:rsidR="00B84050" w:rsidRPr="008A2018">
        <w:rPr>
          <w:rFonts w:ascii="Times New Roman" w:hAnsi="Times New Roman" w:cs="Times New Roman"/>
          <w:color w:val="000000" w:themeColor="text1"/>
          <w:sz w:val="24"/>
          <w:szCs w:val="24"/>
          <w:lang w:eastAsia="ru-RU"/>
        </w:rPr>
        <w:t>Микрозайму</w:t>
      </w:r>
      <w:proofErr w:type="spellEnd"/>
      <w:r w:rsidR="00B84050" w:rsidRPr="008A2018">
        <w:rPr>
          <w:rFonts w:ascii="Times New Roman" w:hAnsi="Times New Roman" w:cs="Times New Roman"/>
          <w:color w:val="000000" w:themeColor="text1"/>
          <w:sz w:val="24"/>
          <w:szCs w:val="24"/>
          <w:lang w:eastAsia="ru-RU"/>
        </w:rPr>
        <w:t xml:space="preserve"> является неотъемлемой частью Договора </w:t>
      </w:r>
      <w:proofErr w:type="spellStart"/>
      <w:r w:rsidR="00B84050" w:rsidRPr="008A2018">
        <w:rPr>
          <w:rFonts w:ascii="Times New Roman" w:hAnsi="Times New Roman" w:cs="Times New Roman"/>
          <w:color w:val="000000" w:themeColor="text1"/>
          <w:sz w:val="24"/>
          <w:szCs w:val="24"/>
          <w:lang w:eastAsia="ru-RU"/>
        </w:rPr>
        <w:t>микрозайма</w:t>
      </w:r>
      <w:proofErr w:type="spellEnd"/>
      <w:r w:rsidR="00B84050">
        <w:rPr>
          <w:rFonts w:ascii="Times New Roman" w:hAnsi="Times New Roman" w:cs="Times New Roman"/>
          <w:color w:val="000000" w:themeColor="text1"/>
          <w:sz w:val="24"/>
          <w:szCs w:val="24"/>
          <w:lang w:eastAsia="ru-RU"/>
        </w:rPr>
        <w:t>, с которым Заемщи</w:t>
      </w:r>
      <w:proofErr w:type="gramStart"/>
      <w:r w:rsidR="00B84050">
        <w:rPr>
          <w:rFonts w:ascii="Times New Roman" w:hAnsi="Times New Roman" w:cs="Times New Roman"/>
          <w:color w:val="000000" w:themeColor="text1"/>
          <w:sz w:val="24"/>
          <w:szCs w:val="24"/>
          <w:lang w:eastAsia="ru-RU"/>
        </w:rPr>
        <w:t>к(</w:t>
      </w:r>
      <w:proofErr w:type="gramEnd"/>
      <w:r w:rsidR="00B84050">
        <w:rPr>
          <w:rFonts w:ascii="Times New Roman" w:hAnsi="Times New Roman" w:cs="Times New Roman"/>
          <w:color w:val="000000" w:themeColor="text1"/>
          <w:sz w:val="24"/>
          <w:szCs w:val="24"/>
          <w:lang w:eastAsia="ru-RU"/>
        </w:rPr>
        <w:t xml:space="preserve">-и) ознакомляются до подписания договора </w:t>
      </w:r>
      <w:proofErr w:type="spellStart"/>
      <w:r w:rsidR="00B84050">
        <w:rPr>
          <w:rFonts w:ascii="Times New Roman" w:hAnsi="Times New Roman" w:cs="Times New Roman"/>
          <w:color w:val="000000" w:themeColor="text1"/>
          <w:sz w:val="24"/>
          <w:szCs w:val="24"/>
          <w:lang w:eastAsia="ru-RU"/>
        </w:rPr>
        <w:t>Микрозайма</w:t>
      </w:r>
      <w:proofErr w:type="spellEnd"/>
    </w:p>
    <w:p w:rsidR="00B84050" w:rsidRPr="008A2018" w:rsidRDefault="00C47431" w:rsidP="00B84050">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7</w:t>
      </w:r>
      <w:r w:rsidR="00B84050">
        <w:rPr>
          <w:rFonts w:ascii="Times New Roman" w:hAnsi="Times New Roman" w:cs="Times New Roman"/>
          <w:color w:val="000000" w:themeColor="text1"/>
          <w:sz w:val="24"/>
          <w:szCs w:val="24"/>
          <w:lang w:eastAsia="ru-RU"/>
        </w:rPr>
        <w:t xml:space="preserve">.8.3. </w:t>
      </w:r>
      <w:r w:rsidR="00B84050" w:rsidRPr="008A2018">
        <w:rPr>
          <w:rFonts w:ascii="Times New Roman" w:hAnsi="Times New Roman" w:cs="Times New Roman"/>
          <w:color w:val="000000" w:themeColor="text1"/>
          <w:sz w:val="24"/>
          <w:szCs w:val="24"/>
          <w:lang w:eastAsia="ru-RU"/>
        </w:rPr>
        <w:t xml:space="preserve"> Фонд перечисляет денежные средства в безналичном порядке путем зачисления суммы </w:t>
      </w:r>
      <w:proofErr w:type="spellStart"/>
      <w:r w:rsidR="00B84050" w:rsidRPr="008A2018">
        <w:rPr>
          <w:rFonts w:ascii="Times New Roman" w:hAnsi="Times New Roman" w:cs="Times New Roman"/>
          <w:color w:val="000000" w:themeColor="text1"/>
          <w:sz w:val="24"/>
          <w:szCs w:val="24"/>
          <w:lang w:eastAsia="ru-RU"/>
        </w:rPr>
        <w:t>Микрозайма</w:t>
      </w:r>
      <w:proofErr w:type="spellEnd"/>
      <w:r w:rsidR="00B84050" w:rsidRPr="008A2018">
        <w:rPr>
          <w:rFonts w:ascii="Times New Roman" w:hAnsi="Times New Roman" w:cs="Times New Roman"/>
          <w:color w:val="000000" w:themeColor="text1"/>
          <w:sz w:val="24"/>
          <w:szCs w:val="24"/>
          <w:lang w:eastAsia="ru-RU"/>
        </w:rPr>
        <w:t xml:space="preserve"> на счет Заемщика, указанный в Договоре </w:t>
      </w:r>
      <w:proofErr w:type="spellStart"/>
      <w:r w:rsidR="00B84050" w:rsidRPr="008A2018">
        <w:rPr>
          <w:rFonts w:ascii="Times New Roman" w:hAnsi="Times New Roman" w:cs="Times New Roman"/>
          <w:color w:val="000000" w:themeColor="text1"/>
          <w:sz w:val="24"/>
          <w:szCs w:val="24"/>
          <w:lang w:eastAsia="ru-RU"/>
        </w:rPr>
        <w:t>микрозайма</w:t>
      </w:r>
      <w:proofErr w:type="spellEnd"/>
      <w:r w:rsidR="00B84050" w:rsidRPr="008A2018">
        <w:rPr>
          <w:rFonts w:ascii="Times New Roman" w:hAnsi="Times New Roman" w:cs="Times New Roman"/>
          <w:color w:val="000000" w:themeColor="text1"/>
          <w:sz w:val="24"/>
          <w:szCs w:val="24"/>
          <w:lang w:eastAsia="ru-RU"/>
        </w:rPr>
        <w:t xml:space="preserve"> согласно п.2.8. </w:t>
      </w:r>
      <w:r w:rsidR="00B75800">
        <w:rPr>
          <w:rFonts w:ascii="Times New Roman" w:hAnsi="Times New Roman" w:cs="Times New Roman"/>
          <w:color w:val="000000" w:themeColor="text1"/>
          <w:sz w:val="24"/>
          <w:szCs w:val="24"/>
          <w:lang w:eastAsia="ru-RU"/>
        </w:rPr>
        <w:t>н</w:t>
      </w:r>
      <w:r w:rsidR="00B84050" w:rsidRPr="008A2018">
        <w:rPr>
          <w:rFonts w:ascii="Times New Roman" w:hAnsi="Times New Roman" w:cs="Times New Roman"/>
          <w:color w:val="000000" w:themeColor="text1"/>
          <w:sz w:val="24"/>
          <w:szCs w:val="24"/>
          <w:lang w:eastAsia="ru-RU"/>
        </w:rPr>
        <w:t>астоящих Правил.</w:t>
      </w:r>
    </w:p>
    <w:p w:rsidR="00B84050" w:rsidRPr="008A2018" w:rsidRDefault="00C47431" w:rsidP="00B84050">
      <w:pPr>
        <w:tabs>
          <w:tab w:val="left" w:pos="709"/>
          <w:tab w:val="left" w:pos="993"/>
        </w:tabs>
        <w:spacing w:after="0" w:line="360" w:lineRule="auto"/>
        <w:ind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7</w:t>
      </w:r>
      <w:r w:rsidR="00B84050">
        <w:rPr>
          <w:rFonts w:ascii="Times New Roman" w:hAnsi="Times New Roman" w:cs="Times New Roman"/>
          <w:color w:val="000000" w:themeColor="text1"/>
          <w:sz w:val="24"/>
          <w:szCs w:val="24"/>
          <w:lang w:eastAsia="ru-RU"/>
        </w:rPr>
        <w:t>.8.4.</w:t>
      </w:r>
      <w:r w:rsidR="00B84050" w:rsidRPr="008A2018">
        <w:rPr>
          <w:rFonts w:ascii="Times New Roman" w:hAnsi="Times New Roman" w:cs="Times New Roman"/>
          <w:color w:val="000000" w:themeColor="text1"/>
          <w:sz w:val="24"/>
          <w:szCs w:val="24"/>
          <w:lang w:eastAsia="ru-RU"/>
        </w:rPr>
        <w:t xml:space="preserve"> Средства </w:t>
      </w:r>
      <w:proofErr w:type="spellStart"/>
      <w:r w:rsidR="00B84050" w:rsidRPr="008A2018">
        <w:rPr>
          <w:rFonts w:ascii="Times New Roman" w:hAnsi="Times New Roman" w:cs="Times New Roman"/>
          <w:color w:val="000000" w:themeColor="text1"/>
          <w:sz w:val="24"/>
          <w:szCs w:val="24"/>
          <w:lang w:eastAsia="ru-RU"/>
        </w:rPr>
        <w:t>Микрозайма</w:t>
      </w:r>
      <w:proofErr w:type="spellEnd"/>
      <w:r w:rsidR="00B84050" w:rsidRPr="008A2018">
        <w:rPr>
          <w:rFonts w:ascii="Times New Roman" w:hAnsi="Times New Roman" w:cs="Times New Roman"/>
          <w:color w:val="000000" w:themeColor="text1"/>
          <w:sz w:val="24"/>
          <w:szCs w:val="24"/>
          <w:lang w:eastAsia="ru-RU"/>
        </w:rPr>
        <w:t xml:space="preserve"> предоставляются в валюте Российской Федерации на основании Договор</w:t>
      </w:r>
      <w:r w:rsidR="00B75800">
        <w:rPr>
          <w:rFonts w:ascii="Times New Roman" w:hAnsi="Times New Roman" w:cs="Times New Roman"/>
          <w:color w:val="000000" w:themeColor="text1"/>
          <w:sz w:val="24"/>
          <w:szCs w:val="24"/>
          <w:lang w:eastAsia="ru-RU"/>
        </w:rPr>
        <w:t>а</w:t>
      </w:r>
      <w:r w:rsidR="00B84050" w:rsidRPr="008A2018">
        <w:rPr>
          <w:rFonts w:ascii="Times New Roman" w:hAnsi="Times New Roman" w:cs="Times New Roman"/>
          <w:color w:val="000000" w:themeColor="text1"/>
          <w:sz w:val="24"/>
          <w:szCs w:val="24"/>
          <w:lang w:eastAsia="ru-RU"/>
        </w:rPr>
        <w:t xml:space="preserve"> </w:t>
      </w:r>
      <w:proofErr w:type="spellStart"/>
      <w:r w:rsidR="00B84050" w:rsidRPr="008A2018">
        <w:rPr>
          <w:rFonts w:ascii="Times New Roman" w:hAnsi="Times New Roman" w:cs="Times New Roman"/>
          <w:color w:val="000000" w:themeColor="text1"/>
          <w:sz w:val="24"/>
          <w:szCs w:val="24"/>
          <w:lang w:eastAsia="ru-RU"/>
        </w:rPr>
        <w:t>микрозайма</w:t>
      </w:r>
      <w:proofErr w:type="spellEnd"/>
      <w:r w:rsidR="00B84050" w:rsidRPr="008A2018">
        <w:rPr>
          <w:rFonts w:ascii="Times New Roman" w:hAnsi="Times New Roman" w:cs="Times New Roman"/>
          <w:color w:val="000000" w:themeColor="text1"/>
          <w:sz w:val="24"/>
          <w:szCs w:val="24"/>
          <w:lang w:eastAsia="ru-RU"/>
        </w:rPr>
        <w:t>.</w:t>
      </w:r>
    </w:p>
    <w:p w:rsidR="00B84050" w:rsidRPr="008A2018" w:rsidRDefault="00433D16" w:rsidP="00B84050">
      <w:pPr>
        <w:widowControl w:val="0"/>
        <w:tabs>
          <w:tab w:val="left" w:pos="709"/>
          <w:tab w:val="left" w:pos="851"/>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B84050">
        <w:rPr>
          <w:rFonts w:ascii="Times New Roman" w:hAnsi="Times New Roman" w:cs="Times New Roman"/>
          <w:color w:val="000000" w:themeColor="text1"/>
          <w:sz w:val="24"/>
          <w:szCs w:val="24"/>
        </w:rPr>
        <w:t xml:space="preserve">.8.5. </w:t>
      </w:r>
      <w:r w:rsidR="00B84050" w:rsidRPr="008A2018">
        <w:rPr>
          <w:rFonts w:ascii="Times New Roman" w:hAnsi="Times New Roman" w:cs="Times New Roman"/>
          <w:color w:val="000000" w:themeColor="text1"/>
          <w:sz w:val="24"/>
          <w:szCs w:val="24"/>
        </w:rPr>
        <w:t xml:space="preserve"> Договор залога недвижимого имущества составляется Фонд</w:t>
      </w:r>
      <w:r w:rsidR="00B84050">
        <w:rPr>
          <w:rFonts w:ascii="Times New Roman" w:hAnsi="Times New Roman" w:cs="Times New Roman"/>
          <w:color w:val="000000" w:themeColor="text1"/>
          <w:sz w:val="24"/>
          <w:szCs w:val="24"/>
        </w:rPr>
        <w:t>ом</w:t>
      </w:r>
      <w:r w:rsidR="00B84050" w:rsidRPr="008A2018">
        <w:rPr>
          <w:rFonts w:ascii="Times New Roman" w:hAnsi="Times New Roman" w:cs="Times New Roman"/>
          <w:color w:val="000000" w:themeColor="text1"/>
          <w:sz w:val="24"/>
          <w:szCs w:val="24"/>
        </w:rPr>
        <w:t xml:space="preserve"> в соответствии с требованиями Федерального закона от 16.07.1998 г. №102-ФЗ «Об ипотеке (залоге недвижимости)» и в обязательном порядке подлежит государственной регистрации в органах регистрации прав</w:t>
      </w:r>
      <w:r w:rsidR="00B75800">
        <w:rPr>
          <w:rFonts w:ascii="Times New Roman" w:hAnsi="Times New Roman" w:cs="Times New Roman"/>
          <w:color w:val="000000" w:themeColor="text1"/>
          <w:sz w:val="24"/>
          <w:szCs w:val="24"/>
        </w:rPr>
        <w:t>а</w:t>
      </w:r>
      <w:r w:rsidR="00B84050" w:rsidRPr="008A2018">
        <w:rPr>
          <w:rFonts w:ascii="Times New Roman" w:hAnsi="Times New Roman" w:cs="Times New Roman"/>
          <w:color w:val="000000" w:themeColor="text1"/>
          <w:sz w:val="24"/>
          <w:szCs w:val="24"/>
        </w:rPr>
        <w:t>.</w:t>
      </w:r>
    </w:p>
    <w:p w:rsidR="000353CA" w:rsidRDefault="00433D16" w:rsidP="00D95AE1">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B84050">
        <w:rPr>
          <w:rFonts w:ascii="Times New Roman" w:hAnsi="Times New Roman" w:cs="Times New Roman"/>
          <w:color w:val="000000" w:themeColor="text1"/>
          <w:sz w:val="24"/>
          <w:szCs w:val="24"/>
        </w:rPr>
        <w:t xml:space="preserve">.8.6. </w:t>
      </w:r>
      <w:proofErr w:type="gramStart"/>
      <w:r w:rsidR="00B84050" w:rsidRPr="008A2018">
        <w:rPr>
          <w:rFonts w:ascii="Times New Roman" w:hAnsi="Times New Roman" w:cs="Times New Roman"/>
          <w:color w:val="000000" w:themeColor="text1"/>
          <w:sz w:val="24"/>
          <w:szCs w:val="24"/>
        </w:rPr>
        <w:t xml:space="preserve">Не заключение Заемщиком Договора </w:t>
      </w:r>
      <w:proofErr w:type="spellStart"/>
      <w:r w:rsidR="00B84050" w:rsidRPr="008A2018">
        <w:rPr>
          <w:rFonts w:ascii="Times New Roman" w:hAnsi="Times New Roman" w:cs="Times New Roman"/>
          <w:color w:val="000000" w:themeColor="text1"/>
          <w:sz w:val="24"/>
          <w:szCs w:val="24"/>
        </w:rPr>
        <w:t>микрозайма</w:t>
      </w:r>
      <w:proofErr w:type="spellEnd"/>
      <w:r w:rsidR="00B84050" w:rsidRPr="008A2018">
        <w:rPr>
          <w:rFonts w:ascii="Times New Roman" w:hAnsi="Times New Roman" w:cs="Times New Roman"/>
          <w:color w:val="000000" w:themeColor="text1"/>
          <w:sz w:val="24"/>
          <w:szCs w:val="24"/>
        </w:rPr>
        <w:t xml:space="preserve"> в течение 30 (Тридцати) календарных дней со дня принятия </w:t>
      </w:r>
      <w:r w:rsidR="00B84050">
        <w:rPr>
          <w:rFonts w:ascii="Times New Roman" w:hAnsi="Times New Roman" w:cs="Times New Roman"/>
          <w:color w:val="000000" w:themeColor="text1"/>
          <w:sz w:val="24"/>
          <w:szCs w:val="24"/>
        </w:rPr>
        <w:t>Конкурсной комиссией</w:t>
      </w:r>
      <w:r w:rsidR="00B84050" w:rsidRPr="008A2018">
        <w:rPr>
          <w:rFonts w:ascii="Times New Roman" w:hAnsi="Times New Roman" w:cs="Times New Roman"/>
          <w:color w:val="000000" w:themeColor="text1"/>
          <w:sz w:val="24"/>
          <w:szCs w:val="24"/>
        </w:rPr>
        <w:t xml:space="preserve"> Фонда положительного решения о предоставлении </w:t>
      </w:r>
      <w:proofErr w:type="spellStart"/>
      <w:r w:rsidR="00B75800">
        <w:rPr>
          <w:rFonts w:ascii="Times New Roman" w:hAnsi="Times New Roman" w:cs="Times New Roman"/>
          <w:color w:val="000000" w:themeColor="text1"/>
          <w:sz w:val="24"/>
          <w:szCs w:val="24"/>
        </w:rPr>
        <w:t>м</w:t>
      </w:r>
      <w:r w:rsidR="00B84050" w:rsidRPr="008A2018">
        <w:rPr>
          <w:rFonts w:ascii="Times New Roman" w:hAnsi="Times New Roman" w:cs="Times New Roman"/>
          <w:color w:val="000000" w:themeColor="text1"/>
          <w:sz w:val="24"/>
          <w:szCs w:val="24"/>
        </w:rPr>
        <w:t>икрозайма</w:t>
      </w:r>
      <w:proofErr w:type="spellEnd"/>
      <w:r w:rsidR="00B84050" w:rsidRPr="008A2018">
        <w:rPr>
          <w:rFonts w:ascii="Times New Roman" w:hAnsi="Times New Roman" w:cs="Times New Roman"/>
          <w:color w:val="000000" w:themeColor="text1"/>
          <w:sz w:val="24"/>
          <w:szCs w:val="24"/>
        </w:rPr>
        <w:t xml:space="preserve"> по волеизъявлению Заемщика, не предоставление Заемщиком дополнительных документов или сведений, запрошенных </w:t>
      </w:r>
      <w:r w:rsidR="00B84050">
        <w:rPr>
          <w:rFonts w:ascii="Times New Roman" w:hAnsi="Times New Roman" w:cs="Times New Roman"/>
          <w:color w:val="000000" w:themeColor="text1"/>
          <w:sz w:val="24"/>
          <w:szCs w:val="24"/>
        </w:rPr>
        <w:t>Конкурсной комиссией</w:t>
      </w:r>
      <w:r w:rsidR="00B84050" w:rsidRPr="008A2018">
        <w:rPr>
          <w:rFonts w:ascii="Times New Roman" w:hAnsi="Times New Roman" w:cs="Times New Roman"/>
          <w:color w:val="000000" w:themeColor="text1"/>
          <w:sz w:val="24"/>
          <w:szCs w:val="24"/>
        </w:rPr>
        <w:t xml:space="preserve"> Фонда в установленный срок, не препятствует его повторному обращению в Фонд для получения </w:t>
      </w:r>
      <w:proofErr w:type="spellStart"/>
      <w:r w:rsidR="00B75800">
        <w:rPr>
          <w:rFonts w:ascii="Times New Roman" w:hAnsi="Times New Roman" w:cs="Times New Roman"/>
          <w:color w:val="000000" w:themeColor="text1"/>
          <w:sz w:val="24"/>
          <w:szCs w:val="24"/>
        </w:rPr>
        <w:t>м</w:t>
      </w:r>
      <w:r w:rsidR="00B84050" w:rsidRPr="008A2018">
        <w:rPr>
          <w:rFonts w:ascii="Times New Roman" w:hAnsi="Times New Roman" w:cs="Times New Roman"/>
          <w:color w:val="000000" w:themeColor="text1"/>
          <w:sz w:val="24"/>
          <w:szCs w:val="24"/>
        </w:rPr>
        <w:t>икрозайма</w:t>
      </w:r>
      <w:proofErr w:type="spellEnd"/>
      <w:r w:rsidR="00B84050" w:rsidRPr="008A2018">
        <w:rPr>
          <w:rFonts w:ascii="Times New Roman" w:hAnsi="Times New Roman" w:cs="Times New Roman"/>
          <w:color w:val="000000" w:themeColor="text1"/>
          <w:sz w:val="24"/>
          <w:szCs w:val="24"/>
        </w:rPr>
        <w:t xml:space="preserve"> в порядке, установленном настоящими Правилами.</w:t>
      </w:r>
      <w:proofErr w:type="gramEnd"/>
    </w:p>
    <w:p w:rsidR="00BC591D" w:rsidRPr="008A2018" w:rsidRDefault="00433D16" w:rsidP="00697944">
      <w:pPr>
        <w:pStyle w:val="1"/>
        <w:spacing w:after="240" w:line="360" w:lineRule="auto"/>
        <w:jc w:val="center"/>
        <w:rPr>
          <w:rStyle w:val="10"/>
          <w:rFonts w:ascii="Times New Roman" w:hAnsi="Times New Roman" w:cs="Times New Roman"/>
          <w:b/>
          <w:bCs/>
          <w:color w:val="000000" w:themeColor="text1"/>
          <w:sz w:val="24"/>
          <w:szCs w:val="24"/>
        </w:rPr>
      </w:pPr>
      <w:bookmarkStart w:id="19" w:name="page19"/>
      <w:bookmarkStart w:id="20" w:name="_Toc163049779"/>
      <w:bookmarkEnd w:id="16"/>
      <w:bookmarkEnd w:id="19"/>
      <w:r>
        <w:rPr>
          <w:rStyle w:val="10"/>
          <w:rFonts w:ascii="Times New Roman" w:hAnsi="Times New Roman" w:cs="Times New Roman"/>
          <w:b/>
          <w:bCs/>
          <w:color w:val="000000" w:themeColor="text1"/>
          <w:sz w:val="24"/>
          <w:szCs w:val="24"/>
        </w:rPr>
        <w:t>8</w:t>
      </w:r>
      <w:r w:rsidR="00691347" w:rsidRPr="008A2018">
        <w:rPr>
          <w:rStyle w:val="10"/>
          <w:rFonts w:ascii="Times New Roman" w:hAnsi="Times New Roman" w:cs="Times New Roman"/>
          <w:b/>
          <w:bCs/>
          <w:color w:val="000000" w:themeColor="text1"/>
          <w:sz w:val="24"/>
          <w:szCs w:val="24"/>
        </w:rPr>
        <w:t xml:space="preserve">. </w:t>
      </w:r>
      <w:r w:rsidR="009315A9" w:rsidRPr="008A2018">
        <w:rPr>
          <w:rStyle w:val="10"/>
          <w:rFonts w:ascii="Times New Roman" w:hAnsi="Times New Roman" w:cs="Times New Roman"/>
          <w:b/>
          <w:bCs/>
          <w:color w:val="000000" w:themeColor="text1"/>
          <w:sz w:val="24"/>
          <w:szCs w:val="24"/>
        </w:rPr>
        <w:t>ОСНОВАНИЯ ДЛЯ ОТКАЗА В ПРЕДОСТАВЛЕНИИ МИКРОЗАЙМА</w:t>
      </w:r>
      <w:bookmarkEnd w:id="20"/>
    </w:p>
    <w:p w:rsidR="00433D16" w:rsidRPr="00433D16" w:rsidRDefault="00433D16" w:rsidP="00433D16">
      <w:pPr>
        <w:pStyle w:val="aff2"/>
        <w:numPr>
          <w:ilvl w:val="0"/>
          <w:numId w:val="29"/>
        </w:numPr>
        <w:spacing w:after="0" w:line="360" w:lineRule="auto"/>
        <w:jc w:val="both"/>
        <w:rPr>
          <w:rFonts w:ascii="Times New Roman" w:hAnsi="Times New Roman" w:cs="Times New Roman"/>
          <w:vanish/>
          <w:sz w:val="24"/>
          <w:szCs w:val="24"/>
        </w:rPr>
      </w:pPr>
      <w:bookmarkStart w:id="21" w:name="_Hlk155790043"/>
    </w:p>
    <w:p w:rsidR="00433D16" w:rsidRPr="00433D16" w:rsidRDefault="00433D16" w:rsidP="00433D16">
      <w:pPr>
        <w:pStyle w:val="aff2"/>
        <w:numPr>
          <w:ilvl w:val="0"/>
          <w:numId w:val="29"/>
        </w:numPr>
        <w:spacing w:after="0" w:line="360" w:lineRule="auto"/>
        <w:jc w:val="both"/>
        <w:rPr>
          <w:rFonts w:ascii="Times New Roman" w:hAnsi="Times New Roman" w:cs="Times New Roman"/>
          <w:vanish/>
          <w:sz w:val="24"/>
          <w:szCs w:val="24"/>
        </w:rPr>
      </w:pPr>
    </w:p>
    <w:p w:rsidR="00E27D91" w:rsidRPr="00661CF3" w:rsidRDefault="00E27D91" w:rsidP="00433D16">
      <w:pPr>
        <w:pStyle w:val="aff2"/>
        <w:numPr>
          <w:ilvl w:val="1"/>
          <w:numId w:val="29"/>
        </w:numPr>
        <w:spacing w:after="0" w:line="360" w:lineRule="auto"/>
        <w:ind w:left="1069"/>
        <w:jc w:val="both"/>
        <w:rPr>
          <w:rFonts w:ascii="Times New Roman" w:hAnsi="Times New Roman" w:cs="Times New Roman"/>
          <w:sz w:val="24"/>
          <w:szCs w:val="24"/>
        </w:rPr>
      </w:pPr>
      <w:r>
        <w:rPr>
          <w:rFonts w:ascii="Times New Roman" w:hAnsi="Times New Roman" w:cs="Times New Roman"/>
          <w:sz w:val="24"/>
          <w:szCs w:val="24"/>
        </w:rPr>
        <w:t xml:space="preserve"> </w:t>
      </w:r>
      <w:r w:rsidRPr="00661CF3">
        <w:rPr>
          <w:rFonts w:ascii="Times New Roman" w:hAnsi="Times New Roman" w:cs="Times New Roman"/>
          <w:sz w:val="24"/>
          <w:szCs w:val="24"/>
        </w:rPr>
        <w:t xml:space="preserve">В предоставлении </w:t>
      </w:r>
      <w:proofErr w:type="spellStart"/>
      <w:r w:rsidRPr="00661CF3">
        <w:rPr>
          <w:rFonts w:ascii="Times New Roman" w:hAnsi="Times New Roman" w:cs="Times New Roman"/>
          <w:sz w:val="24"/>
          <w:szCs w:val="24"/>
        </w:rPr>
        <w:t>микрозайма</w:t>
      </w:r>
      <w:proofErr w:type="spellEnd"/>
      <w:r w:rsidRPr="00661CF3">
        <w:rPr>
          <w:rFonts w:ascii="Times New Roman" w:hAnsi="Times New Roman" w:cs="Times New Roman"/>
          <w:sz w:val="24"/>
          <w:szCs w:val="24"/>
        </w:rPr>
        <w:t xml:space="preserve"> </w:t>
      </w:r>
      <w:r w:rsidR="00B75800">
        <w:rPr>
          <w:rFonts w:ascii="Times New Roman" w:hAnsi="Times New Roman" w:cs="Times New Roman"/>
          <w:sz w:val="24"/>
          <w:szCs w:val="24"/>
        </w:rPr>
        <w:t xml:space="preserve">заявителю может </w:t>
      </w:r>
      <w:r w:rsidRPr="00661CF3">
        <w:rPr>
          <w:rFonts w:ascii="Times New Roman" w:hAnsi="Times New Roman" w:cs="Times New Roman"/>
          <w:sz w:val="24"/>
          <w:szCs w:val="24"/>
        </w:rPr>
        <w:t xml:space="preserve">быть отказано, если: </w:t>
      </w:r>
    </w:p>
    <w:p w:rsidR="00E27D91" w:rsidRPr="00B31D5B" w:rsidRDefault="00E27D91" w:rsidP="00B32A6B">
      <w:pPr>
        <w:pStyle w:val="aff2"/>
        <w:numPr>
          <w:ilvl w:val="0"/>
          <w:numId w:val="26"/>
        </w:numPr>
        <w:spacing w:after="0" w:line="360" w:lineRule="auto"/>
        <w:ind w:left="0" w:firstLine="709"/>
        <w:jc w:val="both"/>
        <w:rPr>
          <w:rFonts w:ascii="Times New Roman" w:hAnsi="Times New Roman" w:cs="Times New Roman"/>
          <w:sz w:val="24"/>
          <w:szCs w:val="24"/>
        </w:rPr>
      </w:pPr>
      <w:r w:rsidRPr="00B31D5B">
        <w:rPr>
          <w:rFonts w:ascii="Times New Roman" w:hAnsi="Times New Roman" w:cs="Times New Roman"/>
          <w:sz w:val="24"/>
          <w:szCs w:val="24"/>
        </w:rPr>
        <w:t xml:space="preserve">не представлены документы, определенные настоящими Правилами; </w:t>
      </w:r>
    </w:p>
    <w:p w:rsidR="00E27D91" w:rsidRPr="00B31D5B" w:rsidRDefault="00E27D91" w:rsidP="00B32A6B">
      <w:pPr>
        <w:pStyle w:val="aff2"/>
        <w:numPr>
          <w:ilvl w:val="0"/>
          <w:numId w:val="26"/>
        </w:numPr>
        <w:spacing w:after="0" w:line="360" w:lineRule="auto"/>
        <w:ind w:left="0" w:firstLine="709"/>
        <w:jc w:val="both"/>
        <w:rPr>
          <w:rFonts w:ascii="Times New Roman" w:hAnsi="Times New Roman" w:cs="Times New Roman"/>
          <w:sz w:val="24"/>
          <w:szCs w:val="24"/>
        </w:rPr>
      </w:pPr>
      <w:proofErr w:type="gramStart"/>
      <w:r w:rsidRPr="00B31D5B">
        <w:rPr>
          <w:rFonts w:ascii="Times New Roman" w:hAnsi="Times New Roman" w:cs="Times New Roman"/>
          <w:sz w:val="24"/>
          <w:szCs w:val="24"/>
        </w:rPr>
        <w:t xml:space="preserve">представлены недостоверные сведения и документы (в т.ч. со стороны учредителей, руководителя (заявителя), поручителей, залогодателей); </w:t>
      </w:r>
      <w:proofErr w:type="gramEnd"/>
    </w:p>
    <w:p w:rsidR="00E27D91" w:rsidRPr="00B31D5B" w:rsidRDefault="00E27D91" w:rsidP="00B32A6B">
      <w:pPr>
        <w:pStyle w:val="aff2"/>
        <w:numPr>
          <w:ilvl w:val="0"/>
          <w:numId w:val="26"/>
        </w:numPr>
        <w:spacing w:after="0" w:line="360" w:lineRule="auto"/>
        <w:ind w:left="0" w:firstLine="709"/>
        <w:jc w:val="both"/>
        <w:rPr>
          <w:rFonts w:ascii="Times New Roman" w:hAnsi="Times New Roman" w:cs="Times New Roman"/>
          <w:sz w:val="24"/>
          <w:szCs w:val="24"/>
        </w:rPr>
      </w:pPr>
      <w:r w:rsidRPr="00B31D5B">
        <w:rPr>
          <w:rFonts w:ascii="Times New Roman" w:hAnsi="Times New Roman" w:cs="Times New Roman"/>
          <w:sz w:val="24"/>
          <w:szCs w:val="24"/>
        </w:rPr>
        <w:t xml:space="preserve">не выполнены условия предоставления </w:t>
      </w:r>
      <w:proofErr w:type="spellStart"/>
      <w:r w:rsidRPr="00B31D5B">
        <w:rPr>
          <w:rFonts w:ascii="Times New Roman" w:hAnsi="Times New Roman" w:cs="Times New Roman"/>
          <w:sz w:val="24"/>
          <w:szCs w:val="24"/>
        </w:rPr>
        <w:t>микрозайм</w:t>
      </w:r>
      <w:r w:rsidR="00B75800">
        <w:rPr>
          <w:rFonts w:ascii="Times New Roman" w:hAnsi="Times New Roman" w:cs="Times New Roman"/>
          <w:sz w:val="24"/>
          <w:szCs w:val="24"/>
        </w:rPr>
        <w:t>а</w:t>
      </w:r>
      <w:proofErr w:type="spellEnd"/>
      <w:r w:rsidRPr="00B31D5B">
        <w:rPr>
          <w:rFonts w:ascii="Times New Roman" w:hAnsi="Times New Roman" w:cs="Times New Roman"/>
          <w:sz w:val="24"/>
          <w:szCs w:val="24"/>
        </w:rPr>
        <w:t xml:space="preserve">, предусмотренные настоящими Правилами; </w:t>
      </w:r>
    </w:p>
    <w:p w:rsidR="00D1767F" w:rsidRDefault="00B75800" w:rsidP="00B32A6B">
      <w:pPr>
        <w:pStyle w:val="aff2"/>
        <w:numPr>
          <w:ilvl w:val="0"/>
          <w:numId w:val="26"/>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заявитель</w:t>
      </w:r>
      <w:r w:rsidR="00E27D91" w:rsidRPr="00B31D5B">
        <w:rPr>
          <w:rFonts w:ascii="Times New Roman" w:hAnsi="Times New Roman" w:cs="Times New Roman"/>
          <w:sz w:val="24"/>
          <w:szCs w:val="24"/>
        </w:rPr>
        <w:t xml:space="preserve"> имеет не устраненные нарушения порядка и условий оказания поддержки, в том числе в части не целевого использования средств поддержки; </w:t>
      </w:r>
    </w:p>
    <w:p w:rsidR="00E27D91" w:rsidRPr="00394CE6" w:rsidRDefault="00D1767F" w:rsidP="00B32A6B">
      <w:pPr>
        <w:pStyle w:val="aff2"/>
        <w:numPr>
          <w:ilvl w:val="0"/>
          <w:numId w:val="26"/>
        </w:numPr>
        <w:spacing w:after="0" w:line="360" w:lineRule="auto"/>
        <w:ind w:left="0" w:firstLine="709"/>
        <w:jc w:val="both"/>
        <w:rPr>
          <w:rFonts w:ascii="Times New Roman" w:hAnsi="Times New Roman" w:cs="Times New Roman"/>
          <w:sz w:val="24"/>
          <w:szCs w:val="24"/>
        </w:rPr>
      </w:pPr>
      <w:r w:rsidRPr="00394CE6">
        <w:rPr>
          <w:rFonts w:ascii="Times New Roman" w:hAnsi="Times New Roman" w:cs="Times New Roman"/>
          <w:sz w:val="24"/>
          <w:szCs w:val="24"/>
        </w:rPr>
        <w:t xml:space="preserve">отсутствие денежных средств у Фонда для </w:t>
      </w:r>
      <w:proofErr w:type="spellStart"/>
      <w:r w:rsidRPr="00394CE6">
        <w:rPr>
          <w:rFonts w:ascii="Times New Roman" w:hAnsi="Times New Roman" w:cs="Times New Roman"/>
          <w:sz w:val="24"/>
          <w:szCs w:val="24"/>
        </w:rPr>
        <w:t>микрофинансирования</w:t>
      </w:r>
      <w:proofErr w:type="spellEnd"/>
      <w:r w:rsidRPr="00394CE6">
        <w:rPr>
          <w:rFonts w:ascii="Times New Roman" w:hAnsi="Times New Roman" w:cs="Times New Roman"/>
          <w:sz w:val="24"/>
          <w:szCs w:val="24"/>
        </w:rPr>
        <w:t>.</w:t>
      </w:r>
    </w:p>
    <w:p w:rsidR="00E27D91" w:rsidRPr="00E27D91" w:rsidRDefault="00E27D91" w:rsidP="00B32A6B">
      <w:pPr>
        <w:pStyle w:val="aff2"/>
        <w:numPr>
          <w:ilvl w:val="1"/>
          <w:numId w:val="29"/>
        </w:numPr>
        <w:spacing w:after="0" w:line="36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Основаниями для отказа в предоставлении </w:t>
      </w:r>
      <w:proofErr w:type="spellStart"/>
      <w:r>
        <w:rPr>
          <w:rFonts w:ascii="Times New Roman" w:eastAsia="Times New Roman" w:hAnsi="Times New Roman" w:cs="Times New Roman"/>
          <w:sz w:val="24"/>
          <w:szCs w:val="24"/>
          <w:lang w:eastAsia="ru-RU"/>
        </w:rPr>
        <w:t>микрозайма</w:t>
      </w:r>
      <w:proofErr w:type="spellEnd"/>
      <w:r>
        <w:rPr>
          <w:rFonts w:ascii="Times New Roman" w:eastAsia="Times New Roman" w:hAnsi="Times New Roman" w:cs="Times New Roman"/>
          <w:sz w:val="24"/>
          <w:szCs w:val="24"/>
          <w:lang w:eastAsia="ru-RU"/>
        </w:rPr>
        <w:t xml:space="preserve"> могут быть также:</w:t>
      </w:r>
    </w:p>
    <w:p w:rsidR="00E27D91" w:rsidRPr="00E27D91" w:rsidRDefault="00E27D91" w:rsidP="00B32A6B">
      <w:pPr>
        <w:pStyle w:val="aff2"/>
        <w:numPr>
          <w:ilvl w:val="0"/>
          <w:numId w:val="30"/>
        </w:numPr>
        <w:tabs>
          <w:tab w:val="left" w:pos="709"/>
          <w:tab w:val="left" w:pos="993"/>
          <w:tab w:val="left" w:pos="1276"/>
        </w:tabs>
        <w:spacing w:after="0" w:line="360" w:lineRule="auto"/>
        <w:ind w:left="0" w:firstLine="709"/>
        <w:jc w:val="both"/>
        <w:rPr>
          <w:rFonts w:ascii="Times New Roman" w:hAnsi="Times New Roman" w:cs="Times New Roman"/>
          <w:color w:val="000000" w:themeColor="text1"/>
          <w:sz w:val="24"/>
          <w:szCs w:val="24"/>
          <w:lang w:eastAsia="ru-RU"/>
        </w:rPr>
      </w:pPr>
      <w:r w:rsidRPr="00E27D91">
        <w:rPr>
          <w:rFonts w:ascii="Times New Roman" w:hAnsi="Times New Roman" w:cs="Times New Roman"/>
          <w:sz w:val="24"/>
          <w:szCs w:val="24"/>
        </w:rPr>
        <w:t xml:space="preserve">если при выдаче </w:t>
      </w:r>
      <w:proofErr w:type="spellStart"/>
      <w:r w:rsidRPr="00E27D91">
        <w:rPr>
          <w:rFonts w:ascii="Times New Roman" w:hAnsi="Times New Roman" w:cs="Times New Roman"/>
          <w:sz w:val="24"/>
          <w:szCs w:val="24"/>
        </w:rPr>
        <w:t>микрозайма</w:t>
      </w:r>
      <w:proofErr w:type="spellEnd"/>
      <w:r w:rsidR="00B75800">
        <w:rPr>
          <w:rFonts w:ascii="Times New Roman" w:hAnsi="Times New Roman" w:cs="Times New Roman"/>
          <w:sz w:val="24"/>
          <w:szCs w:val="24"/>
        </w:rPr>
        <w:t xml:space="preserve"> заявителю,</w:t>
      </w:r>
      <w:r w:rsidRPr="00E27D91">
        <w:rPr>
          <w:rFonts w:ascii="Times New Roman" w:hAnsi="Times New Roman" w:cs="Times New Roman"/>
          <w:sz w:val="24"/>
          <w:szCs w:val="24"/>
        </w:rPr>
        <w:t xml:space="preserve"> будет превышен </w:t>
      </w:r>
      <w:proofErr w:type="gramStart"/>
      <w:r w:rsidRPr="00E27D91">
        <w:rPr>
          <w:rFonts w:ascii="Times New Roman" w:hAnsi="Times New Roman" w:cs="Times New Roman"/>
          <w:sz w:val="24"/>
          <w:szCs w:val="24"/>
        </w:rPr>
        <w:t>лимит</w:t>
      </w:r>
      <w:proofErr w:type="gramEnd"/>
      <w:r w:rsidRPr="00E27D91">
        <w:rPr>
          <w:rFonts w:ascii="Times New Roman" w:hAnsi="Times New Roman" w:cs="Times New Roman"/>
          <w:sz w:val="24"/>
          <w:szCs w:val="24"/>
        </w:rPr>
        <w:t xml:space="preserve"> установленный Федеральным законом № 151- ФЗ; </w:t>
      </w:r>
    </w:p>
    <w:p w:rsidR="00E27D91" w:rsidRPr="00E27D91" w:rsidRDefault="00BC591D" w:rsidP="002B4592">
      <w:pPr>
        <w:pStyle w:val="aff2"/>
        <w:numPr>
          <w:ilvl w:val="0"/>
          <w:numId w:val="30"/>
        </w:numPr>
        <w:tabs>
          <w:tab w:val="left" w:pos="709"/>
          <w:tab w:val="left" w:pos="993"/>
          <w:tab w:val="left" w:pos="1276"/>
        </w:tabs>
        <w:spacing w:before="105" w:after="0" w:line="360" w:lineRule="auto"/>
        <w:ind w:left="0" w:firstLine="709"/>
        <w:jc w:val="both"/>
        <w:rPr>
          <w:rFonts w:ascii="Times New Roman" w:hAnsi="Times New Roman" w:cs="Times New Roman"/>
          <w:color w:val="000000" w:themeColor="text1"/>
          <w:sz w:val="24"/>
          <w:szCs w:val="24"/>
          <w:lang w:eastAsia="ru-RU"/>
        </w:rPr>
      </w:pPr>
      <w:r w:rsidRPr="00E27D91">
        <w:rPr>
          <w:rFonts w:ascii="Times New Roman" w:hAnsi="Times New Roman" w:cs="Times New Roman"/>
          <w:color w:val="000000" w:themeColor="text1"/>
          <w:sz w:val="24"/>
          <w:szCs w:val="24"/>
          <w:lang w:eastAsia="ru-RU"/>
        </w:rPr>
        <w:t xml:space="preserve">если платежеспособность и (или) кредитоспособность </w:t>
      </w:r>
      <w:r w:rsidR="00B75800">
        <w:rPr>
          <w:rFonts w:ascii="Times New Roman" w:hAnsi="Times New Roman" w:cs="Times New Roman"/>
          <w:color w:val="000000" w:themeColor="text1"/>
          <w:sz w:val="24"/>
          <w:szCs w:val="24"/>
          <w:lang w:eastAsia="ru-RU"/>
        </w:rPr>
        <w:t>з</w:t>
      </w:r>
      <w:r w:rsidRPr="00E27D91">
        <w:rPr>
          <w:rFonts w:ascii="Times New Roman" w:hAnsi="Times New Roman" w:cs="Times New Roman"/>
          <w:color w:val="000000" w:themeColor="text1"/>
          <w:sz w:val="24"/>
          <w:szCs w:val="24"/>
          <w:lang w:eastAsia="ru-RU"/>
        </w:rPr>
        <w:t xml:space="preserve">аемщика, не позволит осуществлять своевременные расчеты по </w:t>
      </w:r>
      <w:proofErr w:type="gramStart"/>
      <w:r w:rsidRPr="00E27D91">
        <w:rPr>
          <w:rFonts w:ascii="Times New Roman" w:hAnsi="Times New Roman" w:cs="Times New Roman"/>
          <w:color w:val="000000" w:themeColor="text1"/>
          <w:sz w:val="24"/>
          <w:szCs w:val="24"/>
          <w:lang w:eastAsia="ru-RU"/>
        </w:rPr>
        <w:t>испрашиваемому</w:t>
      </w:r>
      <w:proofErr w:type="gramEnd"/>
      <w:r w:rsidRPr="00E27D91">
        <w:rPr>
          <w:rFonts w:ascii="Times New Roman" w:hAnsi="Times New Roman" w:cs="Times New Roman"/>
          <w:color w:val="000000" w:themeColor="text1"/>
          <w:sz w:val="24"/>
          <w:szCs w:val="24"/>
          <w:lang w:eastAsia="ru-RU"/>
        </w:rPr>
        <w:t xml:space="preserve"> </w:t>
      </w:r>
      <w:proofErr w:type="spellStart"/>
      <w:r w:rsidR="00B75800">
        <w:rPr>
          <w:rFonts w:ascii="Times New Roman" w:hAnsi="Times New Roman" w:cs="Times New Roman"/>
          <w:color w:val="000000" w:themeColor="text1"/>
          <w:sz w:val="24"/>
          <w:szCs w:val="24"/>
          <w:lang w:eastAsia="ru-RU"/>
        </w:rPr>
        <w:t>м</w:t>
      </w:r>
      <w:r w:rsidRPr="00E27D91">
        <w:rPr>
          <w:rFonts w:ascii="Times New Roman" w:hAnsi="Times New Roman" w:cs="Times New Roman"/>
          <w:color w:val="000000" w:themeColor="text1"/>
          <w:sz w:val="24"/>
          <w:szCs w:val="24"/>
          <w:lang w:eastAsia="ru-RU"/>
        </w:rPr>
        <w:t>икрозайму</w:t>
      </w:r>
      <w:proofErr w:type="spellEnd"/>
      <w:r w:rsidRPr="00E27D91">
        <w:rPr>
          <w:rFonts w:ascii="Times New Roman" w:hAnsi="Times New Roman" w:cs="Times New Roman"/>
          <w:color w:val="000000" w:themeColor="text1"/>
          <w:sz w:val="24"/>
          <w:szCs w:val="24"/>
          <w:lang w:eastAsia="ru-RU"/>
        </w:rPr>
        <w:t>;</w:t>
      </w:r>
      <w:r w:rsidRPr="00E27D91">
        <w:rPr>
          <w:rFonts w:ascii="Times New Roman" w:hAnsi="Times New Roman" w:cs="Times New Roman"/>
          <w:color w:val="000000" w:themeColor="text1"/>
          <w:sz w:val="24"/>
          <w:szCs w:val="24"/>
          <w:shd w:val="clear" w:color="auto" w:fill="FFFFFF"/>
        </w:rPr>
        <w:t xml:space="preserve"> </w:t>
      </w:r>
    </w:p>
    <w:p w:rsidR="00E27D91" w:rsidRPr="007261C6" w:rsidRDefault="00BC591D" w:rsidP="002B4592">
      <w:pPr>
        <w:pStyle w:val="aff2"/>
        <w:numPr>
          <w:ilvl w:val="0"/>
          <w:numId w:val="30"/>
        </w:numPr>
        <w:tabs>
          <w:tab w:val="left" w:pos="709"/>
          <w:tab w:val="left" w:pos="993"/>
          <w:tab w:val="left" w:pos="1276"/>
        </w:tabs>
        <w:spacing w:before="105" w:after="0" w:line="360" w:lineRule="auto"/>
        <w:ind w:left="0" w:firstLine="709"/>
        <w:jc w:val="both"/>
        <w:rPr>
          <w:rFonts w:ascii="Times New Roman" w:hAnsi="Times New Roman" w:cs="Times New Roman"/>
          <w:color w:val="000000" w:themeColor="text1"/>
          <w:sz w:val="24"/>
          <w:szCs w:val="24"/>
          <w:shd w:val="clear" w:color="auto" w:fill="FFFFFF"/>
        </w:rPr>
      </w:pPr>
      <w:proofErr w:type="gramStart"/>
      <w:r w:rsidRPr="007261C6">
        <w:rPr>
          <w:rFonts w:ascii="Times New Roman" w:hAnsi="Times New Roman" w:cs="Times New Roman"/>
          <w:color w:val="000000" w:themeColor="text1"/>
          <w:sz w:val="24"/>
          <w:szCs w:val="24"/>
          <w:lang w:eastAsia="ru-RU"/>
        </w:rPr>
        <w:t xml:space="preserve">наличие отрицательной деловой репутации у </w:t>
      </w:r>
      <w:r w:rsidR="00F65699">
        <w:rPr>
          <w:rFonts w:ascii="Times New Roman" w:hAnsi="Times New Roman" w:cs="Times New Roman"/>
          <w:color w:val="000000" w:themeColor="text1"/>
          <w:sz w:val="24"/>
          <w:szCs w:val="24"/>
          <w:lang w:eastAsia="ru-RU"/>
        </w:rPr>
        <w:t xml:space="preserve">заявителя </w:t>
      </w:r>
      <w:r w:rsidRPr="007261C6">
        <w:rPr>
          <w:rFonts w:ascii="Times New Roman" w:hAnsi="Times New Roman" w:cs="Times New Roman"/>
          <w:color w:val="000000" w:themeColor="text1"/>
          <w:sz w:val="24"/>
          <w:szCs w:val="24"/>
          <w:lang w:eastAsia="ru-RU"/>
        </w:rPr>
        <w:t xml:space="preserve">и (или) участников (учредителей, акционеров) </w:t>
      </w:r>
      <w:r w:rsidR="00F65699">
        <w:rPr>
          <w:rFonts w:ascii="Times New Roman" w:hAnsi="Times New Roman" w:cs="Times New Roman"/>
          <w:color w:val="000000" w:themeColor="text1"/>
          <w:sz w:val="24"/>
          <w:szCs w:val="24"/>
          <w:lang w:eastAsia="ru-RU"/>
        </w:rPr>
        <w:t>заявителя</w:t>
      </w:r>
      <w:r w:rsidRPr="007261C6">
        <w:rPr>
          <w:rFonts w:ascii="Times New Roman" w:hAnsi="Times New Roman" w:cs="Times New Roman"/>
          <w:color w:val="000000" w:themeColor="text1"/>
          <w:sz w:val="24"/>
          <w:szCs w:val="24"/>
          <w:lang w:eastAsia="ru-RU"/>
        </w:rPr>
        <w:t xml:space="preserve"> и (или) </w:t>
      </w:r>
      <w:r w:rsidR="00F65699">
        <w:rPr>
          <w:rFonts w:ascii="Times New Roman" w:hAnsi="Times New Roman" w:cs="Times New Roman"/>
          <w:color w:val="000000" w:themeColor="text1"/>
          <w:sz w:val="24"/>
          <w:szCs w:val="24"/>
          <w:lang w:eastAsia="ru-RU"/>
        </w:rPr>
        <w:t>п</w:t>
      </w:r>
      <w:r w:rsidRPr="007261C6">
        <w:rPr>
          <w:rFonts w:ascii="Times New Roman" w:hAnsi="Times New Roman" w:cs="Times New Roman"/>
          <w:color w:val="000000" w:themeColor="text1"/>
          <w:sz w:val="24"/>
          <w:szCs w:val="24"/>
          <w:lang w:eastAsia="ru-RU"/>
        </w:rPr>
        <w:t>оручителей;</w:t>
      </w:r>
      <w:proofErr w:type="gramEnd"/>
    </w:p>
    <w:p w:rsidR="00E27D91" w:rsidRPr="00E27D91" w:rsidRDefault="00BC591D" w:rsidP="002B4592">
      <w:pPr>
        <w:pStyle w:val="aff2"/>
        <w:numPr>
          <w:ilvl w:val="0"/>
          <w:numId w:val="30"/>
        </w:numPr>
        <w:tabs>
          <w:tab w:val="left" w:pos="709"/>
          <w:tab w:val="left" w:pos="993"/>
          <w:tab w:val="left" w:pos="1276"/>
        </w:tabs>
        <w:spacing w:before="105" w:after="0" w:line="360" w:lineRule="auto"/>
        <w:ind w:left="0" w:firstLine="709"/>
        <w:jc w:val="both"/>
        <w:rPr>
          <w:rFonts w:ascii="Times New Roman" w:hAnsi="Times New Roman" w:cs="Times New Roman"/>
          <w:color w:val="000000" w:themeColor="text1"/>
          <w:sz w:val="24"/>
          <w:szCs w:val="24"/>
          <w:shd w:val="clear" w:color="auto" w:fill="FFFFFF"/>
        </w:rPr>
      </w:pPr>
      <w:r w:rsidRPr="00E27D91">
        <w:rPr>
          <w:rFonts w:ascii="Times New Roman" w:hAnsi="Times New Roman" w:cs="Times New Roman"/>
          <w:color w:val="000000" w:themeColor="text1"/>
          <w:sz w:val="24"/>
          <w:szCs w:val="24"/>
          <w:lang w:eastAsia="ru-RU"/>
        </w:rPr>
        <w:t xml:space="preserve"> наличие отрицательного заключения по результатам оценки деятельности </w:t>
      </w:r>
      <w:r w:rsidR="00F65699">
        <w:rPr>
          <w:rFonts w:ascii="Times New Roman" w:hAnsi="Times New Roman" w:cs="Times New Roman"/>
          <w:color w:val="000000" w:themeColor="text1"/>
          <w:sz w:val="24"/>
          <w:szCs w:val="24"/>
          <w:lang w:eastAsia="ru-RU"/>
        </w:rPr>
        <w:t>заявителя</w:t>
      </w:r>
      <w:r w:rsidRPr="00E27D91">
        <w:rPr>
          <w:rFonts w:ascii="Times New Roman" w:hAnsi="Times New Roman" w:cs="Times New Roman"/>
          <w:color w:val="000000" w:themeColor="text1"/>
          <w:sz w:val="24"/>
          <w:szCs w:val="24"/>
          <w:lang w:eastAsia="ru-RU"/>
        </w:rPr>
        <w:t xml:space="preserve"> в том числе, но не исключительно,</w:t>
      </w:r>
      <w:r w:rsidRPr="00E27D91">
        <w:rPr>
          <w:rFonts w:ascii="Times New Roman" w:hAnsi="Times New Roman" w:cs="Times New Roman"/>
          <w:color w:val="000000" w:themeColor="text1"/>
          <w:sz w:val="24"/>
          <w:szCs w:val="24"/>
        </w:rPr>
        <w:t xml:space="preserve"> получения в ходе </w:t>
      </w:r>
      <w:proofErr w:type="gramStart"/>
      <w:r w:rsidRPr="00E27D91">
        <w:rPr>
          <w:rFonts w:ascii="Times New Roman" w:hAnsi="Times New Roman" w:cs="Times New Roman"/>
          <w:color w:val="000000" w:themeColor="text1"/>
          <w:sz w:val="24"/>
          <w:szCs w:val="24"/>
        </w:rPr>
        <w:t>проведения правовой экспертизы Заемщика/Поручителя/Залогодателя отрицательных</w:t>
      </w:r>
      <w:proofErr w:type="gramEnd"/>
      <w:r w:rsidRPr="00E27D91">
        <w:rPr>
          <w:rFonts w:ascii="Times New Roman" w:hAnsi="Times New Roman" w:cs="Times New Roman"/>
          <w:color w:val="000000" w:themeColor="text1"/>
          <w:sz w:val="24"/>
          <w:szCs w:val="24"/>
        </w:rPr>
        <w:t xml:space="preserve"> заключений; выявление сомнительной хозяйственной деятельности </w:t>
      </w:r>
      <w:r w:rsidR="00F65699">
        <w:rPr>
          <w:rFonts w:ascii="Times New Roman" w:hAnsi="Times New Roman" w:cs="Times New Roman"/>
          <w:color w:val="000000" w:themeColor="text1"/>
          <w:sz w:val="24"/>
          <w:szCs w:val="24"/>
        </w:rPr>
        <w:t>заявителя</w:t>
      </w:r>
      <w:r w:rsidRPr="00E27D91">
        <w:rPr>
          <w:rFonts w:ascii="Times New Roman" w:hAnsi="Times New Roman" w:cs="Times New Roman"/>
          <w:color w:val="000000" w:themeColor="text1"/>
          <w:sz w:val="24"/>
          <w:szCs w:val="24"/>
        </w:rPr>
        <w:t xml:space="preserve">; </w:t>
      </w:r>
    </w:p>
    <w:p w:rsidR="00E27D91" w:rsidRPr="00E27D91" w:rsidRDefault="00BC591D" w:rsidP="002B4592">
      <w:pPr>
        <w:pStyle w:val="aff2"/>
        <w:numPr>
          <w:ilvl w:val="0"/>
          <w:numId w:val="30"/>
        </w:numPr>
        <w:tabs>
          <w:tab w:val="left" w:pos="709"/>
          <w:tab w:val="left" w:pos="993"/>
          <w:tab w:val="left" w:pos="1276"/>
        </w:tabs>
        <w:spacing w:before="105" w:after="0" w:line="360" w:lineRule="auto"/>
        <w:ind w:left="0" w:firstLine="709"/>
        <w:jc w:val="both"/>
        <w:rPr>
          <w:rFonts w:ascii="Times New Roman" w:hAnsi="Times New Roman" w:cs="Times New Roman"/>
          <w:color w:val="000000" w:themeColor="text1"/>
          <w:sz w:val="24"/>
          <w:szCs w:val="24"/>
          <w:shd w:val="clear" w:color="auto" w:fill="FFFFFF"/>
        </w:rPr>
      </w:pPr>
      <w:r w:rsidRPr="00E27D91">
        <w:rPr>
          <w:rFonts w:ascii="Times New Roman" w:hAnsi="Times New Roman" w:cs="Times New Roman"/>
          <w:color w:val="000000" w:themeColor="text1"/>
          <w:sz w:val="24"/>
          <w:szCs w:val="24"/>
        </w:rPr>
        <w:t xml:space="preserve">выявления значительной кредитной нагрузки </w:t>
      </w:r>
      <w:r w:rsidR="00F65699">
        <w:rPr>
          <w:rFonts w:ascii="Times New Roman" w:hAnsi="Times New Roman" w:cs="Times New Roman"/>
          <w:color w:val="000000" w:themeColor="text1"/>
          <w:sz w:val="24"/>
          <w:szCs w:val="24"/>
        </w:rPr>
        <w:t>заявителя</w:t>
      </w:r>
      <w:r w:rsidRPr="00E27D91">
        <w:rPr>
          <w:rFonts w:ascii="Times New Roman" w:hAnsi="Times New Roman" w:cs="Times New Roman"/>
          <w:color w:val="000000" w:themeColor="text1"/>
          <w:sz w:val="24"/>
          <w:szCs w:val="24"/>
        </w:rPr>
        <w:t xml:space="preserve">; </w:t>
      </w:r>
    </w:p>
    <w:p w:rsidR="00E27D91" w:rsidRPr="00E27D91" w:rsidRDefault="00BC591D" w:rsidP="002B4592">
      <w:pPr>
        <w:pStyle w:val="aff2"/>
        <w:numPr>
          <w:ilvl w:val="0"/>
          <w:numId w:val="30"/>
        </w:numPr>
        <w:tabs>
          <w:tab w:val="left" w:pos="709"/>
          <w:tab w:val="left" w:pos="993"/>
          <w:tab w:val="left" w:pos="1276"/>
        </w:tabs>
        <w:spacing w:before="105" w:after="0" w:line="360" w:lineRule="auto"/>
        <w:ind w:left="0" w:firstLine="709"/>
        <w:jc w:val="both"/>
        <w:rPr>
          <w:rFonts w:ascii="Times New Roman" w:hAnsi="Times New Roman" w:cs="Times New Roman"/>
          <w:color w:val="000000" w:themeColor="text1"/>
          <w:sz w:val="24"/>
          <w:szCs w:val="24"/>
        </w:rPr>
      </w:pPr>
      <w:r w:rsidRPr="00E27D91">
        <w:rPr>
          <w:rFonts w:ascii="Times New Roman" w:hAnsi="Times New Roman" w:cs="Times New Roman"/>
          <w:color w:val="000000" w:themeColor="text1"/>
          <w:sz w:val="24"/>
          <w:szCs w:val="24"/>
        </w:rPr>
        <w:t xml:space="preserve">выявление </w:t>
      </w:r>
      <w:r w:rsidRPr="00E27D91">
        <w:rPr>
          <w:rFonts w:ascii="Times New Roman" w:hAnsi="Times New Roman" w:cs="Times New Roman"/>
          <w:color w:val="000000" w:themeColor="text1"/>
          <w:sz w:val="24"/>
          <w:szCs w:val="24"/>
          <w:shd w:val="clear" w:color="auto" w:fill="FFFFFF"/>
        </w:rPr>
        <w:t xml:space="preserve">неоднократных нарушений </w:t>
      </w:r>
      <w:r w:rsidR="00F65699">
        <w:rPr>
          <w:rFonts w:ascii="Times New Roman" w:hAnsi="Times New Roman" w:cs="Times New Roman"/>
          <w:color w:val="000000" w:themeColor="text1"/>
          <w:sz w:val="24"/>
          <w:szCs w:val="24"/>
          <w:shd w:val="clear" w:color="auto" w:fill="FFFFFF"/>
        </w:rPr>
        <w:t>заявителем</w:t>
      </w:r>
      <w:r w:rsidRPr="00E27D91">
        <w:rPr>
          <w:rFonts w:ascii="Times New Roman" w:hAnsi="Times New Roman" w:cs="Times New Roman"/>
          <w:color w:val="000000" w:themeColor="text1"/>
          <w:sz w:val="24"/>
          <w:szCs w:val="24"/>
          <w:shd w:val="clear" w:color="auto" w:fill="FFFFFF"/>
        </w:rPr>
        <w:t xml:space="preserve"> законодательства РФ, приводящих к возникновению существенных убытков и ухудшению деловой репутации;</w:t>
      </w:r>
    </w:p>
    <w:p w:rsidR="00E27D91" w:rsidRDefault="00E27D91" w:rsidP="002B4592">
      <w:pPr>
        <w:pStyle w:val="aff2"/>
        <w:numPr>
          <w:ilvl w:val="0"/>
          <w:numId w:val="30"/>
        </w:numPr>
        <w:tabs>
          <w:tab w:val="left" w:pos="1069"/>
          <w:tab w:val="left" w:pos="1418"/>
        </w:tabs>
        <w:spacing w:before="105"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 xml:space="preserve"> </w:t>
      </w:r>
      <w:r w:rsidR="00BC591D" w:rsidRPr="00E27D91">
        <w:rPr>
          <w:rFonts w:ascii="Times New Roman" w:hAnsi="Times New Roman" w:cs="Times New Roman"/>
          <w:color w:val="000000" w:themeColor="text1"/>
          <w:sz w:val="24"/>
          <w:szCs w:val="24"/>
          <w:shd w:val="clear" w:color="auto" w:fill="FFFFFF"/>
        </w:rPr>
        <w:t xml:space="preserve">имущественное обеспечение </w:t>
      </w:r>
      <w:proofErr w:type="spellStart"/>
      <w:r w:rsidR="00F65699">
        <w:rPr>
          <w:rFonts w:ascii="Times New Roman" w:hAnsi="Times New Roman" w:cs="Times New Roman"/>
          <w:color w:val="000000" w:themeColor="text1"/>
          <w:sz w:val="24"/>
          <w:szCs w:val="24"/>
          <w:shd w:val="clear" w:color="auto" w:fill="FFFFFF"/>
        </w:rPr>
        <w:t>м</w:t>
      </w:r>
      <w:r w:rsidR="00BC591D" w:rsidRPr="00E27D91">
        <w:rPr>
          <w:rFonts w:ascii="Times New Roman" w:hAnsi="Times New Roman" w:cs="Times New Roman"/>
          <w:color w:val="000000" w:themeColor="text1"/>
          <w:sz w:val="24"/>
          <w:szCs w:val="24"/>
          <w:shd w:val="clear" w:color="auto" w:fill="FFFFFF"/>
        </w:rPr>
        <w:t>икрозайма</w:t>
      </w:r>
      <w:proofErr w:type="spellEnd"/>
      <w:r w:rsidR="00BC591D" w:rsidRPr="00E27D91">
        <w:rPr>
          <w:rFonts w:ascii="Times New Roman" w:hAnsi="Times New Roman" w:cs="Times New Roman"/>
          <w:color w:val="000000" w:themeColor="text1"/>
          <w:sz w:val="24"/>
          <w:szCs w:val="24"/>
          <w:shd w:val="clear" w:color="auto" w:fill="FFFFFF"/>
        </w:rPr>
        <w:t xml:space="preserve"> признано недостаточным/неликвидным/</w:t>
      </w:r>
      <w:proofErr w:type="spellStart"/>
      <w:r w:rsidR="00BC591D" w:rsidRPr="00E27D91">
        <w:rPr>
          <w:rFonts w:ascii="Times New Roman" w:hAnsi="Times New Roman" w:cs="Times New Roman"/>
          <w:color w:val="000000" w:themeColor="text1"/>
          <w:sz w:val="24"/>
          <w:szCs w:val="24"/>
          <w:shd w:val="clear" w:color="auto" w:fill="FFFFFF"/>
        </w:rPr>
        <w:t>низколиквидным</w:t>
      </w:r>
      <w:proofErr w:type="spellEnd"/>
      <w:r w:rsidR="00BC591D" w:rsidRPr="00E27D91">
        <w:rPr>
          <w:rFonts w:ascii="Times New Roman" w:hAnsi="Times New Roman" w:cs="Times New Roman"/>
          <w:color w:val="000000" w:themeColor="text1"/>
          <w:sz w:val="24"/>
          <w:szCs w:val="24"/>
          <w:shd w:val="clear" w:color="auto" w:fill="FFFFFF"/>
        </w:rPr>
        <w:t xml:space="preserve"> и (или) имеются правовые ограничения на оформление имущества</w:t>
      </w:r>
      <w:r w:rsidR="00BC591D" w:rsidRPr="00E27D91">
        <w:rPr>
          <w:rFonts w:ascii="Times New Roman" w:hAnsi="Times New Roman" w:cs="Times New Roman"/>
          <w:color w:val="000000" w:themeColor="text1"/>
          <w:sz w:val="24"/>
          <w:szCs w:val="24"/>
        </w:rPr>
        <w:t xml:space="preserve"> в залог.</w:t>
      </w:r>
      <w:bookmarkStart w:id="22" w:name="_Hlk155790054"/>
      <w:bookmarkEnd w:id="21"/>
    </w:p>
    <w:p w:rsidR="009E3739" w:rsidRPr="00F65699" w:rsidRDefault="00BC591D" w:rsidP="00F65699">
      <w:pPr>
        <w:pStyle w:val="aff2"/>
        <w:numPr>
          <w:ilvl w:val="0"/>
          <w:numId w:val="30"/>
        </w:numPr>
        <w:tabs>
          <w:tab w:val="left" w:pos="709"/>
          <w:tab w:val="left" w:pos="993"/>
          <w:tab w:val="left" w:pos="1134"/>
          <w:tab w:val="left" w:pos="1276"/>
        </w:tabs>
        <w:spacing w:before="105" w:after="0" w:line="360" w:lineRule="auto"/>
        <w:ind w:left="0" w:firstLine="709"/>
        <w:jc w:val="both"/>
        <w:rPr>
          <w:rFonts w:ascii="Times New Roman" w:hAnsi="Times New Roman" w:cs="Times New Roman"/>
          <w:color w:val="000000" w:themeColor="text1"/>
          <w:sz w:val="24"/>
          <w:szCs w:val="24"/>
        </w:rPr>
      </w:pPr>
      <w:r w:rsidRPr="00E27D91">
        <w:rPr>
          <w:rFonts w:ascii="Times New Roman" w:hAnsi="Times New Roman" w:cs="Times New Roman"/>
          <w:color w:val="000000" w:themeColor="text1"/>
          <w:sz w:val="24"/>
          <w:szCs w:val="24"/>
          <w:lang w:eastAsia="ru-RU"/>
        </w:rPr>
        <w:t xml:space="preserve"> </w:t>
      </w:r>
      <w:proofErr w:type="gramStart"/>
      <w:r w:rsidRPr="00E27D91">
        <w:rPr>
          <w:rFonts w:ascii="Times New Roman" w:hAnsi="Times New Roman" w:cs="Times New Roman"/>
          <w:color w:val="000000" w:themeColor="text1"/>
          <w:sz w:val="24"/>
          <w:szCs w:val="24"/>
          <w:shd w:val="clear" w:color="auto" w:fill="FFFFFF"/>
        </w:rPr>
        <w:t xml:space="preserve">если </w:t>
      </w:r>
      <w:r w:rsidRPr="00E27D91">
        <w:rPr>
          <w:rFonts w:ascii="Times New Roman" w:hAnsi="Times New Roman" w:cs="Times New Roman"/>
          <w:color w:val="000000" w:themeColor="text1"/>
          <w:sz w:val="24"/>
          <w:szCs w:val="24"/>
          <w:lang w:eastAsia="ru-RU"/>
        </w:rPr>
        <w:t xml:space="preserve">максимальная совокупная ссудная задолженность по предоставленным </w:t>
      </w:r>
      <w:proofErr w:type="spellStart"/>
      <w:r w:rsidR="00DA4FAF">
        <w:rPr>
          <w:rFonts w:ascii="Times New Roman" w:hAnsi="Times New Roman" w:cs="Times New Roman"/>
          <w:color w:val="000000" w:themeColor="text1"/>
          <w:sz w:val="24"/>
          <w:szCs w:val="24"/>
          <w:lang w:eastAsia="ru-RU"/>
        </w:rPr>
        <w:t>м</w:t>
      </w:r>
      <w:r w:rsidR="00796AC1" w:rsidRPr="00E27D91">
        <w:rPr>
          <w:rFonts w:ascii="Times New Roman" w:hAnsi="Times New Roman" w:cs="Times New Roman"/>
          <w:color w:val="000000" w:themeColor="text1"/>
          <w:sz w:val="24"/>
          <w:szCs w:val="24"/>
          <w:lang w:eastAsia="ru-RU"/>
        </w:rPr>
        <w:t>икрозаймам</w:t>
      </w:r>
      <w:proofErr w:type="spellEnd"/>
      <w:r w:rsidR="00796AC1" w:rsidRPr="00E27D91">
        <w:rPr>
          <w:rFonts w:ascii="Times New Roman" w:hAnsi="Times New Roman" w:cs="Times New Roman"/>
          <w:color w:val="000000" w:themeColor="text1"/>
          <w:sz w:val="24"/>
          <w:szCs w:val="24"/>
          <w:lang w:eastAsia="ru-RU"/>
        </w:rPr>
        <w:t xml:space="preserve"> </w:t>
      </w:r>
      <w:r w:rsidR="00F65699">
        <w:rPr>
          <w:rFonts w:ascii="Times New Roman" w:hAnsi="Times New Roman" w:cs="Times New Roman"/>
          <w:color w:val="000000" w:themeColor="text1"/>
          <w:sz w:val="24"/>
          <w:szCs w:val="24"/>
          <w:lang w:eastAsia="ru-RU"/>
        </w:rPr>
        <w:t>з</w:t>
      </w:r>
      <w:r w:rsidRPr="00E27D91">
        <w:rPr>
          <w:rFonts w:ascii="Times New Roman" w:hAnsi="Times New Roman" w:cs="Times New Roman"/>
          <w:color w:val="000000" w:themeColor="text1"/>
          <w:sz w:val="24"/>
          <w:szCs w:val="24"/>
          <w:lang w:eastAsia="ru-RU"/>
        </w:rPr>
        <w:t xml:space="preserve">аемщику </w:t>
      </w:r>
      <w:r w:rsidR="00796AC1" w:rsidRPr="00E27D91">
        <w:rPr>
          <w:rFonts w:ascii="Times New Roman" w:hAnsi="Times New Roman" w:cs="Times New Roman"/>
          <w:color w:val="000000" w:themeColor="text1"/>
          <w:sz w:val="24"/>
          <w:szCs w:val="24"/>
          <w:lang w:eastAsia="ru-RU"/>
        </w:rPr>
        <w:t xml:space="preserve">и/или связанным заемщикам </w:t>
      </w:r>
      <w:r w:rsidRPr="00E27D91">
        <w:rPr>
          <w:rFonts w:ascii="Times New Roman" w:hAnsi="Times New Roman" w:cs="Times New Roman"/>
          <w:color w:val="000000" w:themeColor="text1"/>
          <w:sz w:val="24"/>
          <w:szCs w:val="24"/>
          <w:lang w:eastAsia="ru-RU"/>
        </w:rPr>
        <w:t xml:space="preserve">превысит лимит в сумме 5 000 000 (Пять) миллионов рублей </w:t>
      </w:r>
      <w:r w:rsidRPr="00E27D91">
        <w:rPr>
          <w:rFonts w:ascii="Times New Roman" w:hAnsi="Times New Roman" w:cs="Times New Roman"/>
          <w:color w:val="000000" w:themeColor="text1"/>
          <w:sz w:val="24"/>
          <w:szCs w:val="24"/>
          <w:shd w:val="clear" w:color="auto" w:fill="FFFFFF"/>
        </w:rPr>
        <w:t xml:space="preserve">для </w:t>
      </w:r>
      <w:r w:rsidR="005B1649" w:rsidRPr="00E27D91">
        <w:rPr>
          <w:rFonts w:ascii="Times New Roman" w:hAnsi="Times New Roman" w:cs="Times New Roman"/>
          <w:color w:val="000000" w:themeColor="text1"/>
          <w:sz w:val="24"/>
          <w:szCs w:val="24"/>
          <w:shd w:val="clear" w:color="auto" w:fill="FFFFFF"/>
        </w:rPr>
        <w:t>ЮЛ и ИП</w:t>
      </w:r>
      <w:r w:rsidRPr="00E27D91">
        <w:rPr>
          <w:rFonts w:ascii="Times New Roman" w:hAnsi="Times New Roman" w:cs="Times New Roman"/>
          <w:color w:val="000000" w:themeColor="text1"/>
          <w:sz w:val="24"/>
          <w:szCs w:val="24"/>
          <w:shd w:val="clear" w:color="auto" w:fill="FFFFFF"/>
        </w:rPr>
        <w:t xml:space="preserve">, в сумме </w:t>
      </w:r>
      <w:r w:rsidR="005B1649" w:rsidRPr="00E27D91">
        <w:rPr>
          <w:rFonts w:ascii="Times New Roman" w:hAnsi="Times New Roman" w:cs="Times New Roman"/>
          <w:color w:val="000000" w:themeColor="text1"/>
          <w:sz w:val="24"/>
          <w:szCs w:val="24"/>
          <w:shd w:val="clear" w:color="auto" w:fill="FFFFFF"/>
        </w:rPr>
        <w:t>1 0</w:t>
      </w:r>
      <w:r w:rsidRPr="00E27D91">
        <w:rPr>
          <w:rFonts w:ascii="Times New Roman" w:hAnsi="Times New Roman" w:cs="Times New Roman"/>
          <w:color w:val="000000" w:themeColor="text1"/>
          <w:sz w:val="24"/>
          <w:szCs w:val="24"/>
          <w:shd w:val="clear" w:color="auto" w:fill="FFFFFF"/>
        </w:rPr>
        <w:t>00 000 (</w:t>
      </w:r>
      <w:r w:rsidR="005B1649" w:rsidRPr="00E27D91">
        <w:rPr>
          <w:rFonts w:ascii="Times New Roman" w:hAnsi="Times New Roman" w:cs="Times New Roman"/>
          <w:color w:val="000000" w:themeColor="text1"/>
          <w:sz w:val="24"/>
          <w:szCs w:val="24"/>
          <w:shd w:val="clear" w:color="auto" w:fill="FFFFFF"/>
        </w:rPr>
        <w:t>Один) миллион</w:t>
      </w:r>
      <w:r w:rsidRPr="00E27D91">
        <w:rPr>
          <w:rFonts w:ascii="Times New Roman" w:hAnsi="Times New Roman" w:cs="Times New Roman"/>
          <w:color w:val="000000" w:themeColor="text1"/>
          <w:sz w:val="24"/>
          <w:szCs w:val="24"/>
          <w:shd w:val="clear" w:color="auto" w:fill="FFFFFF"/>
        </w:rPr>
        <w:t xml:space="preserve"> рублей для</w:t>
      </w:r>
      <w:r w:rsidR="00DA4FAF">
        <w:rPr>
          <w:rFonts w:ascii="Times New Roman" w:hAnsi="Times New Roman" w:cs="Times New Roman"/>
          <w:color w:val="000000" w:themeColor="text1"/>
          <w:sz w:val="24"/>
          <w:szCs w:val="24"/>
          <w:shd w:val="clear" w:color="auto" w:fill="FFFFFF"/>
        </w:rPr>
        <w:t xml:space="preserve"> ИП на НПД</w:t>
      </w:r>
      <w:r w:rsidR="00561EC8" w:rsidRPr="00E27D91">
        <w:rPr>
          <w:rFonts w:ascii="Times New Roman" w:hAnsi="Times New Roman" w:cs="Times New Roman"/>
          <w:color w:val="000000" w:themeColor="text1"/>
          <w:sz w:val="24"/>
          <w:szCs w:val="24"/>
          <w:shd w:val="clear" w:color="auto" w:fill="FFFFFF"/>
        </w:rPr>
        <w:t xml:space="preserve">, в сумме </w:t>
      </w:r>
      <w:r w:rsidR="00561EC8" w:rsidRPr="00E27D91">
        <w:rPr>
          <w:rFonts w:ascii="Times New Roman" w:hAnsi="Times New Roman" w:cs="Times New Roman"/>
          <w:color w:val="000000" w:themeColor="text1"/>
          <w:sz w:val="24"/>
          <w:szCs w:val="24"/>
        </w:rPr>
        <w:t>500 000 (пятьсот тысяч) рублей</w:t>
      </w:r>
      <w:r w:rsidR="00F65699">
        <w:rPr>
          <w:rFonts w:ascii="Times New Roman" w:hAnsi="Times New Roman" w:cs="Times New Roman"/>
          <w:color w:val="000000" w:themeColor="text1"/>
          <w:sz w:val="24"/>
          <w:szCs w:val="24"/>
        </w:rPr>
        <w:t xml:space="preserve"> </w:t>
      </w:r>
      <w:r w:rsidR="00561EC8" w:rsidRPr="00E27D91">
        <w:rPr>
          <w:rFonts w:ascii="Times New Roman" w:hAnsi="Times New Roman" w:cs="Times New Roman"/>
          <w:color w:val="000000" w:themeColor="text1"/>
          <w:sz w:val="24"/>
          <w:szCs w:val="24"/>
        </w:rPr>
        <w:t>для</w:t>
      </w:r>
      <w:r w:rsidR="00F65699">
        <w:rPr>
          <w:rFonts w:ascii="Times New Roman" w:hAnsi="Times New Roman" w:cs="Times New Roman"/>
          <w:color w:val="000000" w:themeColor="text1"/>
          <w:sz w:val="24"/>
          <w:szCs w:val="24"/>
        </w:rPr>
        <w:t xml:space="preserve"> физических лиц на НПД (</w:t>
      </w:r>
      <w:proofErr w:type="spellStart"/>
      <w:r w:rsidR="00F65699">
        <w:rPr>
          <w:rFonts w:ascii="Times New Roman" w:hAnsi="Times New Roman" w:cs="Times New Roman"/>
          <w:color w:val="000000" w:themeColor="text1"/>
          <w:sz w:val="24"/>
          <w:szCs w:val="24"/>
        </w:rPr>
        <w:t>Самозанятых</w:t>
      </w:r>
      <w:proofErr w:type="spellEnd"/>
      <w:r w:rsidR="00F65699">
        <w:rPr>
          <w:rFonts w:ascii="Times New Roman" w:hAnsi="Times New Roman" w:cs="Times New Roman"/>
          <w:color w:val="000000" w:themeColor="text1"/>
          <w:sz w:val="24"/>
          <w:szCs w:val="24"/>
        </w:rPr>
        <w:t>)</w:t>
      </w:r>
      <w:r w:rsidR="007261C6">
        <w:rPr>
          <w:rFonts w:ascii="Times New Roman" w:hAnsi="Times New Roman" w:cs="Times New Roman"/>
          <w:color w:val="000000" w:themeColor="text1"/>
          <w:sz w:val="24"/>
          <w:szCs w:val="24"/>
        </w:rPr>
        <w:t>.</w:t>
      </w:r>
      <w:proofErr w:type="gramEnd"/>
    </w:p>
    <w:p w:rsidR="00BC591D" w:rsidRPr="008A2018" w:rsidRDefault="00433D16" w:rsidP="00C23675">
      <w:pPr>
        <w:pStyle w:val="1"/>
        <w:spacing w:after="240" w:line="360" w:lineRule="auto"/>
        <w:jc w:val="center"/>
        <w:rPr>
          <w:rFonts w:eastAsia="Calibri"/>
          <w:color w:val="000000" w:themeColor="text1"/>
        </w:rPr>
      </w:pPr>
      <w:bookmarkStart w:id="23" w:name="_Toc163049780"/>
      <w:bookmarkEnd w:id="22"/>
      <w:r>
        <w:rPr>
          <w:rStyle w:val="10"/>
          <w:rFonts w:ascii="Times New Roman" w:hAnsi="Times New Roman" w:cs="Times New Roman"/>
          <w:b/>
          <w:bCs/>
          <w:color w:val="000000" w:themeColor="text1"/>
          <w:sz w:val="24"/>
          <w:szCs w:val="24"/>
        </w:rPr>
        <w:t>9</w:t>
      </w:r>
      <w:r w:rsidR="008B5505" w:rsidRPr="008A2018">
        <w:rPr>
          <w:rStyle w:val="10"/>
          <w:rFonts w:ascii="Times New Roman" w:hAnsi="Times New Roman" w:cs="Times New Roman"/>
          <w:b/>
          <w:bCs/>
          <w:color w:val="000000" w:themeColor="text1"/>
          <w:sz w:val="24"/>
          <w:szCs w:val="24"/>
        </w:rPr>
        <w:t xml:space="preserve">. </w:t>
      </w:r>
      <w:r w:rsidR="009315A9" w:rsidRPr="008A2018">
        <w:rPr>
          <w:rStyle w:val="10"/>
          <w:rFonts w:ascii="Times New Roman" w:hAnsi="Times New Roman" w:cs="Times New Roman"/>
          <w:b/>
          <w:bCs/>
          <w:color w:val="000000" w:themeColor="text1"/>
          <w:sz w:val="24"/>
          <w:szCs w:val="24"/>
        </w:rPr>
        <w:t>ДОСЬЕ ЗАЕМЩИКА</w:t>
      </w:r>
      <w:bookmarkEnd w:id="23"/>
    </w:p>
    <w:p w:rsidR="00433D16" w:rsidRPr="00433D16" w:rsidRDefault="00433D16" w:rsidP="00433D16">
      <w:pPr>
        <w:pStyle w:val="aff2"/>
        <w:numPr>
          <w:ilvl w:val="0"/>
          <w:numId w:val="21"/>
        </w:numPr>
        <w:tabs>
          <w:tab w:val="left" w:pos="709"/>
          <w:tab w:val="left" w:pos="1134"/>
          <w:tab w:val="left" w:pos="1276"/>
        </w:tabs>
        <w:autoSpaceDE w:val="0"/>
        <w:autoSpaceDN w:val="0"/>
        <w:adjustRightInd w:val="0"/>
        <w:spacing w:after="0" w:line="360" w:lineRule="auto"/>
        <w:contextualSpacing w:val="0"/>
        <w:jc w:val="both"/>
        <w:rPr>
          <w:rFonts w:ascii="Times New Roman" w:eastAsia="Times New Roman" w:hAnsi="Times New Roman" w:cs="Times New Roman"/>
          <w:vanish/>
          <w:color w:val="000000" w:themeColor="text1"/>
          <w:sz w:val="24"/>
          <w:szCs w:val="24"/>
          <w:lang w:eastAsia="ru-RU"/>
        </w:rPr>
      </w:pPr>
    </w:p>
    <w:p w:rsidR="00433D16" w:rsidRPr="00433D16" w:rsidRDefault="00433D16" w:rsidP="00433D16">
      <w:pPr>
        <w:pStyle w:val="aff2"/>
        <w:numPr>
          <w:ilvl w:val="0"/>
          <w:numId w:val="21"/>
        </w:numPr>
        <w:tabs>
          <w:tab w:val="left" w:pos="709"/>
          <w:tab w:val="left" w:pos="1134"/>
          <w:tab w:val="left" w:pos="1276"/>
        </w:tabs>
        <w:autoSpaceDE w:val="0"/>
        <w:autoSpaceDN w:val="0"/>
        <w:adjustRightInd w:val="0"/>
        <w:spacing w:after="0" w:line="360" w:lineRule="auto"/>
        <w:contextualSpacing w:val="0"/>
        <w:jc w:val="both"/>
        <w:rPr>
          <w:rFonts w:ascii="Times New Roman" w:eastAsia="Times New Roman" w:hAnsi="Times New Roman" w:cs="Times New Roman"/>
          <w:vanish/>
          <w:color w:val="000000" w:themeColor="text1"/>
          <w:sz w:val="24"/>
          <w:szCs w:val="24"/>
          <w:lang w:eastAsia="ru-RU"/>
        </w:rPr>
      </w:pPr>
    </w:p>
    <w:p w:rsidR="005B1649" w:rsidRPr="008A2018" w:rsidRDefault="00BC591D" w:rsidP="00433D16">
      <w:pPr>
        <w:pStyle w:val="Default"/>
        <w:numPr>
          <w:ilvl w:val="1"/>
          <w:numId w:val="21"/>
        </w:numPr>
        <w:tabs>
          <w:tab w:val="left" w:pos="709"/>
          <w:tab w:val="left" w:pos="1276"/>
        </w:tabs>
        <w:spacing w:line="360" w:lineRule="auto"/>
        <w:ind w:left="0" w:firstLine="709"/>
        <w:jc w:val="both"/>
        <w:rPr>
          <w:color w:val="000000" w:themeColor="text1"/>
        </w:rPr>
      </w:pPr>
      <w:r w:rsidRPr="008A2018">
        <w:rPr>
          <w:color w:val="000000" w:themeColor="text1"/>
        </w:rPr>
        <w:t xml:space="preserve">Документы, поименованные </w:t>
      </w:r>
      <w:r w:rsidR="00261A8B" w:rsidRPr="008A2018">
        <w:rPr>
          <w:color w:val="000000" w:themeColor="text1"/>
        </w:rPr>
        <w:t>в настоящих Правилах,</w:t>
      </w:r>
      <w:r w:rsidRPr="008A2018">
        <w:rPr>
          <w:color w:val="000000" w:themeColor="text1"/>
        </w:rPr>
        <w:t xml:space="preserve"> формируются Фонд</w:t>
      </w:r>
      <w:r w:rsidR="000732F4">
        <w:rPr>
          <w:color w:val="000000" w:themeColor="text1"/>
        </w:rPr>
        <w:t>ом</w:t>
      </w:r>
      <w:r w:rsidRPr="008A2018">
        <w:rPr>
          <w:color w:val="000000" w:themeColor="text1"/>
        </w:rPr>
        <w:t xml:space="preserve"> в </w:t>
      </w:r>
      <w:r w:rsidR="00F65699">
        <w:rPr>
          <w:color w:val="000000" w:themeColor="text1"/>
        </w:rPr>
        <w:t>д</w:t>
      </w:r>
      <w:r w:rsidRPr="008A2018">
        <w:rPr>
          <w:color w:val="000000" w:themeColor="text1"/>
        </w:rPr>
        <w:t>осье Заемщика, подшиваются в досье по мере их предоставления Заемщиком/Залогодателем/Поручителем, либо в иных случаях, предусмотренных настоящими Правилами.</w:t>
      </w:r>
    </w:p>
    <w:p w:rsidR="0057345D" w:rsidRPr="008A2018" w:rsidRDefault="0057345D" w:rsidP="002B4592">
      <w:pPr>
        <w:pStyle w:val="Default"/>
        <w:numPr>
          <w:ilvl w:val="1"/>
          <w:numId w:val="21"/>
        </w:numPr>
        <w:tabs>
          <w:tab w:val="left" w:pos="709"/>
          <w:tab w:val="left" w:pos="1134"/>
          <w:tab w:val="left" w:pos="1276"/>
        </w:tabs>
        <w:spacing w:line="360" w:lineRule="auto"/>
        <w:ind w:left="0" w:firstLine="709"/>
        <w:jc w:val="both"/>
        <w:rPr>
          <w:color w:val="000000" w:themeColor="text1"/>
        </w:rPr>
      </w:pPr>
      <w:r w:rsidRPr="008A2018">
        <w:rPr>
          <w:color w:val="000000" w:themeColor="text1"/>
        </w:rPr>
        <w:t>Досье Заемщика подлежит дублированию в электронном варианте (электронное к</w:t>
      </w:r>
      <w:r w:rsidR="003D4B9E" w:rsidRPr="008A2018">
        <w:rPr>
          <w:color w:val="000000" w:themeColor="text1"/>
        </w:rPr>
        <w:t>лиентское</w:t>
      </w:r>
      <w:r w:rsidRPr="008A2018">
        <w:rPr>
          <w:color w:val="000000" w:themeColor="text1"/>
        </w:rPr>
        <w:t xml:space="preserve"> досье)</w:t>
      </w:r>
      <w:r w:rsidR="00326BF2">
        <w:rPr>
          <w:color w:val="000000" w:themeColor="text1"/>
        </w:rPr>
        <w:t>.</w:t>
      </w:r>
    </w:p>
    <w:p w:rsidR="00BC591D" w:rsidRPr="008A2018" w:rsidRDefault="00BC591D" w:rsidP="002B4592">
      <w:pPr>
        <w:pStyle w:val="Default"/>
        <w:numPr>
          <w:ilvl w:val="1"/>
          <w:numId w:val="21"/>
        </w:numPr>
        <w:tabs>
          <w:tab w:val="left" w:pos="709"/>
          <w:tab w:val="left" w:pos="1134"/>
          <w:tab w:val="left" w:pos="1276"/>
        </w:tabs>
        <w:spacing w:line="360" w:lineRule="auto"/>
        <w:ind w:left="0" w:firstLine="709"/>
        <w:jc w:val="both"/>
        <w:rPr>
          <w:color w:val="000000" w:themeColor="text1"/>
        </w:rPr>
      </w:pPr>
      <w:r w:rsidRPr="008A2018">
        <w:rPr>
          <w:color w:val="000000" w:themeColor="text1"/>
        </w:rPr>
        <w:t xml:space="preserve">Досье Заемщика хранится в Фонде. После исполнения Заемщиком обязательств по Договору </w:t>
      </w:r>
      <w:proofErr w:type="spellStart"/>
      <w:r w:rsidRPr="008A2018">
        <w:rPr>
          <w:color w:val="000000" w:themeColor="text1"/>
        </w:rPr>
        <w:t>микрозайма</w:t>
      </w:r>
      <w:proofErr w:type="spellEnd"/>
      <w:r w:rsidRPr="008A2018">
        <w:rPr>
          <w:color w:val="000000" w:themeColor="text1"/>
        </w:rPr>
        <w:t xml:space="preserve"> в архиве Фонда должны храниться оригиналы исполненных </w:t>
      </w:r>
      <w:r w:rsidRPr="008A2018">
        <w:rPr>
          <w:color w:val="000000" w:themeColor="text1"/>
        </w:rPr>
        <w:lastRenderedPageBreak/>
        <w:t xml:space="preserve">Договоров </w:t>
      </w:r>
      <w:proofErr w:type="spellStart"/>
      <w:r w:rsidRPr="008A2018">
        <w:rPr>
          <w:color w:val="000000" w:themeColor="text1"/>
        </w:rPr>
        <w:t>микрозайма</w:t>
      </w:r>
      <w:proofErr w:type="spellEnd"/>
      <w:r w:rsidRPr="008A2018">
        <w:rPr>
          <w:color w:val="000000" w:themeColor="text1"/>
        </w:rPr>
        <w:t>, залога (поручительства)</w:t>
      </w:r>
      <w:r w:rsidR="0057345D" w:rsidRPr="008A2018">
        <w:rPr>
          <w:color w:val="000000" w:themeColor="text1"/>
        </w:rPr>
        <w:t xml:space="preserve">, все заключения по Заемщику и внутренние документы, содержащие условия выдачи </w:t>
      </w:r>
      <w:proofErr w:type="spellStart"/>
      <w:r w:rsidR="0057345D" w:rsidRPr="008A2018">
        <w:rPr>
          <w:color w:val="000000" w:themeColor="text1"/>
        </w:rPr>
        <w:t>Микрозайма</w:t>
      </w:r>
      <w:proofErr w:type="spellEnd"/>
      <w:r w:rsidR="0057345D" w:rsidRPr="008A2018">
        <w:rPr>
          <w:color w:val="000000" w:themeColor="text1"/>
        </w:rPr>
        <w:t xml:space="preserve"> </w:t>
      </w:r>
      <w:r w:rsidRPr="008A2018">
        <w:rPr>
          <w:color w:val="000000" w:themeColor="text1"/>
        </w:rPr>
        <w:t>в течение 5 (Пяти) лет.</w:t>
      </w:r>
    </w:p>
    <w:p w:rsidR="005B1649" w:rsidRPr="008A2018" w:rsidRDefault="00BC591D" w:rsidP="00A01EFD">
      <w:pPr>
        <w:pStyle w:val="aff2"/>
        <w:widowControl w:val="0"/>
        <w:numPr>
          <w:ilvl w:val="1"/>
          <w:numId w:val="21"/>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bCs/>
          <w:color w:val="000000" w:themeColor="text1"/>
          <w:sz w:val="24"/>
          <w:szCs w:val="24"/>
        </w:rPr>
      </w:pPr>
      <w:r w:rsidRPr="008A2018">
        <w:rPr>
          <w:rFonts w:ascii="Times New Roman" w:hAnsi="Times New Roman" w:cs="Times New Roman"/>
          <w:bCs/>
          <w:color w:val="000000" w:themeColor="text1"/>
          <w:sz w:val="24"/>
          <w:szCs w:val="24"/>
        </w:rPr>
        <w:t>Копии документов, имеющихся в досье Заемщика, предоставляются Фондом Заемщику/Залогодателю/Поручителю по</w:t>
      </w:r>
      <w:r w:rsidR="00A01EFD">
        <w:rPr>
          <w:rFonts w:ascii="Times New Roman" w:hAnsi="Times New Roman" w:cs="Times New Roman"/>
          <w:bCs/>
          <w:color w:val="000000" w:themeColor="text1"/>
          <w:sz w:val="24"/>
          <w:szCs w:val="24"/>
        </w:rPr>
        <w:t xml:space="preserve"> п</w:t>
      </w:r>
      <w:r w:rsidRPr="008A2018">
        <w:rPr>
          <w:rFonts w:ascii="Times New Roman" w:hAnsi="Times New Roman" w:cs="Times New Roman"/>
          <w:bCs/>
          <w:color w:val="000000" w:themeColor="text1"/>
          <w:sz w:val="24"/>
          <w:szCs w:val="24"/>
        </w:rPr>
        <w:t>исьменному</w:t>
      </w:r>
      <w:r w:rsidR="00A01EFD">
        <w:rPr>
          <w:rFonts w:ascii="Times New Roman" w:hAnsi="Times New Roman" w:cs="Times New Roman"/>
          <w:bCs/>
          <w:color w:val="000000" w:themeColor="text1"/>
          <w:sz w:val="24"/>
          <w:szCs w:val="24"/>
        </w:rPr>
        <w:t xml:space="preserve"> </w:t>
      </w:r>
      <w:r w:rsidRPr="008A2018">
        <w:rPr>
          <w:rFonts w:ascii="Times New Roman" w:hAnsi="Times New Roman" w:cs="Times New Roman"/>
          <w:bCs/>
          <w:color w:val="000000" w:themeColor="text1"/>
          <w:sz w:val="24"/>
          <w:szCs w:val="24"/>
        </w:rPr>
        <w:t>требованию.</w:t>
      </w:r>
      <w:r w:rsidR="00F65699">
        <w:rPr>
          <w:rFonts w:ascii="Times New Roman" w:hAnsi="Times New Roman" w:cs="Times New Roman"/>
          <w:bCs/>
          <w:color w:val="000000" w:themeColor="text1"/>
          <w:sz w:val="24"/>
          <w:szCs w:val="24"/>
        </w:rPr>
        <w:t xml:space="preserve"> </w:t>
      </w:r>
      <w:r w:rsidRPr="008A2018">
        <w:rPr>
          <w:rFonts w:ascii="Times New Roman" w:hAnsi="Times New Roman" w:cs="Times New Roman"/>
          <w:bCs/>
          <w:color w:val="000000" w:themeColor="text1"/>
          <w:sz w:val="24"/>
          <w:szCs w:val="24"/>
        </w:rPr>
        <w:t xml:space="preserve">Предоставленный Заемщиком комплект документов к </w:t>
      </w:r>
      <w:r w:rsidR="00F65699">
        <w:rPr>
          <w:rFonts w:ascii="Times New Roman" w:hAnsi="Times New Roman" w:cs="Times New Roman"/>
          <w:bCs/>
          <w:color w:val="000000" w:themeColor="text1"/>
          <w:sz w:val="24"/>
          <w:szCs w:val="24"/>
        </w:rPr>
        <w:t>з</w:t>
      </w:r>
      <w:r w:rsidRPr="008A2018">
        <w:rPr>
          <w:rFonts w:ascii="Times New Roman" w:hAnsi="Times New Roman" w:cs="Times New Roman"/>
          <w:bCs/>
          <w:color w:val="000000" w:themeColor="text1"/>
          <w:sz w:val="24"/>
          <w:szCs w:val="24"/>
        </w:rPr>
        <w:t>аявке Фондом Заемщику не возвращается.</w:t>
      </w:r>
    </w:p>
    <w:p w:rsidR="00485AC6" w:rsidRPr="008A2018" w:rsidRDefault="00BC591D" w:rsidP="002B4592">
      <w:pPr>
        <w:pStyle w:val="aff2"/>
        <w:widowControl w:val="0"/>
        <w:numPr>
          <w:ilvl w:val="1"/>
          <w:numId w:val="21"/>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bCs/>
          <w:color w:val="000000" w:themeColor="text1"/>
          <w:sz w:val="24"/>
          <w:szCs w:val="24"/>
        </w:rPr>
      </w:pPr>
      <w:r w:rsidRPr="008A2018">
        <w:rPr>
          <w:rFonts w:ascii="Times New Roman" w:hAnsi="Times New Roman" w:cs="Times New Roman"/>
          <w:color w:val="000000" w:themeColor="text1"/>
          <w:sz w:val="24"/>
          <w:szCs w:val="24"/>
          <w:shd w:val="clear" w:color="auto" w:fill="FFFFFF"/>
        </w:rPr>
        <w:t>Все документы, полученные от Заемщика/Поручителей/Залогодателей, являются документами ограниченного использования. Содержащиеся в них сведения не подлежат разглашению, передаче для ознакомления другим лицам, кроме лиц, имеющих право доступа в силу своих должностных обязанностей, либо в соответствии с законодательством РФ.</w:t>
      </w:r>
    </w:p>
    <w:p w:rsidR="00BC591D" w:rsidRPr="008A2018" w:rsidRDefault="00261A8B" w:rsidP="002B4592">
      <w:pPr>
        <w:pStyle w:val="1"/>
        <w:numPr>
          <w:ilvl w:val="0"/>
          <w:numId w:val="21"/>
        </w:numPr>
        <w:spacing w:after="240" w:line="360" w:lineRule="auto"/>
        <w:ind w:left="357" w:hanging="357"/>
        <w:jc w:val="center"/>
        <w:rPr>
          <w:rFonts w:eastAsia="Calibri"/>
          <w:color w:val="000000" w:themeColor="text1"/>
        </w:rPr>
      </w:pPr>
      <w:bookmarkStart w:id="24" w:name="_Toc163049781"/>
      <w:r w:rsidRPr="008A2018">
        <w:rPr>
          <w:rStyle w:val="10"/>
          <w:rFonts w:ascii="Times New Roman" w:hAnsi="Times New Roman" w:cs="Times New Roman"/>
          <w:b/>
          <w:bCs/>
          <w:color w:val="000000" w:themeColor="text1"/>
          <w:sz w:val="24"/>
          <w:szCs w:val="24"/>
        </w:rPr>
        <w:t>КОНТРОЛЬ ЦЕЛЕВОГО ИСПОЛЬЗОВАНИЯ СРЕДСТВ МИКРОЗАЙМА</w:t>
      </w:r>
      <w:bookmarkEnd w:id="24"/>
    </w:p>
    <w:p w:rsidR="00BC591D" w:rsidRPr="008A2018" w:rsidRDefault="00BC591D" w:rsidP="002B4592">
      <w:pPr>
        <w:pStyle w:val="aff2"/>
        <w:widowControl w:val="0"/>
        <w:numPr>
          <w:ilvl w:val="1"/>
          <w:numId w:val="21"/>
        </w:numPr>
        <w:tabs>
          <w:tab w:val="left" w:pos="709"/>
          <w:tab w:val="left" w:pos="1134"/>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Договором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Фонду предоставлено право осуществления </w:t>
      </w:r>
      <w:proofErr w:type="gramStart"/>
      <w:r w:rsidRPr="008A2018">
        <w:rPr>
          <w:rFonts w:ascii="Times New Roman" w:hAnsi="Times New Roman" w:cs="Times New Roman"/>
          <w:color w:val="000000" w:themeColor="text1"/>
          <w:sz w:val="24"/>
          <w:szCs w:val="24"/>
        </w:rPr>
        <w:t>контроля за</w:t>
      </w:r>
      <w:proofErr w:type="gramEnd"/>
      <w:r w:rsidRPr="008A2018">
        <w:rPr>
          <w:rFonts w:ascii="Times New Roman" w:hAnsi="Times New Roman" w:cs="Times New Roman"/>
          <w:color w:val="000000" w:themeColor="text1"/>
          <w:sz w:val="24"/>
          <w:szCs w:val="24"/>
        </w:rPr>
        <w:t xml:space="preserve"> целевым использованием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с возложением на Заемщика обязанности обеспечить возможность осуществления такого контроля.</w:t>
      </w:r>
    </w:p>
    <w:p w:rsidR="00BC591D" w:rsidRPr="008A2018" w:rsidRDefault="00BC591D" w:rsidP="00E75742">
      <w:pPr>
        <w:widowControl w:val="0"/>
        <w:tabs>
          <w:tab w:val="left" w:pos="709"/>
          <w:tab w:val="left" w:pos="993"/>
          <w:tab w:val="left" w:pos="1134"/>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Заемщик обязан </w:t>
      </w:r>
      <w:r w:rsidR="006A670F" w:rsidRPr="008A2018">
        <w:rPr>
          <w:rFonts w:ascii="Times New Roman" w:hAnsi="Times New Roman" w:cs="Times New Roman"/>
          <w:color w:val="000000" w:themeColor="text1"/>
          <w:sz w:val="24"/>
          <w:szCs w:val="24"/>
        </w:rPr>
        <w:t xml:space="preserve">в соответствии с условиями Договора </w:t>
      </w:r>
      <w:proofErr w:type="spellStart"/>
      <w:r w:rsidR="006A670F" w:rsidRPr="008A2018">
        <w:rPr>
          <w:rFonts w:ascii="Times New Roman" w:hAnsi="Times New Roman" w:cs="Times New Roman"/>
          <w:color w:val="000000" w:themeColor="text1"/>
          <w:sz w:val="24"/>
          <w:szCs w:val="24"/>
        </w:rPr>
        <w:t>микрозайма</w:t>
      </w:r>
      <w:proofErr w:type="spellEnd"/>
      <w:r w:rsidR="006A670F" w:rsidRPr="008A2018">
        <w:rPr>
          <w:rFonts w:ascii="Times New Roman" w:hAnsi="Times New Roman" w:cs="Times New Roman"/>
          <w:color w:val="000000" w:themeColor="text1"/>
          <w:sz w:val="24"/>
          <w:szCs w:val="24"/>
        </w:rPr>
        <w:t xml:space="preserve"> в срок не позднее указанного периода </w:t>
      </w:r>
      <w:r w:rsidR="00EE28FC" w:rsidRPr="008A2018">
        <w:rPr>
          <w:rFonts w:ascii="Times New Roman" w:hAnsi="Times New Roman" w:cs="Times New Roman"/>
          <w:color w:val="000000" w:themeColor="text1"/>
          <w:sz w:val="24"/>
          <w:szCs w:val="24"/>
        </w:rPr>
        <w:t xml:space="preserve">времени </w:t>
      </w:r>
      <w:r w:rsidR="0000595C" w:rsidRPr="008A2018">
        <w:rPr>
          <w:rFonts w:ascii="Times New Roman" w:hAnsi="Times New Roman" w:cs="Times New Roman"/>
          <w:color w:val="000000" w:themeColor="text1"/>
          <w:sz w:val="24"/>
          <w:szCs w:val="24"/>
        </w:rPr>
        <w:t>с момента зачисления денежных средств на счет Заемщика</w:t>
      </w:r>
      <w:r w:rsidRPr="008A2018">
        <w:rPr>
          <w:rFonts w:ascii="Times New Roman" w:hAnsi="Times New Roman" w:cs="Times New Roman"/>
          <w:color w:val="000000" w:themeColor="text1"/>
          <w:sz w:val="24"/>
          <w:szCs w:val="24"/>
        </w:rPr>
        <w:t xml:space="preserve">, документально подтвердить целевое использование заемных средств перед Фондом (Займодавцем). </w:t>
      </w:r>
    </w:p>
    <w:p w:rsidR="00BC591D" w:rsidRPr="008A2018" w:rsidRDefault="001510B1" w:rsidP="00E75742">
      <w:pPr>
        <w:widowControl w:val="0"/>
        <w:tabs>
          <w:tab w:val="left" w:pos="709"/>
          <w:tab w:val="left" w:pos="993"/>
          <w:tab w:val="left" w:pos="1134"/>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В зависимости от целевого использования заемных средств, указанного в Договоре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срок подтверждения будет установлен от </w:t>
      </w:r>
      <w:r w:rsidR="00330BAD">
        <w:rPr>
          <w:rFonts w:ascii="Times New Roman" w:hAnsi="Times New Roman" w:cs="Times New Roman"/>
          <w:color w:val="000000" w:themeColor="text1"/>
          <w:sz w:val="24"/>
          <w:szCs w:val="24"/>
        </w:rPr>
        <w:t>90</w:t>
      </w:r>
      <w:r w:rsidRPr="008A2018">
        <w:rPr>
          <w:rFonts w:ascii="Times New Roman" w:hAnsi="Times New Roman" w:cs="Times New Roman"/>
          <w:color w:val="000000" w:themeColor="text1"/>
          <w:sz w:val="24"/>
          <w:szCs w:val="24"/>
        </w:rPr>
        <w:t xml:space="preserve"> (</w:t>
      </w:r>
      <w:r w:rsidR="00330BAD">
        <w:rPr>
          <w:rFonts w:ascii="Times New Roman" w:hAnsi="Times New Roman" w:cs="Times New Roman"/>
          <w:color w:val="000000" w:themeColor="text1"/>
          <w:sz w:val="24"/>
          <w:szCs w:val="24"/>
        </w:rPr>
        <w:t>девяносто</w:t>
      </w:r>
      <w:r w:rsidRPr="008A2018">
        <w:rPr>
          <w:rFonts w:ascii="Times New Roman" w:hAnsi="Times New Roman" w:cs="Times New Roman"/>
          <w:color w:val="000000" w:themeColor="text1"/>
          <w:sz w:val="24"/>
          <w:szCs w:val="24"/>
        </w:rPr>
        <w:t>) до 180 (Ста восьмидесяти) дней.</w:t>
      </w:r>
      <w:r w:rsidR="00E377ED">
        <w:rPr>
          <w:rFonts w:ascii="Times New Roman" w:hAnsi="Times New Roman" w:cs="Times New Roman"/>
          <w:color w:val="000000" w:themeColor="text1"/>
          <w:sz w:val="24"/>
          <w:szCs w:val="24"/>
        </w:rPr>
        <w:t xml:space="preserve"> </w:t>
      </w:r>
      <w:r w:rsidR="00335FD0" w:rsidRPr="008A2018">
        <w:rPr>
          <w:rFonts w:ascii="Times New Roman" w:hAnsi="Times New Roman" w:cs="Times New Roman"/>
          <w:color w:val="000000" w:themeColor="text1"/>
          <w:sz w:val="24"/>
          <w:szCs w:val="24"/>
        </w:rPr>
        <w:t>В отдельных случаях</w:t>
      </w:r>
      <w:r w:rsidR="00EE28FC" w:rsidRPr="008A2018">
        <w:rPr>
          <w:rFonts w:ascii="Times New Roman" w:hAnsi="Times New Roman" w:cs="Times New Roman"/>
          <w:color w:val="000000" w:themeColor="text1"/>
          <w:sz w:val="24"/>
          <w:szCs w:val="24"/>
        </w:rPr>
        <w:t xml:space="preserve"> </w:t>
      </w:r>
      <w:r w:rsidR="00BC591D" w:rsidRPr="008A2018">
        <w:rPr>
          <w:rFonts w:ascii="Times New Roman" w:hAnsi="Times New Roman" w:cs="Times New Roman"/>
          <w:color w:val="000000" w:themeColor="text1"/>
          <w:sz w:val="24"/>
          <w:szCs w:val="24"/>
        </w:rPr>
        <w:t>может быть продлен Фондом (Займодавцем) на основании письменного заявления Заемщика, при условии, что продление срока будет обусловлено особенностями деятельности, осуществляемой Заемщиком.</w:t>
      </w:r>
    </w:p>
    <w:p w:rsidR="00BC591D" w:rsidRPr="008A2018" w:rsidRDefault="00BC591D" w:rsidP="002B4592">
      <w:pPr>
        <w:pStyle w:val="aff2"/>
        <w:numPr>
          <w:ilvl w:val="1"/>
          <w:numId w:val="21"/>
        </w:numPr>
        <w:tabs>
          <w:tab w:val="left" w:pos="709"/>
          <w:tab w:val="left" w:pos="993"/>
          <w:tab w:val="left" w:pos="1134"/>
        </w:tabs>
        <w:spacing w:after="0" w:line="360" w:lineRule="auto"/>
        <w:ind w:left="0"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Подтверждением целевого использования заемных сре</w:t>
      </w:r>
      <w:proofErr w:type="gramStart"/>
      <w:r w:rsidRPr="008A2018">
        <w:rPr>
          <w:rFonts w:ascii="Times New Roman" w:hAnsi="Times New Roman" w:cs="Times New Roman"/>
          <w:color w:val="000000" w:themeColor="text1"/>
          <w:sz w:val="24"/>
          <w:szCs w:val="24"/>
          <w:lang w:eastAsia="ru-RU"/>
        </w:rPr>
        <w:t>дств сл</w:t>
      </w:r>
      <w:proofErr w:type="gramEnd"/>
      <w:r w:rsidRPr="008A2018">
        <w:rPr>
          <w:rFonts w:ascii="Times New Roman" w:hAnsi="Times New Roman" w:cs="Times New Roman"/>
          <w:color w:val="000000" w:themeColor="text1"/>
          <w:sz w:val="24"/>
          <w:szCs w:val="24"/>
          <w:lang w:eastAsia="ru-RU"/>
        </w:rPr>
        <w:t>ужит представление Фонду (Займодавцу) надлежащим образом заверенных копий документов, которыми могут быть:</w:t>
      </w:r>
    </w:p>
    <w:p w:rsidR="00BC591D" w:rsidRPr="008A2018" w:rsidRDefault="00BC591D" w:rsidP="002B4592">
      <w:pPr>
        <w:pStyle w:val="aff2"/>
        <w:numPr>
          <w:ilvl w:val="0"/>
          <w:numId w:val="23"/>
        </w:numPr>
        <w:tabs>
          <w:tab w:val="left" w:pos="709"/>
          <w:tab w:val="left" w:pos="993"/>
          <w:tab w:val="left" w:pos="1134"/>
        </w:tabs>
        <w:spacing w:after="0" w:line="360" w:lineRule="auto"/>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платежное поручение;</w:t>
      </w:r>
    </w:p>
    <w:p w:rsidR="00746D1D" w:rsidRPr="008A2018" w:rsidRDefault="00746D1D" w:rsidP="002B4592">
      <w:pPr>
        <w:pStyle w:val="aff2"/>
        <w:numPr>
          <w:ilvl w:val="0"/>
          <w:numId w:val="23"/>
        </w:numPr>
        <w:tabs>
          <w:tab w:val="left" w:pos="709"/>
          <w:tab w:val="left" w:pos="993"/>
          <w:tab w:val="left" w:pos="1134"/>
        </w:tabs>
        <w:spacing w:after="0" w:line="360" w:lineRule="auto"/>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детализированная выписка со счета (на бумажном и электронном носителе);</w:t>
      </w:r>
    </w:p>
    <w:p w:rsidR="00BC591D" w:rsidRPr="008A2018" w:rsidRDefault="00746D1D" w:rsidP="00E75742">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3</w:t>
      </w:r>
      <w:r w:rsidR="00BC591D" w:rsidRPr="008A2018">
        <w:rPr>
          <w:rFonts w:ascii="Times New Roman" w:hAnsi="Times New Roman" w:cs="Times New Roman"/>
          <w:color w:val="000000" w:themeColor="text1"/>
          <w:sz w:val="24"/>
          <w:szCs w:val="24"/>
          <w:lang w:eastAsia="ru-RU"/>
        </w:rPr>
        <w:t>) чек, копия чека;</w:t>
      </w:r>
    </w:p>
    <w:p w:rsidR="00BC591D" w:rsidRPr="008A2018" w:rsidRDefault="00746D1D" w:rsidP="00E75742">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4</w:t>
      </w:r>
      <w:r w:rsidR="00BC591D" w:rsidRPr="008A2018">
        <w:rPr>
          <w:rFonts w:ascii="Times New Roman" w:hAnsi="Times New Roman" w:cs="Times New Roman"/>
          <w:color w:val="000000" w:themeColor="text1"/>
          <w:sz w:val="24"/>
          <w:szCs w:val="24"/>
          <w:lang w:eastAsia="ru-RU"/>
        </w:rPr>
        <w:t>) счет-фактура;</w:t>
      </w:r>
    </w:p>
    <w:p w:rsidR="00BC591D" w:rsidRPr="008A2018" w:rsidRDefault="00746D1D" w:rsidP="00E75742">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5</w:t>
      </w:r>
      <w:r w:rsidR="00BC591D" w:rsidRPr="008A2018">
        <w:rPr>
          <w:rFonts w:ascii="Times New Roman" w:hAnsi="Times New Roman" w:cs="Times New Roman"/>
          <w:color w:val="000000" w:themeColor="text1"/>
          <w:sz w:val="24"/>
          <w:szCs w:val="24"/>
          <w:lang w:eastAsia="ru-RU"/>
        </w:rPr>
        <w:t>) товарная накладная;</w:t>
      </w:r>
    </w:p>
    <w:p w:rsidR="00BC591D" w:rsidRPr="008A2018" w:rsidRDefault="00746D1D" w:rsidP="00E75742">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6</w:t>
      </w:r>
      <w:r w:rsidR="00BC591D" w:rsidRPr="008A2018">
        <w:rPr>
          <w:rFonts w:ascii="Times New Roman" w:hAnsi="Times New Roman" w:cs="Times New Roman"/>
          <w:color w:val="000000" w:themeColor="text1"/>
          <w:sz w:val="24"/>
          <w:szCs w:val="24"/>
          <w:lang w:eastAsia="ru-RU"/>
        </w:rPr>
        <w:t>) универсальный передаточный документ;</w:t>
      </w:r>
    </w:p>
    <w:p w:rsidR="00BC591D" w:rsidRPr="008A2018" w:rsidRDefault="00746D1D" w:rsidP="00E75742">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7</w:t>
      </w:r>
      <w:r w:rsidR="00BC591D" w:rsidRPr="008A2018">
        <w:rPr>
          <w:rFonts w:ascii="Times New Roman" w:hAnsi="Times New Roman" w:cs="Times New Roman"/>
          <w:color w:val="000000" w:themeColor="text1"/>
          <w:sz w:val="24"/>
          <w:szCs w:val="24"/>
          <w:lang w:eastAsia="ru-RU"/>
        </w:rPr>
        <w:t>) акт выполненных работ (оказанных услуг);</w:t>
      </w:r>
    </w:p>
    <w:p w:rsidR="00BC591D" w:rsidRPr="008A2018" w:rsidRDefault="00746D1D" w:rsidP="00E75742">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rPr>
        <w:lastRenderedPageBreak/>
        <w:t>8</w:t>
      </w:r>
      <w:r w:rsidR="00BC591D" w:rsidRPr="008A2018">
        <w:rPr>
          <w:rFonts w:ascii="Times New Roman" w:hAnsi="Times New Roman" w:cs="Times New Roman"/>
          <w:color w:val="000000" w:themeColor="text1"/>
          <w:sz w:val="24"/>
          <w:szCs w:val="24"/>
        </w:rPr>
        <w:t xml:space="preserve">) в случае предоставления </w:t>
      </w:r>
      <w:proofErr w:type="spellStart"/>
      <w:r w:rsidR="00BC591D" w:rsidRPr="008A2018">
        <w:rPr>
          <w:rFonts w:ascii="Times New Roman" w:hAnsi="Times New Roman" w:cs="Times New Roman"/>
          <w:color w:val="000000" w:themeColor="text1"/>
          <w:sz w:val="24"/>
          <w:szCs w:val="24"/>
        </w:rPr>
        <w:t>Микрозайма</w:t>
      </w:r>
      <w:proofErr w:type="spellEnd"/>
      <w:r w:rsidR="00BC591D" w:rsidRPr="008A2018">
        <w:rPr>
          <w:rFonts w:ascii="Times New Roman" w:hAnsi="Times New Roman" w:cs="Times New Roman"/>
          <w:color w:val="000000" w:themeColor="text1"/>
          <w:sz w:val="24"/>
          <w:szCs w:val="24"/>
        </w:rPr>
        <w:t xml:space="preserve"> для приобретения </w:t>
      </w:r>
      <w:r w:rsidR="00BC591D" w:rsidRPr="008A2018">
        <w:rPr>
          <w:rFonts w:ascii="Times New Roman" w:hAnsi="Times New Roman" w:cs="Times New Roman"/>
          <w:color w:val="000000" w:themeColor="text1"/>
          <w:sz w:val="24"/>
          <w:szCs w:val="24"/>
          <w:lang w:eastAsia="ru-RU"/>
        </w:rPr>
        <w:t>основных средств</w:t>
      </w:r>
      <w:r w:rsidR="00BC591D" w:rsidRPr="008A2018">
        <w:rPr>
          <w:rFonts w:ascii="Times New Roman" w:hAnsi="Times New Roman" w:cs="Times New Roman"/>
          <w:color w:val="000000" w:themeColor="text1"/>
          <w:sz w:val="24"/>
          <w:szCs w:val="24"/>
        </w:rPr>
        <w:t xml:space="preserve"> (приобретение транспортных средств, спецтехники, оборудования, недвижимости и т.п.).</w:t>
      </w:r>
    </w:p>
    <w:p w:rsidR="00BC591D" w:rsidRPr="008A2018" w:rsidRDefault="00BC591D" w:rsidP="002B4592">
      <w:pPr>
        <w:pStyle w:val="aff2"/>
        <w:widowControl w:val="0"/>
        <w:numPr>
          <w:ilvl w:val="0"/>
          <w:numId w:val="18"/>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bookmarkStart w:id="25" w:name="page21"/>
      <w:bookmarkEnd w:id="25"/>
      <w:r w:rsidRPr="008A2018">
        <w:rPr>
          <w:rFonts w:ascii="Times New Roman" w:hAnsi="Times New Roman" w:cs="Times New Roman"/>
          <w:color w:val="000000" w:themeColor="text1"/>
          <w:sz w:val="24"/>
          <w:szCs w:val="24"/>
        </w:rPr>
        <w:t>ПТС</w:t>
      </w:r>
      <w:r w:rsidRPr="008A2018">
        <w:rPr>
          <w:rStyle w:val="aff"/>
          <w:rFonts w:ascii="Times New Roman" w:hAnsi="Times New Roman"/>
          <w:color w:val="000000" w:themeColor="text1"/>
          <w:sz w:val="24"/>
          <w:szCs w:val="24"/>
        </w:rPr>
        <w:footnoteReference w:id="1"/>
      </w:r>
      <w:r w:rsidRPr="008A2018">
        <w:rPr>
          <w:rFonts w:ascii="Times New Roman" w:hAnsi="Times New Roman" w:cs="Times New Roman"/>
          <w:color w:val="000000" w:themeColor="text1"/>
          <w:sz w:val="24"/>
          <w:szCs w:val="24"/>
        </w:rPr>
        <w:t>/ПСМ</w:t>
      </w:r>
      <w:r w:rsidRPr="008A2018">
        <w:rPr>
          <w:rStyle w:val="aff"/>
          <w:rFonts w:ascii="Times New Roman" w:hAnsi="Times New Roman"/>
          <w:color w:val="000000" w:themeColor="text1"/>
          <w:sz w:val="24"/>
          <w:szCs w:val="24"/>
        </w:rPr>
        <w:footnoteReference w:id="2"/>
      </w:r>
      <w:r w:rsidRPr="008A2018">
        <w:rPr>
          <w:rFonts w:ascii="Times New Roman" w:hAnsi="Times New Roman" w:cs="Times New Roman"/>
          <w:color w:val="000000" w:themeColor="text1"/>
          <w:sz w:val="24"/>
          <w:szCs w:val="24"/>
        </w:rPr>
        <w:t xml:space="preserve"> на приобретенное за счет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Фонда транспортное средство </w:t>
      </w:r>
      <w:proofErr w:type="gramStart"/>
      <w:r w:rsidRPr="008A2018">
        <w:rPr>
          <w:rFonts w:ascii="Times New Roman" w:hAnsi="Times New Roman" w:cs="Times New Roman"/>
          <w:color w:val="000000" w:themeColor="text1"/>
          <w:sz w:val="24"/>
          <w:szCs w:val="24"/>
        </w:rPr>
        <w:t>на Заемщика с отметкой о его постановке на учет в органах</w:t>
      </w:r>
      <w:proofErr w:type="gramEnd"/>
      <w:r w:rsidRPr="008A2018">
        <w:rPr>
          <w:rFonts w:ascii="Times New Roman" w:hAnsi="Times New Roman" w:cs="Times New Roman"/>
          <w:color w:val="000000" w:themeColor="text1"/>
          <w:sz w:val="24"/>
          <w:szCs w:val="24"/>
        </w:rPr>
        <w:t xml:space="preserve"> </w:t>
      </w:r>
      <w:r w:rsidR="00020B78" w:rsidRPr="008A2018">
        <w:rPr>
          <w:rFonts w:ascii="Times New Roman" w:hAnsi="Times New Roman" w:cs="Times New Roman"/>
          <w:color w:val="000000" w:themeColor="text1"/>
          <w:sz w:val="24"/>
          <w:szCs w:val="24"/>
        </w:rPr>
        <w:t>ГИБДД</w:t>
      </w:r>
      <w:r w:rsidRPr="008A2018">
        <w:rPr>
          <w:rFonts w:ascii="Times New Roman" w:hAnsi="Times New Roman" w:cs="Times New Roman"/>
          <w:color w:val="000000" w:themeColor="text1"/>
          <w:sz w:val="24"/>
          <w:szCs w:val="24"/>
        </w:rPr>
        <w:t xml:space="preserve">, при приобретении самоходной техники – с отметкой о его постановке на учет в </w:t>
      </w:r>
      <w:proofErr w:type="spellStart"/>
      <w:r w:rsidRPr="008A2018">
        <w:rPr>
          <w:rFonts w:ascii="Times New Roman" w:hAnsi="Times New Roman" w:cs="Times New Roman"/>
          <w:color w:val="000000" w:themeColor="text1"/>
          <w:sz w:val="24"/>
          <w:szCs w:val="24"/>
        </w:rPr>
        <w:t>Гостехнадзоре</w:t>
      </w:r>
      <w:proofErr w:type="spellEnd"/>
      <w:r w:rsidRPr="008A2018">
        <w:rPr>
          <w:rFonts w:ascii="Times New Roman" w:hAnsi="Times New Roman" w:cs="Times New Roman"/>
          <w:color w:val="000000" w:themeColor="text1"/>
          <w:sz w:val="24"/>
          <w:szCs w:val="24"/>
        </w:rPr>
        <w:t>, копию свидетельства о регистрации транспортного средства/самоходной машины;</w:t>
      </w:r>
    </w:p>
    <w:p w:rsidR="00BC591D" w:rsidRPr="008A2018" w:rsidRDefault="00BC591D" w:rsidP="002B4592">
      <w:pPr>
        <w:pStyle w:val="aff2"/>
        <w:widowControl w:val="0"/>
        <w:numPr>
          <w:ilvl w:val="0"/>
          <w:numId w:val="18"/>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договор купли-продажи (поставки) оборудования, Акт приема-передачи к нему, документы, подтверждающие оплату оборудования, приобретенного за счет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Фонда;</w:t>
      </w:r>
    </w:p>
    <w:p w:rsidR="00BC591D" w:rsidRPr="008A2018" w:rsidRDefault="00BC591D" w:rsidP="002B4592">
      <w:pPr>
        <w:pStyle w:val="aff2"/>
        <w:widowControl w:val="0"/>
        <w:numPr>
          <w:ilvl w:val="0"/>
          <w:numId w:val="18"/>
        </w:numPr>
        <w:tabs>
          <w:tab w:val="left" w:pos="709"/>
          <w:tab w:val="left" w:pos="993"/>
          <w:tab w:val="left" w:pos="1134"/>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оригинал Выписки из ЕГРН в отношении приобретенного за счет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Фонда объекта недвижимости;</w:t>
      </w:r>
    </w:p>
    <w:p w:rsidR="00BC591D" w:rsidRPr="008A2018" w:rsidRDefault="00746D1D" w:rsidP="00E75742">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9</w:t>
      </w:r>
      <w:r w:rsidR="00BC591D" w:rsidRPr="008A2018">
        <w:rPr>
          <w:rFonts w:ascii="Times New Roman" w:hAnsi="Times New Roman" w:cs="Times New Roman"/>
          <w:color w:val="000000" w:themeColor="text1"/>
          <w:sz w:val="24"/>
          <w:szCs w:val="24"/>
          <w:lang w:eastAsia="ru-RU"/>
        </w:rPr>
        <w:t xml:space="preserve">) иные подтверждающие документы, </w:t>
      </w:r>
      <w:r w:rsidR="00F65699" w:rsidRPr="008A2018">
        <w:rPr>
          <w:rFonts w:ascii="Times New Roman" w:hAnsi="Times New Roman" w:cs="Times New Roman"/>
          <w:color w:val="000000" w:themeColor="text1"/>
          <w:sz w:val="24"/>
          <w:szCs w:val="24"/>
          <w:lang w:eastAsia="ru-RU"/>
        </w:rPr>
        <w:t>например</w:t>
      </w:r>
      <w:r w:rsidR="00BC591D" w:rsidRPr="008A2018">
        <w:rPr>
          <w:rFonts w:ascii="Times New Roman" w:hAnsi="Times New Roman" w:cs="Times New Roman"/>
          <w:color w:val="000000" w:themeColor="text1"/>
          <w:sz w:val="24"/>
          <w:szCs w:val="24"/>
          <w:lang w:eastAsia="ru-RU"/>
        </w:rPr>
        <w:t xml:space="preserve"> договор купли-продажи / поставки / оказания услуг / счет на оплату / ОС-1 (Акт о приеме-передаче объекта основных средств)/ ОС-6 (Инвентарная карточка учета объекта основных средств) / М-4 (Приходный ордер) и т.п.</w:t>
      </w:r>
    </w:p>
    <w:p w:rsidR="00BC591D" w:rsidRPr="008A2018" w:rsidRDefault="00BC591D" w:rsidP="002B4592">
      <w:pPr>
        <w:pStyle w:val="aff2"/>
        <w:numPr>
          <w:ilvl w:val="1"/>
          <w:numId w:val="21"/>
        </w:numPr>
        <w:tabs>
          <w:tab w:val="left" w:pos="709"/>
          <w:tab w:val="left" w:pos="993"/>
          <w:tab w:val="left" w:pos="1134"/>
        </w:tabs>
        <w:spacing w:after="0" w:line="360" w:lineRule="auto"/>
        <w:ind w:left="0"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Подтверждение целевого использования заемных средств оформляется Заемщиком в виде </w:t>
      </w:r>
      <w:r w:rsidR="002067B6" w:rsidRPr="008A2018">
        <w:rPr>
          <w:rFonts w:ascii="Times New Roman" w:hAnsi="Times New Roman" w:cs="Times New Roman"/>
          <w:color w:val="000000" w:themeColor="text1"/>
          <w:sz w:val="24"/>
          <w:szCs w:val="24"/>
          <w:lang w:eastAsia="ru-RU"/>
        </w:rPr>
        <w:t xml:space="preserve">Отчета о целевом использовании </w:t>
      </w:r>
      <w:r w:rsidR="002067B6" w:rsidRPr="00F65699">
        <w:rPr>
          <w:rFonts w:ascii="Times New Roman" w:hAnsi="Times New Roman" w:cs="Times New Roman"/>
          <w:sz w:val="24"/>
          <w:szCs w:val="24"/>
          <w:lang w:eastAsia="ru-RU"/>
        </w:rPr>
        <w:t>(Приложение №</w:t>
      </w:r>
      <w:r w:rsidR="00F65699" w:rsidRPr="00F65699">
        <w:rPr>
          <w:rFonts w:ascii="Times New Roman" w:hAnsi="Times New Roman" w:cs="Times New Roman"/>
          <w:sz w:val="24"/>
          <w:szCs w:val="24"/>
          <w:lang w:eastAsia="ru-RU"/>
        </w:rPr>
        <w:t>8</w:t>
      </w:r>
      <w:r w:rsidR="002067B6" w:rsidRPr="00F65699">
        <w:rPr>
          <w:rFonts w:ascii="Times New Roman" w:hAnsi="Times New Roman" w:cs="Times New Roman"/>
          <w:sz w:val="24"/>
          <w:szCs w:val="24"/>
          <w:lang w:eastAsia="ru-RU"/>
        </w:rPr>
        <w:t>)</w:t>
      </w:r>
      <w:r w:rsidR="00335FD0" w:rsidRPr="00F65699">
        <w:rPr>
          <w:rFonts w:ascii="Times New Roman" w:hAnsi="Times New Roman" w:cs="Times New Roman"/>
          <w:sz w:val="24"/>
          <w:szCs w:val="24"/>
          <w:lang w:eastAsia="ru-RU"/>
        </w:rPr>
        <w:t xml:space="preserve"> </w:t>
      </w:r>
      <w:r w:rsidR="00335FD0" w:rsidRPr="008A2018">
        <w:rPr>
          <w:rFonts w:ascii="Times New Roman" w:hAnsi="Times New Roman" w:cs="Times New Roman"/>
          <w:color w:val="000000" w:themeColor="text1"/>
          <w:sz w:val="24"/>
          <w:szCs w:val="24"/>
          <w:lang w:eastAsia="ru-RU"/>
        </w:rPr>
        <w:t xml:space="preserve">и надлежащим образом заверенных копий документов в соответствии с п. </w:t>
      </w:r>
      <w:r w:rsidR="00BB75E6">
        <w:rPr>
          <w:rFonts w:ascii="Times New Roman" w:hAnsi="Times New Roman" w:cs="Times New Roman"/>
          <w:color w:val="000000" w:themeColor="text1"/>
          <w:sz w:val="24"/>
          <w:szCs w:val="24"/>
          <w:lang w:eastAsia="ru-RU"/>
        </w:rPr>
        <w:t>7.4.2.</w:t>
      </w:r>
      <w:r w:rsidR="00335FD0" w:rsidRPr="008A2018">
        <w:rPr>
          <w:rFonts w:ascii="Times New Roman" w:hAnsi="Times New Roman" w:cs="Times New Roman"/>
          <w:color w:val="000000" w:themeColor="text1"/>
          <w:sz w:val="24"/>
          <w:szCs w:val="24"/>
          <w:lang w:eastAsia="ru-RU"/>
        </w:rPr>
        <w:t xml:space="preserve"> настоящих Правил.</w:t>
      </w:r>
    </w:p>
    <w:p w:rsidR="00BC591D" w:rsidRPr="008A2018" w:rsidRDefault="00BC591D" w:rsidP="00F65699">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7261C6">
        <w:rPr>
          <w:rFonts w:ascii="Times New Roman" w:hAnsi="Times New Roman" w:cs="Times New Roman"/>
          <w:color w:val="000000" w:themeColor="text1"/>
          <w:sz w:val="24"/>
          <w:szCs w:val="24"/>
          <w:lang w:eastAsia="ru-RU"/>
        </w:rPr>
        <w:t>Фонд в течение 5 (Пяти) рабочих дней</w:t>
      </w:r>
      <w:r w:rsidRPr="008A2018">
        <w:rPr>
          <w:rFonts w:ascii="Times New Roman" w:hAnsi="Times New Roman" w:cs="Times New Roman"/>
          <w:color w:val="000000" w:themeColor="text1"/>
          <w:sz w:val="24"/>
          <w:szCs w:val="24"/>
          <w:lang w:eastAsia="ru-RU"/>
        </w:rPr>
        <w:t xml:space="preserve"> рассматривает документы, предоставленные </w:t>
      </w:r>
      <w:r w:rsidR="00BB75E6">
        <w:rPr>
          <w:rFonts w:ascii="Times New Roman" w:hAnsi="Times New Roman" w:cs="Times New Roman"/>
          <w:color w:val="000000" w:themeColor="text1"/>
          <w:sz w:val="24"/>
          <w:szCs w:val="24"/>
          <w:lang w:eastAsia="ru-RU"/>
        </w:rPr>
        <w:t>з</w:t>
      </w:r>
      <w:r w:rsidRPr="008A2018">
        <w:rPr>
          <w:rFonts w:ascii="Times New Roman" w:hAnsi="Times New Roman" w:cs="Times New Roman"/>
          <w:color w:val="000000" w:themeColor="text1"/>
          <w:sz w:val="24"/>
          <w:szCs w:val="24"/>
          <w:lang w:eastAsia="ru-RU"/>
        </w:rPr>
        <w:t>а</w:t>
      </w:r>
      <w:r w:rsidR="00BB75E6">
        <w:rPr>
          <w:rFonts w:ascii="Times New Roman" w:hAnsi="Times New Roman" w:cs="Times New Roman"/>
          <w:color w:val="000000" w:themeColor="text1"/>
          <w:sz w:val="24"/>
          <w:szCs w:val="24"/>
          <w:lang w:eastAsia="ru-RU"/>
        </w:rPr>
        <w:t>явителем</w:t>
      </w:r>
      <w:r w:rsidRPr="008A2018">
        <w:rPr>
          <w:rFonts w:ascii="Times New Roman" w:hAnsi="Times New Roman" w:cs="Times New Roman"/>
          <w:color w:val="000000" w:themeColor="text1"/>
          <w:sz w:val="24"/>
          <w:szCs w:val="24"/>
          <w:lang w:eastAsia="ru-RU"/>
        </w:rPr>
        <w:t xml:space="preserve"> в соответствии с п. </w:t>
      </w:r>
      <w:r w:rsidR="00BB75E6">
        <w:rPr>
          <w:rFonts w:ascii="Times New Roman" w:hAnsi="Times New Roman" w:cs="Times New Roman"/>
          <w:color w:val="000000" w:themeColor="text1"/>
          <w:sz w:val="24"/>
          <w:szCs w:val="24"/>
          <w:lang w:eastAsia="ru-RU"/>
        </w:rPr>
        <w:t>7.4.2.</w:t>
      </w:r>
      <w:r w:rsidR="00F65699">
        <w:rPr>
          <w:rFonts w:ascii="Times New Roman" w:hAnsi="Times New Roman" w:cs="Times New Roman"/>
          <w:color w:val="000000" w:themeColor="text1"/>
          <w:sz w:val="24"/>
          <w:szCs w:val="24"/>
          <w:lang w:eastAsia="ru-RU"/>
        </w:rPr>
        <w:t xml:space="preserve"> </w:t>
      </w:r>
      <w:r w:rsidRPr="008A2018">
        <w:rPr>
          <w:rFonts w:ascii="Times New Roman" w:hAnsi="Times New Roman" w:cs="Times New Roman"/>
          <w:color w:val="000000" w:themeColor="text1"/>
          <w:sz w:val="24"/>
          <w:szCs w:val="24"/>
          <w:lang w:eastAsia="ru-RU"/>
        </w:rPr>
        <w:t>настоящих Правил, и в случае:</w:t>
      </w:r>
    </w:p>
    <w:p w:rsidR="00BC591D" w:rsidRPr="008A2018" w:rsidRDefault="00BC591D" w:rsidP="00E75742">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1) принятия подтверждения целевого использования средств </w:t>
      </w:r>
      <w:proofErr w:type="spellStart"/>
      <w:r w:rsidR="00F65699">
        <w:rPr>
          <w:rFonts w:ascii="Times New Roman" w:hAnsi="Times New Roman" w:cs="Times New Roman"/>
          <w:color w:val="000000" w:themeColor="text1"/>
          <w:sz w:val="24"/>
          <w:szCs w:val="24"/>
          <w:lang w:eastAsia="ru-RU"/>
        </w:rPr>
        <w:t>м</w:t>
      </w:r>
      <w:r w:rsidRPr="008A2018">
        <w:rPr>
          <w:rFonts w:ascii="Times New Roman" w:hAnsi="Times New Roman" w:cs="Times New Roman"/>
          <w:color w:val="000000" w:themeColor="text1"/>
          <w:sz w:val="24"/>
          <w:szCs w:val="24"/>
          <w:lang w:eastAsia="ru-RU"/>
        </w:rPr>
        <w:t>икрозайма</w:t>
      </w:r>
      <w:proofErr w:type="spellEnd"/>
      <w:r w:rsidRPr="008A2018">
        <w:rPr>
          <w:rFonts w:ascii="Times New Roman" w:hAnsi="Times New Roman" w:cs="Times New Roman"/>
          <w:color w:val="000000" w:themeColor="text1"/>
          <w:sz w:val="24"/>
          <w:szCs w:val="24"/>
          <w:lang w:eastAsia="ru-RU"/>
        </w:rPr>
        <w:t xml:space="preserve"> – подписывает </w:t>
      </w:r>
      <w:r w:rsidR="00F65699">
        <w:rPr>
          <w:rFonts w:ascii="Times New Roman" w:hAnsi="Times New Roman" w:cs="Times New Roman"/>
          <w:color w:val="000000" w:themeColor="text1"/>
          <w:sz w:val="24"/>
          <w:szCs w:val="24"/>
          <w:lang w:eastAsia="ru-RU"/>
        </w:rPr>
        <w:t>о</w:t>
      </w:r>
      <w:r w:rsidR="002067B6" w:rsidRPr="008A2018">
        <w:rPr>
          <w:rFonts w:ascii="Times New Roman" w:hAnsi="Times New Roman" w:cs="Times New Roman"/>
          <w:color w:val="000000" w:themeColor="text1"/>
          <w:sz w:val="24"/>
          <w:szCs w:val="24"/>
          <w:lang w:eastAsia="ru-RU"/>
        </w:rPr>
        <w:t>тчет о целевом использовании</w:t>
      </w:r>
      <w:r w:rsidR="001D576E" w:rsidRPr="008A2018">
        <w:rPr>
          <w:rFonts w:ascii="Times New Roman" w:hAnsi="Times New Roman" w:cs="Times New Roman"/>
          <w:color w:val="000000" w:themeColor="text1"/>
          <w:sz w:val="24"/>
          <w:szCs w:val="24"/>
          <w:lang w:eastAsia="ru-RU"/>
        </w:rPr>
        <w:t xml:space="preserve"> </w:t>
      </w:r>
      <w:r w:rsidRPr="008A2018">
        <w:rPr>
          <w:rFonts w:ascii="Times New Roman" w:hAnsi="Times New Roman" w:cs="Times New Roman"/>
          <w:color w:val="000000" w:themeColor="text1"/>
          <w:sz w:val="24"/>
          <w:szCs w:val="24"/>
          <w:lang w:eastAsia="ru-RU"/>
        </w:rPr>
        <w:t>и направляет экземпляр Заемщику;</w:t>
      </w:r>
    </w:p>
    <w:p w:rsidR="00BC591D" w:rsidRPr="008A2018" w:rsidRDefault="00BC591D" w:rsidP="00E75742">
      <w:pPr>
        <w:tabs>
          <w:tab w:val="left" w:pos="709"/>
          <w:tab w:val="left" w:pos="993"/>
          <w:tab w:val="left" w:pos="1134"/>
        </w:tabs>
        <w:spacing w:after="0" w:line="360" w:lineRule="auto"/>
        <w:ind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2) не</w:t>
      </w:r>
      <w:r w:rsidR="002067B6" w:rsidRPr="008A2018">
        <w:rPr>
          <w:rFonts w:ascii="Times New Roman" w:hAnsi="Times New Roman" w:cs="Times New Roman"/>
          <w:color w:val="000000" w:themeColor="text1"/>
          <w:sz w:val="24"/>
          <w:szCs w:val="24"/>
          <w:lang w:eastAsia="ru-RU"/>
        </w:rPr>
        <w:t xml:space="preserve"> </w:t>
      </w:r>
      <w:r w:rsidRPr="008A2018">
        <w:rPr>
          <w:rFonts w:ascii="Times New Roman" w:hAnsi="Times New Roman" w:cs="Times New Roman"/>
          <w:color w:val="000000" w:themeColor="text1"/>
          <w:sz w:val="24"/>
          <w:szCs w:val="24"/>
          <w:lang w:eastAsia="ru-RU"/>
        </w:rPr>
        <w:t xml:space="preserve">принятия </w:t>
      </w:r>
      <w:r w:rsidRPr="008A2018">
        <w:rPr>
          <w:rFonts w:ascii="Times New Roman" w:hAnsi="Times New Roman" w:cs="Times New Roman"/>
          <w:sz w:val="24"/>
          <w:szCs w:val="24"/>
          <w:lang w:eastAsia="ru-RU"/>
        </w:rPr>
        <w:t xml:space="preserve">подтверждения целевого использования средств </w:t>
      </w:r>
      <w:proofErr w:type="spellStart"/>
      <w:r w:rsidR="00F65699">
        <w:rPr>
          <w:rFonts w:ascii="Times New Roman" w:hAnsi="Times New Roman" w:cs="Times New Roman"/>
          <w:sz w:val="24"/>
          <w:szCs w:val="24"/>
          <w:lang w:eastAsia="ru-RU"/>
        </w:rPr>
        <w:t>м</w:t>
      </w:r>
      <w:r w:rsidRPr="008A2018">
        <w:rPr>
          <w:rFonts w:ascii="Times New Roman" w:hAnsi="Times New Roman" w:cs="Times New Roman"/>
          <w:sz w:val="24"/>
          <w:szCs w:val="24"/>
          <w:lang w:eastAsia="ru-RU"/>
        </w:rPr>
        <w:t>икрозайма</w:t>
      </w:r>
      <w:proofErr w:type="spellEnd"/>
      <w:r w:rsidRPr="008A2018">
        <w:rPr>
          <w:rFonts w:ascii="Times New Roman" w:hAnsi="Times New Roman" w:cs="Times New Roman"/>
          <w:sz w:val="24"/>
          <w:szCs w:val="24"/>
          <w:lang w:eastAsia="ru-RU"/>
        </w:rPr>
        <w:t xml:space="preserve"> – направляет Заемщику отказ </w:t>
      </w:r>
      <w:r w:rsidR="002067B6" w:rsidRPr="008A2018">
        <w:rPr>
          <w:rFonts w:ascii="Times New Roman" w:hAnsi="Times New Roman" w:cs="Times New Roman"/>
          <w:sz w:val="24"/>
          <w:szCs w:val="24"/>
        </w:rPr>
        <w:t xml:space="preserve">путем направления электронного письма на адрес </w:t>
      </w:r>
      <w:r w:rsidR="002067B6" w:rsidRPr="008A2018">
        <w:rPr>
          <w:rFonts w:ascii="Times New Roman" w:hAnsi="Times New Roman" w:cs="Times New Roman"/>
          <w:sz w:val="24"/>
          <w:szCs w:val="24"/>
          <w:lang w:val="en-US"/>
        </w:rPr>
        <w:t>e</w:t>
      </w:r>
      <w:r w:rsidR="002067B6" w:rsidRPr="008A2018">
        <w:rPr>
          <w:rFonts w:ascii="Times New Roman" w:hAnsi="Times New Roman" w:cs="Times New Roman"/>
          <w:sz w:val="24"/>
          <w:szCs w:val="24"/>
        </w:rPr>
        <w:t>-</w:t>
      </w:r>
      <w:r w:rsidR="002067B6" w:rsidRPr="008A2018">
        <w:rPr>
          <w:rFonts w:ascii="Times New Roman" w:hAnsi="Times New Roman" w:cs="Times New Roman"/>
          <w:sz w:val="24"/>
          <w:szCs w:val="24"/>
          <w:lang w:val="en-US"/>
        </w:rPr>
        <w:t>mail</w:t>
      </w:r>
      <w:r w:rsidR="002067B6" w:rsidRPr="008A2018">
        <w:rPr>
          <w:rFonts w:ascii="Times New Roman" w:hAnsi="Times New Roman" w:cs="Times New Roman"/>
          <w:sz w:val="24"/>
          <w:szCs w:val="24"/>
        </w:rPr>
        <w:t xml:space="preserve"> указанный в Договоре </w:t>
      </w:r>
      <w:proofErr w:type="spellStart"/>
      <w:r w:rsidR="002067B6" w:rsidRPr="008A2018">
        <w:rPr>
          <w:rFonts w:ascii="Times New Roman" w:hAnsi="Times New Roman" w:cs="Times New Roman"/>
          <w:sz w:val="24"/>
          <w:szCs w:val="24"/>
        </w:rPr>
        <w:t>микрозайма</w:t>
      </w:r>
      <w:proofErr w:type="spellEnd"/>
      <w:r w:rsidR="002067B6" w:rsidRPr="008A2018">
        <w:rPr>
          <w:rFonts w:ascii="Times New Roman" w:hAnsi="Times New Roman" w:cs="Times New Roman"/>
          <w:sz w:val="24"/>
          <w:szCs w:val="24"/>
          <w:lang w:eastAsia="ru-RU"/>
        </w:rPr>
        <w:t xml:space="preserve"> </w:t>
      </w:r>
      <w:r w:rsidRPr="008A2018">
        <w:rPr>
          <w:rFonts w:ascii="Times New Roman" w:hAnsi="Times New Roman" w:cs="Times New Roman"/>
          <w:sz w:val="24"/>
          <w:szCs w:val="24"/>
          <w:lang w:eastAsia="ru-RU"/>
        </w:rPr>
        <w:t>с перечнем замечаний и предлагаемыми сроками для их устранения.</w:t>
      </w:r>
    </w:p>
    <w:p w:rsidR="00BC591D" w:rsidRPr="008A2018" w:rsidRDefault="00BC591D" w:rsidP="002B4592">
      <w:pPr>
        <w:pStyle w:val="aff2"/>
        <w:numPr>
          <w:ilvl w:val="1"/>
          <w:numId w:val="21"/>
        </w:numPr>
        <w:tabs>
          <w:tab w:val="left" w:pos="709"/>
          <w:tab w:val="left" w:pos="993"/>
          <w:tab w:val="left" w:pos="1134"/>
        </w:tabs>
        <w:spacing w:after="0" w:line="360" w:lineRule="auto"/>
        <w:ind w:left="0" w:firstLine="709"/>
        <w:jc w:val="both"/>
        <w:rPr>
          <w:rFonts w:ascii="Times New Roman" w:hAnsi="Times New Roman" w:cs="Times New Roman"/>
          <w:color w:val="000000" w:themeColor="text1"/>
          <w:sz w:val="24"/>
          <w:szCs w:val="24"/>
          <w:lang w:eastAsia="ru-RU"/>
        </w:rPr>
      </w:pPr>
      <w:r w:rsidRPr="008A2018">
        <w:rPr>
          <w:rFonts w:ascii="Times New Roman" w:hAnsi="Times New Roman" w:cs="Times New Roman"/>
          <w:color w:val="000000" w:themeColor="text1"/>
          <w:sz w:val="24"/>
          <w:szCs w:val="24"/>
          <w:lang w:eastAsia="ru-RU"/>
        </w:rPr>
        <w:t xml:space="preserve">В случае не подтверждения/несвоевременного подтверждения целевого использования заемных средств Фонд (Займодавец) имеет право наложить штрафные санкции в размере, установленном Договором </w:t>
      </w:r>
      <w:proofErr w:type="spellStart"/>
      <w:r w:rsidRPr="008A2018">
        <w:rPr>
          <w:rFonts w:ascii="Times New Roman" w:hAnsi="Times New Roman" w:cs="Times New Roman"/>
          <w:color w:val="000000" w:themeColor="text1"/>
          <w:sz w:val="24"/>
          <w:szCs w:val="24"/>
          <w:lang w:eastAsia="ru-RU"/>
        </w:rPr>
        <w:t>микрозайма</w:t>
      </w:r>
      <w:proofErr w:type="spellEnd"/>
      <w:r w:rsidRPr="008A2018">
        <w:rPr>
          <w:rFonts w:ascii="Times New Roman" w:hAnsi="Times New Roman" w:cs="Times New Roman"/>
          <w:color w:val="000000" w:themeColor="text1"/>
          <w:sz w:val="24"/>
          <w:szCs w:val="24"/>
          <w:lang w:eastAsia="ru-RU"/>
        </w:rPr>
        <w:t xml:space="preserve">, и (или) принять установленные законодательством меры по досрочному возврату </w:t>
      </w:r>
      <w:proofErr w:type="spellStart"/>
      <w:r w:rsidR="00F65699">
        <w:rPr>
          <w:rFonts w:ascii="Times New Roman" w:hAnsi="Times New Roman" w:cs="Times New Roman"/>
          <w:color w:val="000000" w:themeColor="text1"/>
          <w:sz w:val="24"/>
          <w:szCs w:val="24"/>
          <w:lang w:eastAsia="ru-RU"/>
        </w:rPr>
        <w:t>м</w:t>
      </w:r>
      <w:r w:rsidRPr="008A2018">
        <w:rPr>
          <w:rFonts w:ascii="Times New Roman" w:hAnsi="Times New Roman" w:cs="Times New Roman"/>
          <w:color w:val="000000" w:themeColor="text1"/>
          <w:sz w:val="24"/>
          <w:szCs w:val="24"/>
          <w:lang w:eastAsia="ru-RU"/>
        </w:rPr>
        <w:t>икрозайма</w:t>
      </w:r>
      <w:proofErr w:type="spellEnd"/>
      <w:r w:rsidRPr="008A2018">
        <w:rPr>
          <w:rFonts w:ascii="Times New Roman" w:hAnsi="Times New Roman" w:cs="Times New Roman"/>
          <w:color w:val="000000" w:themeColor="text1"/>
          <w:sz w:val="24"/>
          <w:szCs w:val="24"/>
          <w:lang w:eastAsia="ru-RU"/>
        </w:rPr>
        <w:t xml:space="preserve"> и взысканию процентов за пользование </w:t>
      </w:r>
      <w:proofErr w:type="spellStart"/>
      <w:r w:rsidR="00F65699">
        <w:rPr>
          <w:rFonts w:ascii="Times New Roman" w:hAnsi="Times New Roman" w:cs="Times New Roman"/>
          <w:color w:val="000000" w:themeColor="text1"/>
          <w:sz w:val="24"/>
          <w:szCs w:val="24"/>
          <w:lang w:eastAsia="ru-RU"/>
        </w:rPr>
        <w:t>м</w:t>
      </w:r>
      <w:r w:rsidRPr="008A2018">
        <w:rPr>
          <w:rFonts w:ascii="Times New Roman" w:hAnsi="Times New Roman" w:cs="Times New Roman"/>
          <w:color w:val="000000" w:themeColor="text1"/>
          <w:sz w:val="24"/>
          <w:szCs w:val="24"/>
          <w:lang w:eastAsia="ru-RU"/>
        </w:rPr>
        <w:t>икрозаймом</w:t>
      </w:r>
      <w:proofErr w:type="spellEnd"/>
      <w:r w:rsidRPr="008A2018">
        <w:rPr>
          <w:rFonts w:ascii="Times New Roman" w:hAnsi="Times New Roman" w:cs="Times New Roman"/>
          <w:color w:val="000000" w:themeColor="text1"/>
          <w:sz w:val="24"/>
          <w:szCs w:val="24"/>
          <w:lang w:eastAsia="ru-RU"/>
        </w:rPr>
        <w:t>.</w:t>
      </w:r>
    </w:p>
    <w:p w:rsidR="00BC591D" w:rsidRPr="008A2018" w:rsidRDefault="00261A8B" w:rsidP="002B4592">
      <w:pPr>
        <w:pStyle w:val="1"/>
        <w:numPr>
          <w:ilvl w:val="0"/>
          <w:numId w:val="21"/>
        </w:numPr>
        <w:spacing w:after="240" w:line="360" w:lineRule="auto"/>
        <w:ind w:left="357" w:hanging="357"/>
        <w:jc w:val="center"/>
        <w:rPr>
          <w:rStyle w:val="10"/>
          <w:rFonts w:ascii="Times New Roman" w:hAnsi="Times New Roman" w:cs="Times New Roman"/>
          <w:b/>
          <w:bCs/>
          <w:color w:val="000000" w:themeColor="text1"/>
          <w:sz w:val="24"/>
          <w:szCs w:val="24"/>
        </w:rPr>
      </w:pPr>
      <w:bookmarkStart w:id="26" w:name="_Toc163049782"/>
      <w:proofErr w:type="gramStart"/>
      <w:r w:rsidRPr="008A2018">
        <w:rPr>
          <w:rStyle w:val="10"/>
          <w:rFonts w:ascii="Times New Roman" w:hAnsi="Times New Roman" w:cs="Times New Roman"/>
          <w:b/>
          <w:bCs/>
          <w:color w:val="000000" w:themeColor="text1"/>
          <w:sz w:val="24"/>
          <w:szCs w:val="24"/>
        </w:rPr>
        <w:lastRenderedPageBreak/>
        <w:t>КОНТРОЛЬ ЗА</w:t>
      </w:r>
      <w:proofErr w:type="gramEnd"/>
      <w:r w:rsidR="00996405">
        <w:rPr>
          <w:rStyle w:val="10"/>
          <w:rFonts w:ascii="Times New Roman" w:hAnsi="Times New Roman" w:cs="Times New Roman"/>
          <w:b/>
          <w:bCs/>
          <w:color w:val="000000" w:themeColor="text1"/>
          <w:sz w:val="24"/>
          <w:szCs w:val="24"/>
        </w:rPr>
        <w:t xml:space="preserve"> </w:t>
      </w:r>
      <w:r w:rsidRPr="008A2018">
        <w:rPr>
          <w:rStyle w:val="10"/>
          <w:rFonts w:ascii="Times New Roman" w:hAnsi="Times New Roman" w:cs="Times New Roman"/>
          <w:b/>
          <w:bCs/>
          <w:color w:val="000000" w:themeColor="text1"/>
          <w:sz w:val="24"/>
          <w:szCs w:val="24"/>
        </w:rPr>
        <w:t>СВОЕВРЕМЕННОСТЬЮ УПЛАТЫ ПРОЦЕНТОВ И ПОГАШЕНИЕМ ОСНОВНОГО ДОЛГА ПО МИКРОЗАЙМУ</w:t>
      </w:r>
      <w:bookmarkEnd w:id="26"/>
    </w:p>
    <w:p w:rsidR="00BC591D" w:rsidRPr="008A2018" w:rsidRDefault="00BC591D" w:rsidP="002B4592">
      <w:pPr>
        <w:pStyle w:val="aff2"/>
        <w:widowControl w:val="0"/>
        <w:numPr>
          <w:ilvl w:val="1"/>
          <w:numId w:val="21"/>
        </w:numPr>
        <w:tabs>
          <w:tab w:val="left" w:pos="709"/>
          <w:tab w:val="left" w:pos="993"/>
          <w:tab w:val="left" w:pos="1134"/>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 Погашение основного долга и уплата процентов осуществляется Заемщиком в соответствии с Договором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и графиком платежей по погашению </w:t>
      </w:r>
      <w:proofErr w:type="spellStart"/>
      <w:r w:rsidR="00F65699">
        <w:rPr>
          <w:rFonts w:ascii="Times New Roman" w:hAnsi="Times New Roman" w:cs="Times New Roman"/>
          <w:color w:val="000000" w:themeColor="text1"/>
          <w:sz w:val="24"/>
          <w:szCs w:val="24"/>
        </w:rPr>
        <w:t>м</w:t>
      </w:r>
      <w:r w:rsidRPr="008A2018">
        <w:rPr>
          <w:rFonts w:ascii="Times New Roman" w:hAnsi="Times New Roman" w:cs="Times New Roman"/>
          <w:color w:val="000000" w:themeColor="text1"/>
          <w:sz w:val="24"/>
          <w:szCs w:val="24"/>
        </w:rPr>
        <w:t>икрозайма</w:t>
      </w:r>
      <w:proofErr w:type="spellEnd"/>
      <w:r w:rsidRPr="008A2018">
        <w:rPr>
          <w:rFonts w:ascii="Times New Roman" w:hAnsi="Times New Roman" w:cs="Times New Roman"/>
          <w:color w:val="000000" w:themeColor="text1"/>
          <w:sz w:val="24"/>
          <w:szCs w:val="24"/>
        </w:rPr>
        <w:t xml:space="preserve"> в безналичном порядке путем перечисления денежных средств на расчетный счет Фонда, указанный в Договоре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w:t>
      </w:r>
    </w:p>
    <w:p w:rsidR="00BC591D" w:rsidRPr="008A2018" w:rsidRDefault="00BC591D" w:rsidP="00E75742">
      <w:pPr>
        <w:widowControl w:val="0"/>
        <w:tabs>
          <w:tab w:val="left" w:pos="709"/>
          <w:tab w:val="left" w:pos="993"/>
          <w:tab w:val="left" w:pos="1276"/>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Возможно, как полное, так и частичное досрочное погашение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на условиях, определённых Договором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в соответствии с п. </w:t>
      </w:r>
      <w:r w:rsidR="00F65699">
        <w:rPr>
          <w:rFonts w:ascii="Times New Roman" w:hAnsi="Times New Roman" w:cs="Times New Roman"/>
          <w:color w:val="000000" w:themeColor="text1"/>
          <w:sz w:val="24"/>
          <w:szCs w:val="24"/>
        </w:rPr>
        <w:t>6</w:t>
      </w:r>
      <w:r w:rsidR="0019621D" w:rsidRPr="008A2018">
        <w:rPr>
          <w:rFonts w:ascii="Times New Roman" w:hAnsi="Times New Roman" w:cs="Times New Roman"/>
          <w:color w:val="000000" w:themeColor="text1"/>
          <w:sz w:val="24"/>
          <w:szCs w:val="24"/>
        </w:rPr>
        <w:t>.</w:t>
      </w:r>
      <w:r w:rsidR="00F65699">
        <w:rPr>
          <w:rFonts w:ascii="Times New Roman" w:hAnsi="Times New Roman" w:cs="Times New Roman"/>
          <w:color w:val="000000" w:themeColor="text1"/>
          <w:sz w:val="24"/>
          <w:szCs w:val="24"/>
        </w:rPr>
        <w:t>6.</w:t>
      </w:r>
      <w:r w:rsidRPr="008A2018">
        <w:rPr>
          <w:rFonts w:ascii="Times New Roman" w:hAnsi="Times New Roman" w:cs="Times New Roman"/>
          <w:color w:val="000000" w:themeColor="text1"/>
          <w:sz w:val="24"/>
          <w:szCs w:val="24"/>
        </w:rPr>
        <w:t xml:space="preserve"> настоящих Правил.</w:t>
      </w:r>
    </w:p>
    <w:p w:rsidR="00BC591D" w:rsidRPr="008A2018" w:rsidRDefault="00BC591D" w:rsidP="00E75742">
      <w:pPr>
        <w:widowControl w:val="0"/>
        <w:tabs>
          <w:tab w:val="left" w:pos="709"/>
          <w:tab w:val="left" w:pos="993"/>
          <w:tab w:val="left" w:pos="1276"/>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Фонд осуществляет ежемесячный </w:t>
      </w:r>
      <w:proofErr w:type="gramStart"/>
      <w:r w:rsidRPr="008A2018">
        <w:rPr>
          <w:rFonts w:ascii="Times New Roman" w:hAnsi="Times New Roman" w:cs="Times New Roman"/>
          <w:color w:val="000000" w:themeColor="text1"/>
          <w:sz w:val="24"/>
          <w:szCs w:val="24"/>
        </w:rPr>
        <w:t>контроль за</w:t>
      </w:r>
      <w:proofErr w:type="gramEnd"/>
      <w:r w:rsidRPr="008A2018">
        <w:rPr>
          <w:rFonts w:ascii="Times New Roman" w:hAnsi="Times New Roman" w:cs="Times New Roman"/>
          <w:color w:val="000000" w:themeColor="text1"/>
          <w:sz w:val="24"/>
          <w:szCs w:val="24"/>
        </w:rPr>
        <w:t xml:space="preserve"> своевременностью и полнотой уплаты процентов и основного долга, предусмотренных Договором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w:t>
      </w:r>
    </w:p>
    <w:p w:rsidR="0019621D" w:rsidRPr="008A2018" w:rsidRDefault="00BC591D" w:rsidP="002B4592">
      <w:pPr>
        <w:pStyle w:val="aff2"/>
        <w:widowControl w:val="0"/>
        <w:numPr>
          <w:ilvl w:val="1"/>
          <w:numId w:val="21"/>
        </w:numPr>
        <w:tabs>
          <w:tab w:val="left" w:pos="709"/>
          <w:tab w:val="left" w:pos="993"/>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Фонд осуществляет </w:t>
      </w:r>
      <w:proofErr w:type="gramStart"/>
      <w:r w:rsidRPr="008A2018">
        <w:rPr>
          <w:rFonts w:ascii="Times New Roman" w:hAnsi="Times New Roman" w:cs="Times New Roman"/>
          <w:color w:val="000000" w:themeColor="text1"/>
          <w:sz w:val="24"/>
          <w:szCs w:val="24"/>
        </w:rPr>
        <w:t>контроль за</w:t>
      </w:r>
      <w:proofErr w:type="gramEnd"/>
      <w:r w:rsidRPr="008A2018">
        <w:rPr>
          <w:rFonts w:ascii="Times New Roman" w:hAnsi="Times New Roman" w:cs="Times New Roman"/>
          <w:color w:val="000000" w:themeColor="text1"/>
          <w:sz w:val="24"/>
          <w:szCs w:val="24"/>
        </w:rPr>
        <w:t xml:space="preserve"> деятельностью Заемщика путем анализа налоговой/бухгалтерской отчетности, предоставляемой Заемщиком в налоговые органы, а также сведений о Заемщике/Поручителе/</w:t>
      </w:r>
      <w:r w:rsidR="00785089" w:rsidRPr="008A2018">
        <w:rPr>
          <w:rFonts w:ascii="Times New Roman" w:hAnsi="Times New Roman" w:cs="Times New Roman"/>
          <w:color w:val="000000" w:themeColor="text1"/>
          <w:sz w:val="24"/>
          <w:szCs w:val="24"/>
        </w:rPr>
        <w:t>З</w:t>
      </w:r>
      <w:r w:rsidRPr="008A2018">
        <w:rPr>
          <w:rFonts w:ascii="Times New Roman" w:hAnsi="Times New Roman" w:cs="Times New Roman"/>
          <w:color w:val="000000" w:themeColor="text1"/>
          <w:sz w:val="24"/>
          <w:szCs w:val="24"/>
        </w:rPr>
        <w:t>алого</w:t>
      </w:r>
      <w:r w:rsidR="00785089" w:rsidRPr="008A2018">
        <w:rPr>
          <w:rFonts w:ascii="Times New Roman" w:hAnsi="Times New Roman" w:cs="Times New Roman"/>
          <w:color w:val="000000" w:themeColor="text1"/>
          <w:sz w:val="24"/>
          <w:szCs w:val="24"/>
        </w:rPr>
        <w:t xml:space="preserve">дателе </w:t>
      </w:r>
      <w:r w:rsidRPr="008A2018">
        <w:rPr>
          <w:rFonts w:ascii="Times New Roman" w:hAnsi="Times New Roman" w:cs="Times New Roman"/>
          <w:color w:val="000000" w:themeColor="text1"/>
          <w:sz w:val="24"/>
          <w:szCs w:val="24"/>
        </w:rPr>
        <w:t>из открытых источников информации</w:t>
      </w:r>
      <w:r w:rsidR="00785089" w:rsidRPr="008A2018">
        <w:rPr>
          <w:rFonts w:ascii="Times New Roman" w:hAnsi="Times New Roman" w:cs="Times New Roman"/>
          <w:color w:val="000000" w:themeColor="text1"/>
          <w:sz w:val="24"/>
          <w:szCs w:val="24"/>
        </w:rPr>
        <w:t xml:space="preserve"> при возникновении необходимости</w:t>
      </w:r>
      <w:r w:rsidRPr="008A2018">
        <w:rPr>
          <w:rFonts w:ascii="Times New Roman" w:hAnsi="Times New Roman" w:cs="Times New Roman"/>
          <w:color w:val="000000" w:themeColor="text1"/>
          <w:sz w:val="24"/>
          <w:szCs w:val="24"/>
        </w:rPr>
        <w:t>.</w:t>
      </w:r>
    </w:p>
    <w:p w:rsidR="00BC591D" w:rsidRPr="008A2018" w:rsidRDefault="00465F7B" w:rsidP="002B4592">
      <w:pPr>
        <w:pStyle w:val="aff2"/>
        <w:widowControl w:val="0"/>
        <w:numPr>
          <w:ilvl w:val="1"/>
          <w:numId w:val="21"/>
        </w:numPr>
        <w:tabs>
          <w:tab w:val="left" w:pos="709"/>
          <w:tab w:val="left" w:pos="993"/>
          <w:tab w:val="left" w:pos="1276"/>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При заключении Договора </w:t>
      </w:r>
      <w:proofErr w:type="spellStart"/>
      <w:r>
        <w:rPr>
          <w:rFonts w:ascii="Times New Roman" w:hAnsi="Times New Roman" w:cs="Times New Roman"/>
          <w:color w:val="000000" w:themeColor="text1"/>
          <w:sz w:val="24"/>
          <w:szCs w:val="24"/>
        </w:rPr>
        <w:t>микрозайма</w:t>
      </w:r>
      <w:proofErr w:type="spellEnd"/>
      <w:r>
        <w:rPr>
          <w:rFonts w:ascii="Times New Roman" w:hAnsi="Times New Roman" w:cs="Times New Roman"/>
          <w:color w:val="000000" w:themeColor="text1"/>
          <w:sz w:val="24"/>
          <w:szCs w:val="24"/>
        </w:rPr>
        <w:t>, Заемщик</w:t>
      </w:r>
      <w:r w:rsidR="00853E2E">
        <w:rPr>
          <w:rFonts w:ascii="Times New Roman" w:hAnsi="Times New Roman" w:cs="Times New Roman"/>
          <w:color w:val="000000" w:themeColor="text1"/>
          <w:sz w:val="24"/>
          <w:szCs w:val="24"/>
        </w:rPr>
        <w:t>у предоставляется договор и график платежей для ознакомления с их условиями, в том числе с правами Фонда</w:t>
      </w:r>
      <w:r w:rsidR="00B32A6B">
        <w:rPr>
          <w:rFonts w:ascii="Times New Roman" w:hAnsi="Times New Roman" w:cs="Times New Roman"/>
          <w:color w:val="000000" w:themeColor="text1"/>
          <w:sz w:val="24"/>
          <w:szCs w:val="24"/>
        </w:rPr>
        <w:t>,</w:t>
      </w:r>
      <w:r w:rsidR="00853E2E" w:rsidRPr="008A2018">
        <w:rPr>
          <w:rFonts w:ascii="Times New Roman" w:hAnsi="Times New Roman" w:cs="Times New Roman"/>
          <w:color w:val="000000" w:themeColor="text1"/>
          <w:sz w:val="24"/>
          <w:szCs w:val="24"/>
        </w:rPr>
        <w:t xml:space="preserve"> </w:t>
      </w:r>
      <w:r w:rsidR="00853E2E">
        <w:rPr>
          <w:rFonts w:ascii="Times New Roman" w:hAnsi="Times New Roman" w:cs="Times New Roman"/>
          <w:color w:val="000000" w:themeColor="text1"/>
          <w:sz w:val="24"/>
          <w:szCs w:val="24"/>
        </w:rPr>
        <w:t xml:space="preserve">в </w:t>
      </w:r>
      <w:r w:rsidR="00BC591D" w:rsidRPr="008A2018">
        <w:rPr>
          <w:rFonts w:ascii="Times New Roman" w:hAnsi="Times New Roman" w:cs="Times New Roman"/>
          <w:color w:val="000000" w:themeColor="text1"/>
          <w:sz w:val="24"/>
          <w:szCs w:val="24"/>
        </w:rPr>
        <w:t xml:space="preserve">случае неисполнения Заемщиком обязательств по Договору </w:t>
      </w:r>
      <w:proofErr w:type="spellStart"/>
      <w:r w:rsidR="00BC591D" w:rsidRPr="008A2018">
        <w:rPr>
          <w:rFonts w:ascii="Times New Roman" w:hAnsi="Times New Roman" w:cs="Times New Roman"/>
          <w:color w:val="000000" w:themeColor="text1"/>
          <w:sz w:val="24"/>
          <w:szCs w:val="24"/>
        </w:rPr>
        <w:t>микрозайма</w:t>
      </w:r>
      <w:proofErr w:type="spellEnd"/>
      <w:r w:rsidR="00B81F2D">
        <w:rPr>
          <w:rFonts w:ascii="Times New Roman" w:hAnsi="Times New Roman" w:cs="Times New Roman"/>
          <w:color w:val="000000" w:themeColor="text1"/>
          <w:sz w:val="24"/>
          <w:szCs w:val="24"/>
        </w:rPr>
        <w:t xml:space="preserve">, а также </w:t>
      </w:r>
      <w:r w:rsidR="001C73B4">
        <w:rPr>
          <w:rFonts w:ascii="Times New Roman" w:hAnsi="Times New Roman" w:cs="Times New Roman"/>
          <w:color w:val="000000" w:themeColor="text1"/>
          <w:sz w:val="24"/>
          <w:szCs w:val="24"/>
        </w:rPr>
        <w:t>м</w:t>
      </w:r>
      <w:r w:rsidR="00B81F2D">
        <w:rPr>
          <w:rFonts w:ascii="Times New Roman" w:hAnsi="Times New Roman" w:cs="Times New Roman"/>
          <w:color w:val="000000" w:themeColor="text1"/>
          <w:sz w:val="24"/>
          <w:szCs w:val="24"/>
        </w:rPr>
        <w:t>ероприятия контроля</w:t>
      </w:r>
      <w:r w:rsidR="00B32A6B">
        <w:rPr>
          <w:rFonts w:ascii="Times New Roman" w:hAnsi="Times New Roman" w:cs="Times New Roman"/>
          <w:color w:val="000000" w:themeColor="text1"/>
          <w:sz w:val="24"/>
          <w:szCs w:val="24"/>
        </w:rPr>
        <w:t>.</w:t>
      </w:r>
      <w:r w:rsidR="00853E2E">
        <w:rPr>
          <w:rFonts w:ascii="Times New Roman" w:hAnsi="Times New Roman" w:cs="Times New Roman"/>
          <w:color w:val="000000" w:themeColor="text1"/>
          <w:sz w:val="24"/>
          <w:szCs w:val="24"/>
        </w:rPr>
        <w:t xml:space="preserve"> </w:t>
      </w:r>
    </w:p>
    <w:p w:rsidR="00C5652D" w:rsidRPr="008A2018" w:rsidRDefault="00C5652D" w:rsidP="002B4592">
      <w:pPr>
        <w:pStyle w:val="1"/>
        <w:numPr>
          <w:ilvl w:val="0"/>
          <w:numId w:val="21"/>
        </w:numPr>
        <w:spacing w:after="240" w:line="360" w:lineRule="auto"/>
        <w:ind w:left="357" w:hanging="357"/>
        <w:jc w:val="center"/>
        <w:rPr>
          <w:rStyle w:val="10"/>
          <w:rFonts w:ascii="Times New Roman" w:hAnsi="Times New Roman" w:cs="Times New Roman"/>
          <w:b/>
          <w:bCs/>
          <w:color w:val="000000" w:themeColor="text1"/>
          <w:sz w:val="24"/>
          <w:szCs w:val="24"/>
        </w:rPr>
      </w:pPr>
      <w:bookmarkStart w:id="27" w:name="_Toc163049783"/>
      <w:r w:rsidRPr="008A2018">
        <w:rPr>
          <w:rStyle w:val="10"/>
          <w:rFonts w:ascii="Times New Roman" w:hAnsi="Times New Roman" w:cs="Times New Roman"/>
          <w:b/>
          <w:bCs/>
          <w:color w:val="000000" w:themeColor="text1"/>
          <w:sz w:val="24"/>
          <w:szCs w:val="24"/>
        </w:rPr>
        <w:t>ПОРЯДОК ИЗМЕНЕНИЯ УСЛОВИЙ МИКРОЗАЙМА</w:t>
      </w:r>
      <w:bookmarkEnd w:id="27"/>
    </w:p>
    <w:p w:rsidR="00C5652D" w:rsidRPr="008A2018" w:rsidRDefault="00174EDB" w:rsidP="002B4592">
      <w:pPr>
        <w:pStyle w:val="aff2"/>
        <w:widowControl w:val="0"/>
        <w:numPr>
          <w:ilvl w:val="1"/>
          <w:numId w:val="21"/>
        </w:numPr>
        <w:tabs>
          <w:tab w:val="left" w:pos="709"/>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Внесение изменений</w:t>
      </w:r>
      <w:r w:rsidR="00C5652D" w:rsidRPr="008A2018">
        <w:rPr>
          <w:rFonts w:ascii="Times New Roman" w:hAnsi="Times New Roman" w:cs="Times New Roman"/>
          <w:color w:val="000000" w:themeColor="text1"/>
          <w:sz w:val="24"/>
          <w:szCs w:val="24"/>
        </w:rPr>
        <w:t xml:space="preserve"> в условие </w:t>
      </w:r>
      <w:proofErr w:type="spellStart"/>
      <w:r w:rsidR="00C5652D" w:rsidRPr="008A2018">
        <w:rPr>
          <w:rFonts w:ascii="Times New Roman" w:hAnsi="Times New Roman" w:cs="Times New Roman"/>
          <w:color w:val="000000" w:themeColor="text1"/>
          <w:sz w:val="24"/>
          <w:szCs w:val="24"/>
        </w:rPr>
        <w:t>Микрозайма</w:t>
      </w:r>
      <w:proofErr w:type="spellEnd"/>
      <w:r w:rsidR="00C5652D" w:rsidRPr="008A2018">
        <w:rPr>
          <w:rFonts w:ascii="Times New Roman" w:hAnsi="Times New Roman" w:cs="Times New Roman"/>
          <w:color w:val="000000" w:themeColor="text1"/>
          <w:sz w:val="24"/>
          <w:szCs w:val="24"/>
        </w:rPr>
        <w:t xml:space="preserve"> </w:t>
      </w:r>
      <w:r w:rsidRPr="008A2018">
        <w:rPr>
          <w:rFonts w:ascii="Times New Roman" w:hAnsi="Times New Roman" w:cs="Times New Roman"/>
          <w:color w:val="000000" w:themeColor="text1"/>
          <w:sz w:val="24"/>
          <w:szCs w:val="24"/>
        </w:rPr>
        <w:t>(замена и/или высвобождение залогового имущества, отсрочка платежей без изменения срок</w:t>
      </w:r>
      <w:r w:rsidR="004C76D1" w:rsidRPr="008A2018">
        <w:rPr>
          <w:rFonts w:ascii="Times New Roman" w:hAnsi="Times New Roman" w:cs="Times New Roman"/>
          <w:color w:val="000000" w:themeColor="text1"/>
          <w:sz w:val="24"/>
          <w:szCs w:val="24"/>
        </w:rPr>
        <w:t>а договора и заявления иного характера</w:t>
      </w:r>
      <w:r w:rsidRPr="008A2018">
        <w:rPr>
          <w:rFonts w:ascii="Times New Roman" w:hAnsi="Times New Roman" w:cs="Times New Roman"/>
          <w:color w:val="000000" w:themeColor="text1"/>
          <w:sz w:val="24"/>
          <w:szCs w:val="24"/>
        </w:rPr>
        <w:t xml:space="preserve">) </w:t>
      </w:r>
      <w:r w:rsidR="00C5652D" w:rsidRPr="008A2018">
        <w:rPr>
          <w:rFonts w:ascii="Times New Roman" w:hAnsi="Times New Roman" w:cs="Times New Roman"/>
          <w:color w:val="000000" w:themeColor="text1"/>
          <w:sz w:val="24"/>
          <w:szCs w:val="24"/>
        </w:rPr>
        <w:t>возможна на основании письменного заявления Заемщика</w:t>
      </w:r>
      <w:r w:rsidR="00E07FCF" w:rsidRPr="008A2018">
        <w:rPr>
          <w:rFonts w:ascii="Times New Roman" w:hAnsi="Times New Roman" w:cs="Times New Roman"/>
          <w:color w:val="000000" w:themeColor="text1"/>
          <w:sz w:val="24"/>
          <w:szCs w:val="24"/>
        </w:rPr>
        <w:t xml:space="preserve"> с полным пояснением</w:t>
      </w:r>
      <w:r w:rsidR="00C5652D" w:rsidRPr="008A2018">
        <w:rPr>
          <w:rFonts w:ascii="Times New Roman" w:hAnsi="Times New Roman" w:cs="Times New Roman"/>
          <w:color w:val="000000" w:themeColor="text1"/>
          <w:sz w:val="24"/>
          <w:szCs w:val="24"/>
        </w:rPr>
        <w:t xml:space="preserve"> </w:t>
      </w:r>
      <w:r w:rsidRPr="008A2018">
        <w:rPr>
          <w:rFonts w:ascii="Times New Roman" w:hAnsi="Times New Roman" w:cs="Times New Roman"/>
          <w:color w:val="000000" w:themeColor="text1"/>
          <w:sz w:val="24"/>
          <w:szCs w:val="24"/>
        </w:rPr>
        <w:t xml:space="preserve">причин и </w:t>
      </w:r>
      <w:r w:rsidR="00C5652D" w:rsidRPr="008A2018">
        <w:rPr>
          <w:rFonts w:ascii="Times New Roman" w:hAnsi="Times New Roman" w:cs="Times New Roman"/>
          <w:color w:val="000000" w:themeColor="text1"/>
          <w:sz w:val="24"/>
          <w:szCs w:val="24"/>
        </w:rPr>
        <w:t>необходимост</w:t>
      </w:r>
      <w:r w:rsidR="00E07FCF" w:rsidRPr="008A2018">
        <w:rPr>
          <w:rFonts w:ascii="Times New Roman" w:hAnsi="Times New Roman" w:cs="Times New Roman"/>
          <w:color w:val="000000" w:themeColor="text1"/>
          <w:sz w:val="24"/>
          <w:szCs w:val="24"/>
        </w:rPr>
        <w:t>и</w:t>
      </w:r>
      <w:r w:rsidR="00C5652D" w:rsidRPr="008A2018">
        <w:rPr>
          <w:rFonts w:ascii="Times New Roman" w:hAnsi="Times New Roman" w:cs="Times New Roman"/>
          <w:color w:val="000000" w:themeColor="text1"/>
          <w:sz w:val="24"/>
          <w:szCs w:val="24"/>
        </w:rPr>
        <w:t>.</w:t>
      </w:r>
    </w:p>
    <w:p w:rsidR="00E645BF" w:rsidRPr="008A2018" w:rsidRDefault="00E645BF" w:rsidP="002B4592">
      <w:pPr>
        <w:pStyle w:val="aff2"/>
        <w:widowControl w:val="0"/>
        <w:numPr>
          <w:ilvl w:val="1"/>
          <w:numId w:val="21"/>
        </w:numPr>
        <w:tabs>
          <w:tab w:val="left" w:pos="709"/>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Заявление Заемщика регистрируется в Журнале регистрации входящей корреспонденции Фонда и/или в программном обеспечении, используемом Фондом.</w:t>
      </w:r>
    </w:p>
    <w:p w:rsidR="00E645BF" w:rsidRPr="008A2018" w:rsidRDefault="00E645BF" w:rsidP="002B4592">
      <w:pPr>
        <w:pStyle w:val="aff2"/>
        <w:widowControl w:val="0"/>
        <w:numPr>
          <w:ilvl w:val="1"/>
          <w:numId w:val="21"/>
        </w:numPr>
        <w:tabs>
          <w:tab w:val="left" w:pos="709"/>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 Порядок рассмотрения заявления Заемщика на изменение условий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состоит из следующих этапов:</w:t>
      </w:r>
    </w:p>
    <w:p w:rsidR="00E645BF" w:rsidRPr="008A2018" w:rsidRDefault="00E645BF" w:rsidP="002B4592">
      <w:pPr>
        <w:pStyle w:val="aff2"/>
        <w:widowControl w:val="0"/>
        <w:numPr>
          <w:ilvl w:val="2"/>
          <w:numId w:val="21"/>
        </w:numPr>
        <w:tabs>
          <w:tab w:val="left" w:pos="720"/>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i/>
          <w:iCs/>
          <w:color w:val="000000" w:themeColor="text1"/>
          <w:sz w:val="24"/>
          <w:szCs w:val="24"/>
          <w:u w:val="single"/>
        </w:rPr>
        <w:t>Первый этап</w:t>
      </w:r>
      <w:r w:rsidRPr="008A2018">
        <w:rPr>
          <w:rFonts w:ascii="Times New Roman" w:hAnsi="Times New Roman" w:cs="Times New Roman"/>
          <w:color w:val="000000" w:themeColor="text1"/>
          <w:sz w:val="24"/>
          <w:szCs w:val="24"/>
        </w:rPr>
        <w:t xml:space="preserve"> – первичное рассмотрение </w:t>
      </w:r>
      <w:r w:rsidR="003366AF">
        <w:rPr>
          <w:rFonts w:ascii="Times New Roman" w:hAnsi="Times New Roman" w:cs="Times New Roman"/>
          <w:color w:val="000000" w:themeColor="text1"/>
          <w:sz w:val="24"/>
          <w:szCs w:val="24"/>
        </w:rPr>
        <w:t>сотрудником</w:t>
      </w:r>
      <w:r w:rsidRPr="008A2018">
        <w:rPr>
          <w:rFonts w:ascii="Times New Roman" w:hAnsi="Times New Roman" w:cs="Times New Roman"/>
          <w:color w:val="000000" w:themeColor="text1"/>
          <w:sz w:val="24"/>
          <w:szCs w:val="24"/>
        </w:rPr>
        <w:t xml:space="preserve"> Фонда документов Заемщика по заявлению на изменение условий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w:t>
      </w:r>
    </w:p>
    <w:p w:rsidR="00E645BF" w:rsidRPr="008A2018" w:rsidRDefault="00E645BF" w:rsidP="002B4592">
      <w:pPr>
        <w:pStyle w:val="aff2"/>
        <w:widowControl w:val="0"/>
        <w:numPr>
          <w:ilvl w:val="0"/>
          <w:numId w:val="24"/>
        </w:numPr>
        <w:tabs>
          <w:tab w:val="left" w:pos="720"/>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Заемщик представляет в Фонд документы для обоснования необходимости в изменении условий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w:t>
      </w:r>
    </w:p>
    <w:p w:rsidR="00E645BF" w:rsidRPr="008A2018" w:rsidRDefault="00F7605C" w:rsidP="002B4592">
      <w:pPr>
        <w:pStyle w:val="aff2"/>
        <w:widowControl w:val="0"/>
        <w:numPr>
          <w:ilvl w:val="0"/>
          <w:numId w:val="24"/>
        </w:numPr>
        <w:tabs>
          <w:tab w:val="left" w:pos="720"/>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Сотрудник</w:t>
      </w:r>
      <w:r w:rsidR="00E645BF" w:rsidRPr="008A2018">
        <w:rPr>
          <w:rFonts w:ascii="Times New Roman" w:hAnsi="Times New Roman" w:cs="Times New Roman"/>
          <w:color w:val="000000" w:themeColor="text1"/>
          <w:sz w:val="24"/>
          <w:szCs w:val="24"/>
        </w:rPr>
        <w:t xml:space="preserve"> Фонда осуществляет первичный анализ документов по заявлению в </w:t>
      </w:r>
      <w:r w:rsidR="00E645BF" w:rsidRPr="008A2018">
        <w:rPr>
          <w:rFonts w:ascii="Times New Roman" w:hAnsi="Times New Roman" w:cs="Times New Roman"/>
          <w:color w:val="000000" w:themeColor="text1"/>
          <w:sz w:val="24"/>
          <w:szCs w:val="24"/>
        </w:rPr>
        <w:lastRenderedPageBreak/>
        <w:t xml:space="preserve">течение </w:t>
      </w:r>
      <w:r w:rsidR="00785089" w:rsidRPr="008A2018">
        <w:rPr>
          <w:rFonts w:ascii="Times New Roman" w:hAnsi="Times New Roman" w:cs="Times New Roman"/>
          <w:color w:val="000000" w:themeColor="text1"/>
          <w:sz w:val="24"/>
          <w:szCs w:val="24"/>
        </w:rPr>
        <w:t xml:space="preserve">5 </w:t>
      </w:r>
      <w:r w:rsidR="00E645BF" w:rsidRPr="008A2018">
        <w:rPr>
          <w:rFonts w:ascii="Times New Roman" w:hAnsi="Times New Roman" w:cs="Times New Roman"/>
          <w:color w:val="000000" w:themeColor="text1"/>
          <w:sz w:val="24"/>
          <w:szCs w:val="24"/>
        </w:rPr>
        <w:t>(</w:t>
      </w:r>
      <w:r w:rsidR="00785089" w:rsidRPr="008A2018">
        <w:rPr>
          <w:rFonts w:ascii="Times New Roman" w:hAnsi="Times New Roman" w:cs="Times New Roman"/>
          <w:color w:val="000000" w:themeColor="text1"/>
          <w:sz w:val="24"/>
          <w:szCs w:val="24"/>
        </w:rPr>
        <w:t>Пяти</w:t>
      </w:r>
      <w:r w:rsidR="00E645BF" w:rsidRPr="008A2018">
        <w:rPr>
          <w:rFonts w:ascii="Times New Roman" w:hAnsi="Times New Roman" w:cs="Times New Roman"/>
          <w:color w:val="000000" w:themeColor="text1"/>
          <w:sz w:val="24"/>
          <w:szCs w:val="24"/>
        </w:rPr>
        <w:t>) рабочих дней может дополнительно запросить иные подтверждающие документы.</w:t>
      </w:r>
    </w:p>
    <w:p w:rsidR="00E645BF" w:rsidRPr="008A2018" w:rsidRDefault="00E645BF" w:rsidP="002B4592">
      <w:pPr>
        <w:pStyle w:val="aff2"/>
        <w:widowControl w:val="0"/>
        <w:numPr>
          <w:ilvl w:val="2"/>
          <w:numId w:val="21"/>
        </w:numPr>
        <w:tabs>
          <w:tab w:val="left" w:pos="720"/>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i/>
          <w:iCs/>
          <w:color w:val="000000" w:themeColor="text1"/>
          <w:sz w:val="24"/>
          <w:szCs w:val="24"/>
          <w:u w:val="single"/>
        </w:rPr>
        <w:t>Второй этап</w:t>
      </w:r>
      <w:r w:rsidRPr="008A2018">
        <w:rPr>
          <w:rFonts w:ascii="Times New Roman" w:hAnsi="Times New Roman" w:cs="Times New Roman"/>
          <w:color w:val="000000" w:themeColor="text1"/>
          <w:sz w:val="24"/>
          <w:szCs w:val="24"/>
        </w:rPr>
        <w:t xml:space="preserve"> – </w:t>
      </w:r>
      <w:r w:rsidRPr="008A2018">
        <w:rPr>
          <w:rFonts w:ascii="Times New Roman" w:eastAsia="Calibri" w:hAnsi="Times New Roman" w:cs="Times New Roman"/>
          <w:color w:val="000000" w:themeColor="text1"/>
          <w:sz w:val="24"/>
          <w:szCs w:val="24"/>
        </w:rPr>
        <w:t xml:space="preserve">рассмотрение Заявления Заемщика на изменение условий </w:t>
      </w:r>
      <w:proofErr w:type="spellStart"/>
      <w:r w:rsidRPr="008A2018">
        <w:rPr>
          <w:rFonts w:ascii="Times New Roman" w:eastAsia="Calibri" w:hAnsi="Times New Roman" w:cs="Times New Roman"/>
          <w:color w:val="000000" w:themeColor="text1"/>
          <w:sz w:val="24"/>
          <w:szCs w:val="24"/>
        </w:rPr>
        <w:t>микрозайма</w:t>
      </w:r>
      <w:proofErr w:type="spellEnd"/>
      <w:r w:rsidRPr="008A2018">
        <w:rPr>
          <w:rFonts w:ascii="Times New Roman" w:eastAsia="Calibri" w:hAnsi="Times New Roman" w:cs="Times New Roman"/>
          <w:color w:val="000000" w:themeColor="text1"/>
          <w:sz w:val="24"/>
          <w:szCs w:val="24"/>
        </w:rPr>
        <w:t>. Под рассмотрением понимается подготовка заключения и включает проведение экспертиз, которые заключаются в следующем:</w:t>
      </w:r>
    </w:p>
    <w:p w:rsidR="00E645BF" w:rsidRPr="00BB5A5A" w:rsidRDefault="00BB5A5A" w:rsidP="00BB5A5A">
      <w:pPr>
        <w:widowControl w:val="0"/>
        <w:tabs>
          <w:tab w:val="left" w:pos="709"/>
          <w:tab w:val="left" w:pos="993"/>
        </w:tabs>
        <w:overflowPunct w:val="0"/>
        <w:autoSpaceDE w:val="0"/>
        <w:autoSpaceDN w:val="0"/>
        <w:adjustRightInd w:val="0"/>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w:t>
      </w:r>
      <w:r w:rsidR="00E645BF" w:rsidRPr="00BB5A5A">
        <w:rPr>
          <w:rFonts w:ascii="Times New Roman" w:hAnsi="Times New Roman" w:cs="Times New Roman"/>
          <w:color w:val="000000" w:themeColor="text1"/>
          <w:sz w:val="24"/>
          <w:szCs w:val="24"/>
        </w:rPr>
        <w:t xml:space="preserve">) финансово-экономическая, включающая в себя оценку целесообразности необходимости изменения условий </w:t>
      </w:r>
      <w:proofErr w:type="spellStart"/>
      <w:r w:rsidR="00E645BF" w:rsidRPr="00BB5A5A">
        <w:rPr>
          <w:rFonts w:ascii="Times New Roman" w:hAnsi="Times New Roman" w:cs="Times New Roman"/>
          <w:color w:val="000000" w:themeColor="text1"/>
          <w:sz w:val="24"/>
          <w:szCs w:val="24"/>
        </w:rPr>
        <w:t>Микрозайма</w:t>
      </w:r>
      <w:proofErr w:type="spellEnd"/>
      <w:r w:rsidR="00E645BF" w:rsidRPr="00BB5A5A">
        <w:rPr>
          <w:rFonts w:ascii="Times New Roman" w:hAnsi="Times New Roman" w:cs="Times New Roman"/>
          <w:color w:val="000000" w:themeColor="text1"/>
          <w:sz w:val="24"/>
          <w:szCs w:val="24"/>
        </w:rPr>
        <w:t>;</w:t>
      </w:r>
    </w:p>
    <w:p w:rsidR="00E645BF" w:rsidRPr="008A2018" w:rsidRDefault="00BB5A5A" w:rsidP="0027034A">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E645BF" w:rsidRPr="008A2018">
        <w:rPr>
          <w:rFonts w:ascii="Times New Roman" w:hAnsi="Times New Roman" w:cs="Times New Roman"/>
          <w:color w:val="000000" w:themeColor="text1"/>
          <w:sz w:val="24"/>
          <w:szCs w:val="24"/>
        </w:rPr>
        <w:t>) залоговая экспертиза, включающая в себя:</w:t>
      </w:r>
    </w:p>
    <w:p w:rsidR="00BB5A5A" w:rsidRDefault="00E645BF" w:rsidP="002B4592">
      <w:pPr>
        <w:pStyle w:val="aff2"/>
        <w:widowControl w:val="0"/>
        <w:numPr>
          <w:ilvl w:val="0"/>
          <w:numId w:val="8"/>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расчет достаточности обеспечения.</w:t>
      </w:r>
      <w:r w:rsidR="00BB5A5A" w:rsidRPr="00BB5A5A">
        <w:rPr>
          <w:rFonts w:ascii="Times New Roman" w:hAnsi="Times New Roman" w:cs="Times New Roman"/>
          <w:color w:val="000000" w:themeColor="text1"/>
          <w:sz w:val="24"/>
          <w:szCs w:val="24"/>
        </w:rPr>
        <w:t xml:space="preserve"> </w:t>
      </w:r>
    </w:p>
    <w:p w:rsidR="00BB5A5A" w:rsidRPr="00BB5A5A" w:rsidRDefault="003366AF" w:rsidP="002B4592">
      <w:pPr>
        <w:pStyle w:val="aff2"/>
        <w:widowControl w:val="0"/>
        <w:numPr>
          <w:ilvl w:val="0"/>
          <w:numId w:val="8"/>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BB5A5A">
        <w:rPr>
          <w:rFonts w:ascii="Times New Roman" w:hAnsi="Times New Roman" w:cs="Times New Roman"/>
          <w:color w:val="000000" w:themeColor="text1"/>
          <w:sz w:val="24"/>
          <w:szCs w:val="24"/>
        </w:rPr>
        <w:t>при необходимости</w:t>
      </w:r>
      <w:r>
        <w:rPr>
          <w:rFonts w:ascii="Times New Roman" w:hAnsi="Times New Roman" w:cs="Times New Roman"/>
          <w:color w:val="000000" w:themeColor="text1"/>
          <w:sz w:val="24"/>
          <w:szCs w:val="24"/>
        </w:rPr>
        <w:t>,</w:t>
      </w:r>
      <w:r w:rsidR="00BB5A5A" w:rsidRPr="00BB5A5A">
        <w:rPr>
          <w:rFonts w:ascii="Times New Roman" w:hAnsi="Times New Roman" w:cs="Times New Roman"/>
          <w:color w:val="000000" w:themeColor="text1"/>
          <w:sz w:val="24"/>
          <w:szCs w:val="24"/>
        </w:rPr>
        <w:t xml:space="preserve"> подтверждение нахождения залога по адресу, указанному в его правоустанавливающих документах, фактический осмотр (с фото и/или видео фиксацией) места ведения бизнеса Заемщика и предмета залога;</w:t>
      </w:r>
    </w:p>
    <w:p w:rsidR="00E645BF" w:rsidRPr="008A2018" w:rsidRDefault="00BB5A5A" w:rsidP="0027034A">
      <w:pPr>
        <w:widowControl w:val="0"/>
        <w:tabs>
          <w:tab w:val="left" w:pos="709"/>
          <w:tab w:val="left" w:pos="993"/>
        </w:tabs>
        <w:overflowPunct w:val="0"/>
        <w:autoSpaceDE w:val="0"/>
        <w:autoSpaceDN w:val="0"/>
        <w:adjustRightInd w:val="0"/>
        <w:spacing w:after="0" w:line="360" w:lineRule="auto"/>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E645BF" w:rsidRPr="008A2018">
        <w:rPr>
          <w:rFonts w:ascii="Times New Roman" w:hAnsi="Times New Roman" w:cs="Times New Roman"/>
          <w:color w:val="000000" w:themeColor="text1"/>
          <w:sz w:val="24"/>
          <w:szCs w:val="24"/>
        </w:rPr>
        <w:t>) правовая экспертиза, включающая в себя:</w:t>
      </w:r>
    </w:p>
    <w:p w:rsidR="00E645BF" w:rsidRPr="008A2018" w:rsidRDefault="00E645BF" w:rsidP="002B4592">
      <w:pPr>
        <w:pStyle w:val="aff2"/>
        <w:widowControl w:val="0"/>
        <w:numPr>
          <w:ilvl w:val="0"/>
          <w:numId w:val="11"/>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проверку полномочий руководителей на право подписи документов по </w:t>
      </w:r>
      <w:proofErr w:type="spellStart"/>
      <w:r w:rsidRPr="008A2018">
        <w:rPr>
          <w:rFonts w:ascii="Times New Roman" w:hAnsi="Times New Roman" w:cs="Times New Roman"/>
          <w:color w:val="000000" w:themeColor="text1"/>
          <w:sz w:val="24"/>
          <w:szCs w:val="24"/>
        </w:rPr>
        <w:t>микрозайму</w:t>
      </w:r>
      <w:proofErr w:type="spellEnd"/>
      <w:r w:rsidRPr="008A2018">
        <w:rPr>
          <w:rFonts w:ascii="Times New Roman" w:hAnsi="Times New Roman" w:cs="Times New Roman"/>
          <w:color w:val="000000" w:themeColor="text1"/>
          <w:sz w:val="24"/>
          <w:szCs w:val="24"/>
        </w:rPr>
        <w:t>/</w:t>
      </w:r>
      <w:proofErr w:type="gramStart"/>
      <w:r w:rsidRPr="008A2018">
        <w:rPr>
          <w:rFonts w:ascii="Times New Roman" w:hAnsi="Times New Roman" w:cs="Times New Roman"/>
          <w:color w:val="000000" w:themeColor="text1"/>
          <w:sz w:val="24"/>
          <w:szCs w:val="24"/>
        </w:rPr>
        <w:t>залогу/поручительству</w:t>
      </w:r>
      <w:proofErr w:type="gramEnd"/>
      <w:r w:rsidRPr="008A2018">
        <w:rPr>
          <w:rFonts w:ascii="Times New Roman" w:hAnsi="Times New Roman" w:cs="Times New Roman"/>
          <w:color w:val="000000" w:themeColor="text1"/>
          <w:sz w:val="24"/>
          <w:szCs w:val="24"/>
        </w:rPr>
        <w:t>;</w:t>
      </w:r>
    </w:p>
    <w:p w:rsidR="00E645BF" w:rsidRPr="008A2018" w:rsidRDefault="00E645BF" w:rsidP="0027034A">
      <w:pPr>
        <w:widowControl w:val="0"/>
        <w:tabs>
          <w:tab w:val="left" w:pos="709"/>
          <w:tab w:val="left" w:pos="993"/>
        </w:tabs>
        <w:overflowPunct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По результатам проведенных экспертиз в отношении Заемщика составляется:</w:t>
      </w:r>
    </w:p>
    <w:p w:rsidR="00E645BF" w:rsidRPr="008A2018" w:rsidRDefault="00E645BF" w:rsidP="002B4592">
      <w:pPr>
        <w:pStyle w:val="aff2"/>
        <w:widowControl w:val="0"/>
        <w:numPr>
          <w:ilvl w:val="0"/>
          <w:numId w:val="12"/>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Заключение (чек-лист), </w:t>
      </w:r>
      <w:proofErr w:type="gramStart"/>
      <w:r w:rsidRPr="008A2018">
        <w:rPr>
          <w:rFonts w:ascii="Times New Roman" w:hAnsi="Times New Roman" w:cs="Times New Roman"/>
          <w:color w:val="000000" w:themeColor="text1"/>
          <w:sz w:val="24"/>
          <w:szCs w:val="24"/>
        </w:rPr>
        <w:t>содержащее</w:t>
      </w:r>
      <w:proofErr w:type="gramEnd"/>
      <w:r w:rsidRPr="008A2018">
        <w:rPr>
          <w:rFonts w:ascii="Times New Roman" w:hAnsi="Times New Roman" w:cs="Times New Roman"/>
          <w:color w:val="000000" w:themeColor="text1"/>
          <w:sz w:val="24"/>
          <w:szCs w:val="24"/>
        </w:rPr>
        <w:t xml:space="preserve"> в том числе о целесообразности внесения изменений условий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w:t>
      </w:r>
    </w:p>
    <w:p w:rsidR="00E645BF" w:rsidRPr="008A2018" w:rsidRDefault="00E645BF" w:rsidP="002B4592">
      <w:pPr>
        <w:pStyle w:val="aff2"/>
        <w:widowControl w:val="0"/>
        <w:numPr>
          <w:ilvl w:val="0"/>
          <w:numId w:val="12"/>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Заключение по вопросу правовой экспертизы документов Заемщика;</w:t>
      </w:r>
    </w:p>
    <w:p w:rsidR="00E645BF" w:rsidRPr="008A2018" w:rsidRDefault="00E645BF" w:rsidP="002B4592">
      <w:pPr>
        <w:pStyle w:val="aff2"/>
        <w:widowControl w:val="0"/>
        <w:numPr>
          <w:ilvl w:val="0"/>
          <w:numId w:val="12"/>
        </w:numPr>
        <w:tabs>
          <w:tab w:val="left" w:pos="709"/>
          <w:tab w:val="left" w:pos="993"/>
        </w:tabs>
        <w:overflowPunct w:val="0"/>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Заключение по рискам;</w:t>
      </w:r>
    </w:p>
    <w:p w:rsidR="00E645BF" w:rsidRPr="008A2018" w:rsidRDefault="00E645BF" w:rsidP="0027034A">
      <w:pPr>
        <w:pStyle w:val="aff2"/>
        <w:widowControl w:val="0"/>
        <w:tabs>
          <w:tab w:val="left" w:pos="709"/>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 </w:t>
      </w:r>
      <w:r w:rsidR="0027034A" w:rsidRPr="008A2018">
        <w:rPr>
          <w:rFonts w:ascii="Times New Roman" w:hAnsi="Times New Roman" w:cs="Times New Roman"/>
          <w:color w:val="000000" w:themeColor="text1"/>
          <w:sz w:val="24"/>
          <w:szCs w:val="24"/>
        </w:rPr>
        <w:t xml:space="preserve"> </w:t>
      </w:r>
      <w:r w:rsidRPr="008A2018">
        <w:rPr>
          <w:rFonts w:ascii="Times New Roman" w:hAnsi="Times New Roman" w:cs="Times New Roman"/>
          <w:color w:val="000000" w:themeColor="text1"/>
          <w:sz w:val="24"/>
          <w:szCs w:val="24"/>
        </w:rPr>
        <w:t>Акт проверки залога (при необходимости).</w:t>
      </w:r>
    </w:p>
    <w:p w:rsidR="00E645BF" w:rsidRPr="008A2018" w:rsidRDefault="00E645BF" w:rsidP="0027034A">
      <w:pPr>
        <w:pStyle w:val="aff2"/>
        <w:widowControl w:val="0"/>
        <w:tabs>
          <w:tab w:val="left" w:pos="709"/>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1</w:t>
      </w:r>
      <w:r w:rsidR="004712B3" w:rsidRPr="008A2018">
        <w:rPr>
          <w:rFonts w:ascii="Times New Roman" w:hAnsi="Times New Roman" w:cs="Times New Roman"/>
          <w:color w:val="000000" w:themeColor="text1"/>
          <w:sz w:val="24"/>
          <w:szCs w:val="24"/>
        </w:rPr>
        <w:t>2</w:t>
      </w:r>
      <w:r w:rsidRPr="008A2018">
        <w:rPr>
          <w:rFonts w:ascii="Times New Roman" w:hAnsi="Times New Roman" w:cs="Times New Roman"/>
          <w:color w:val="000000" w:themeColor="text1"/>
          <w:sz w:val="24"/>
          <w:szCs w:val="24"/>
        </w:rPr>
        <w:t xml:space="preserve">.3.3. </w:t>
      </w:r>
      <w:r w:rsidRPr="008A2018">
        <w:rPr>
          <w:rFonts w:ascii="Times New Roman" w:hAnsi="Times New Roman" w:cs="Times New Roman"/>
          <w:i/>
          <w:iCs/>
          <w:color w:val="000000" w:themeColor="text1"/>
          <w:sz w:val="24"/>
          <w:szCs w:val="24"/>
          <w:u w:val="single"/>
        </w:rPr>
        <w:t>Третий этап</w:t>
      </w:r>
      <w:r w:rsidRPr="008A2018">
        <w:rPr>
          <w:rFonts w:ascii="Times New Roman" w:hAnsi="Times New Roman" w:cs="Times New Roman"/>
          <w:color w:val="000000" w:themeColor="text1"/>
          <w:sz w:val="24"/>
          <w:szCs w:val="24"/>
        </w:rPr>
        <w:t xml:space="preserve"> - принятие решения </w:t>
      </w:r>
      <w:r w:rsidR="00F7605C">
        <w:rPr>
          <w:rFonts w:ascii="Times New Roman" w:hAnsi="Times New Roman" w:cs="Times New Roman"/>
          <w:color w:val="000000" w:themeColor="text1"/>
          <w:sz w:val="24"/>
          <w:szCs w:val="24"/>
        </w:rPr>
        <w:t>Конкурсной комиссией</w:t>
      </w:r>
      <w:r w:rsidRPr="008A2018">
        <w:rPr>
          <w:rFonts w:ascii="Times New Roman" w:hAnsi="Times New Roman" w:cs="Times New Roman"/>
          <w:color w:val="000000" w:themeColor="text1"/>
          <w:sz w:val="24"/>
          <w:szCs w:val="24"/>
        </w:rPr>
        <w:t xml:space="preserve"> Фонда о возможности внесения изменений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w:t>
      </w:r>
    </w:p>
    <w:p w:rsidR="00C5652D" w:rsidRPr="008A2018" w:rsidRDefault="00C5652D" w:rsidP="002B4592">
      <w:pPr>
        <w:pStyle w:val="aff2"/>
        <w:widowControl w:val="0"/>
        <w:numPr>
          <w:ilvl w:val="1"/>
          <w:numId w:val="21"/>
        </w:numPr>
        <w:tabs>
          <w:tab w:val="left" w:pos="709"/>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Решение о </w:t>
      </w:r>
      <w:r w:rsidR="00174EDB" w:rsidRPr="008A2018">
        <w:rPr>
          <w:rFonts w:ascii="Times New Roman" w:hAnsi="Times New Roman" w:cs="Times New Roman"/>
          <w:color w:val="000000" w:themeColor="text1"/>
          <w:sz w:val="24"/>
          <w:szCs w:val="24"/>
        </w:rPr>
        <w:t xml:space="preserve">внесении изменений условий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принимается </w:t>
      </w:r>
      <w:r w:rsidR="00F7605C">
        <w:rPr>
          <w:rFonts w:ascii="Times New Roman" w:hAnsi="Times New Roman" w:cs="Times New Roman"/>
          <w:color w:val="000000" w:themeColor="text1"/>
          <w:sz w:val="24"/>
          <w:szCs w:val="24"/>
        </w:rPr>
        <w:t>Конкурсной комиссией</w:t>
      </w:r>
      <w:r w:rsidRPr="008A2018">
        <w:rPr>
          <w:rFonts w:ascii="Times New Roman" w:hAnsi="Times New Roman" w:cs="Times New Roman"/>
          <w:color w:val="000000" w:themeColor="text1"/>
          <w:sz w:val="24"/>
          <w:szCs w:val="24"/>
        </w:rPr>
        <w:t xml:space="preserve"> Фонда.</w:t>
      </w:r>
    </w:p>
    <w:p w:rsidR="00C5652D" w:rsidRPr="008A2018" w:rsidRDefault="00C5652D" w:rsidP="002B4592">
      <w:pPr>
        <w:pStyle w:val="aff2"/>
        <w:widowControl w:val="0"/>
        <w:numPr>
          <w:ilvl w:val="1"/>
          <w:numId w:val="21"/>
        </w:numPr>
        <w:tabs>
          <w:tab w:val="left" w:pos="709"/>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Новые условия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оформляются дополнительными соглашениями к Договору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Договорам поручительства, Договорам залога/ипотеки, которые подписываются сторонами и скрепляется печатями (при наличии). </w:t>
      </w:r>
    </w:p>
    <w:p w:rsidR="00C5652D" w:rsidRPr="008A2018" w:rsidRDefault="00C5652D" w:rsidP="002B4592">
      <w:pPr>
        <w:pStyle w:val="aff2"/>
        <w:widowControl w:val="0"/>
        <w:numPr>
          <w:ilvl w:val="1"/>
          <w:numId w:val="21"/>
        </w:numPr>
        <w:tabs>
          <w:tab w:val="left" w:pos="709"/>
          <w:tab w:val="left" w:pos="993"/>
          <w:tab w:val="left" w:pos="1276"/>
        </w:tabs>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В течение </w:t>
      </w:r>
      <w:r w:rsidR="00B32A6B">
        <w:rPr>
          <w:rFonts w:ascii="Times New Roman" w:hAnsi="Times New Roman" w:cs="Times New Roman"/>
          <w:color w:val="000000" w:themeColor="text1"/>
          <w:sz w:val="24"/>
          <w:szCs w:val="24"/>
        </w:rPr>
        <w:t>3</w:t>
      </w:r>
      <w:r w:rsidRPr="008A2018">
        <w:rPr>
          <w:rFonts w:ascii="Times New Roman" w:hAnsi="Times New Roman" w:cs="Times New Roman"/>
          <w:color w:val="000000" w:themeColor="text1"/>
          <w:sz w:val="24"/>
          <w:szCs w:val="24"/>
        </w:rPr>
        <w:t xml:space="preserve"> (</w:t>
      </w:r>
      <w:r w:rsidR="00B32A6B">
        <w:rPr>
          <w:rFonts w:ascii="Times New Roman" w:hAnsi="Times New Roman" w:cs="Times New Roman"/>
          <w:color w:val="000000" w:themeColor="text1"/>
          <w:sz w:val="24"/>
          <w:szCs w:val="24"/>
        </w:rPr>
        <w:t>трёх</w:t>
      </w:r>
      <w:r w:rsidRPr="008A2018">
        <w:rPr>
          <w:rFonts w:ascii="Times New Roman" w:hAnsi="Times New Roman" w:cs="Times New Roman"/>
          <w:color w:val="000000" w:themeColor="text1"/>
          <w:sz w:val="24"/>
          <w:szCs w:val="24"/>
        </w:rPr>
        <w:t xml:space="preserve">) рабочих дней после принятия </w:t>
      </w:r>
      <w:r w:rsidR="005A2768">
        <w:rPr>
          <w:rFonts w:ascii="Times New Roman" w:hAnsi="Times New Roman" w:cs="Times New Roman"/>
          <w:color w:val="000000" w:themeColor="text1"/>
          <w:sz w:val="24"/>
          <w:szCs w:val="24"/>
        </w:rPr>
        <w:t>Конкурсной комиссией</w:t>
      </w:r>
      <w:r w:rsidRPr="008A2018">
        <w:rPr>
          <w:rFonts w:ascii="Times New Roman" w:hAnsi="Times New Roman" w:cs="Times New Roman"/>
          <w:color w:val="000000" w:themeColor="text1"/>
          <w:sz w:val="24"/>
          <w:szCs w:val="24"/>
        </w:rPr>
        <w:t xml:space="preserve"> Фонда отрицательного решения о </w:t>
      </w:r>
      <w:r w:rsidR="004C76D1" w:rsidRPr="008A2018">
        <w:rPr>
          <w:rFonts w:ascii="Times New Roman" w:hAnsi="Times New Roman" w:cs="Times New Roman"/>
          <w:color w:val="000000" w:themeColor="text1"/>
          <w:sz w:val="24"/>
          <w:szCs w:val="24"/>
        </w:rPr>
        <w:t>внесении изменений в договор</w:t>
      </w:r>
      <w:r w:rsidRPr="008A2018">
        <w:rPr>
          <w:rFonts w:ascii="Times New Roman" w:hAnsi="Times New Roman" w:cs="Times New Roman"/>
          <w:color w:val="000000" w:themeColor="text1"/>
          <w:sz w:val="24"/>
          <w:szCs w:val="24"/>
        </w:rPr>
        <w:t xml:space="preserve"> </w:t>
      </w:r>
      <w:proofErr w:type="spellStart"/>
      <w:r w:rsidRPr="008A2018">
        <w:rPr>
          <w:rFonts w:ascii="Times New Roman" w:hAnsi="Times New Roman" w:cs="Times New Roman"/>
          <w:color w:val="000000" w:themeColor="text1"/>
          <w:sz w:val="24"/>
          <w:szCs w:val="24"/>
        </w:rPr>
        <w:t>Микрозайма</w:t>
      </w:r>
      <w:proofErr w:type="spellEnd"/>
      <w:r w:rsidRPr="008A2018">
        <w:rPr>
          <w:rFonts w:ascii="Times New Roman" w:hAnsi="Times New Roman" w:cs="Times New Roman"/>
          <w:color w:val="000000" w:themeColor="text1"/>
          <w:sz w:val="24"/>
          <w:szCs w:val="24"/>
        </w:rPr>
        <w:t xml:space="preserve"> Фонд </w:t>
      </w:r>
      <w:r w:rsidR="005D7B4C" w:rsidRPr="008A2018">
        <w:rPr>
          <w:rFonts w:ascii="Times New Roman" w:hAnsi="Times New Roman" w:cs="Times New Roman"/>
          <w:color w:val="000000" w:themeColor="text1"/>
          <w:sz w:val="24"/>
          <w:szCs w:val="24"/>
        </w:rPr>
        <w:t xml:space="preserve">информирует Заемщика в письменном виде и/или путем направления электронного письма на адрес </w:t>
      </w:r>
      <w:r w:rsidR="005D7B4C" w:rsidRPr="008A2018">
        <w:rPr>
          <w:rFonts w:ascii="Times New Roman" w:hAnsi="Times New Roman" w:cs="Times New Roman"/>
          <w:color w:val="000000" w:themeColor="text1"/>
          <w:sz w:val="24"/>
          <w:szCs w:val="24"/>
          <w:lang w:val="en-US"/>
        </w:rPr>
        <w:t>e</w:t>
      </w:r>
      <w:r w:rsidR="005D7B4C" w:rsidRPr="008A2018">
        <w:rPr>
          <w:rFonts w:ascii="Times New Roman" w:hAnsi="Times New Roman" w:cs="Times New Roman"/>
          <w:color w:val="000000" w:themeColor="text1"/>
          <w:sz w:val="24"/>
          <w:szCs w:val="24"/>
        </w:rPr>
        <w:t>-</w:t>
      </w:r>
      <w:r w:rsidR="005D7B4C" w:rsidRPr="008A2018">
        <w:rPr>
          <w:rFonts w:ascii="Times New Roman" w:hAnsi="Times New Roman" w:cs="Times New Roman"/>
          <w:color w:val="000000" w:themeColor="text1"/>
          <w:sz w:val="24"/>
          <w:szCs w:val="24"/>
          <w:lang w:val="en-US"/>
        </w:rPr>
        <w:t>mail</w:t>
      </w:r>
      <w:r w:rsidR="005D7B4C" w:rsidRPr="008A2018">
        <w:rPr>
          <w:rFonts w:ascii="Times New Roman" w:hAnsi="Times New Roman" w:cs="Times New Roman"/>
          <w:color w:val="000000" w:themeColor="text1"/>
          <w:sz w:val="24"/>
          <w:szCs w:val="24"/>
        </w:rPr>
        <w:t xml:space="preserve"> указанный в Договоре </w:t>
      </w:r>
      <w:proofErr w:type="spellStart"/>
      <w:r w:rsidR="005D7B4C" w:rsidRPr="008A2018">
        <w:rPr>
          <w:rFonts w:ascii="Times New Roman" w:hAnsi="Times New Roman" w:cs="Times New Roman"/>
          <w:color w:val="000000" w:themeColor="text1"/>
          <w:sz w:val="24"/>
          <w:szCs w:val="24"/>
        </w:rPr>
        <w:t>микрозайма</w:t>
      </w:r>
      <w:proofErr w:type="spellEnd"/>
      <w:r w:rsidR="005D7B4C" w:rsidRPr="008A2018">
        <w:rPr>
          <w:rFonts w:ascii="Times New Roman" w:hAnsi="Times New Roman" w:cs="Times New Roman"/>
          <w:color w:val="000000" w:themeColor="text1"/>
          <w:sz w:val="24"/>
          <w:szCs w:val="24"/>
        </w:rPr>
        <w:t>.</w:t>
      </w:r>
    </w:p>
    <w:p w:rsidR="00574A9E" w:rsidRPr="008A2018" w:rsidRDefault="00996405" w:rsidP="00996405">
      <w:pPr>
        <w:pStyle w:val="1"/>
        <w:numPr>
          <w:ilvl w:val="0"/>
          <w:numId w:val="21"/>
        </w:numPr>
        <w:spacing w:after="240" w:line="360" w:lineRule="auto"/>
        <w:ind w:left="357" w:hanging="357"/>
        <w:jc w:val="center"/>
        <w:rPr>
          <w:rStyle w:val="10"/>
          <w:rFonts w:ascii="Times New Roman" w:hAnsi="Times New Roman" w:cs="Times New Roman"/>
          <w:b/>
          <w:bCs/>
          <w:color w:val="000000" w:themeColor="text1"/>
          <w:sz w:val="24"/>
          <w:szCs w:val="24"/>
        </w:rPr>
      </w:pPr>
      <w:r>
        <w:rPr>
          <w:rStyle w:val="10"/>
          <w:rFonts w:ascii="Times New Roman" w:hAnsi="Times New Roman" w:cs="Times New Roman"/>
          <w:b/>
          <w:bCs/>
          <w:color w:val="000000" w:themeColor="text1"/>
          <w:sz w:val="24"/>
          <w:szCs w:val="24"/>
        </w:rPr>
        <w:lastRenderedPageBreak/>
        <w:t xml:space="preserve"> </w:t>
      </w:r>
      <w:bookmarkStart w:id="28" w:name="_Toc163049784"/>
      <w:r w:rsidR="00261A8B" w:rsidRPr="008A2018">
        <w:rPr>
          <w:rStyle w:val="10"/>
          <w:rFonts w:ascii="Times New Roman" w:hAnsi="Times New Roman" w:cs="Times New Roman"/>
          <w:b/>
          <w:bCs/>
          <w:color w:val="000000" w:themeColor="text1"/>
          <w:sz w:val="24"/>
          <w:szCs w:val="24"/>
        </w:rPr>
        <w:t>КОНТРОЛЬ</w:t>
      </w:r>
      <w:bookmarkEnd w:id="28"/>
    </w:p>
    <w:p w:rsidR="00574A9E" w:rsidRPr="008A2018" w:rsidRDefault="00574A9E" w:rsidP="002B4592">
      <w:pPr>
        <w:pStyle w:val="aff2"/>
        <w:numPr>
          <w:ilvl w:val="1"/>
          <w:numId w:val="21"/>
        </w:numPr>
        <w:tabs>
          <w:tab w:val="left" w:pos="993"/>
          <w:tab w:val="left" w:pos="1276"/>
        </w:tabs>
        <w:spacing w:after="0" w:line="360" w:lineRule="auto"/>
        <w:ind w:left="0" w:firstLine="709"/>
        <w:contextualSpacing w:val="0"/>
        <w:jc w:val="both"/>
        <w:rPr>
          <w:rFonts w:ascii="Times New Roman" w:eastAsia="Calibri" w:hAnsi="Times New Roman" w:cs="Times New Roman"/>
          <w:color w:val="000000" w:themeColor="text1"/>
          <w:sz w:val="24"/>
          <w:szCs w:val="24"/>
        </w:rPr>
      </w:pPr>
      <w:r w:rsidRPr="008A2018">
        <w:rPr>
          <w:rFonts w:ascii="Times New Roman" w:eastAsia="Calibri" w:hAnsi="Times New Roman" w:cs="Times New Roman"/>
          <w:color w:val="000000" w:themeColor="text1"/>
          <w:sz w:val="24"/>
          <w:szCs w:val="24"/>
        </w:rPr>
        <w:t xml:space="preserve">Текущий </w:t>
      </w:r>
      <w:proofErr w:type="gramStart"/>
      <w:r w:rsidRPr="008A2018">
        <w:rPr>
          <w:rFonts w:ascii="Times New Roman" w:eastAsia="Calibri" w:hAnsi="Times New Roman" w:cs="Times New Roman"/>
          <w:color w:val="000000" w:themeColor="text1"/>
          <w:sz w:val="24"/>
          <w:szCs w:val="24"/>
        </w:rPr>
        <w:t>контроль за</w:t>
      </w:r>
      <w:proofErr w:type="gramEnd"/>
      <w:r w:rsidRPr="008A2018">
        <w:rPr>
          <w:rFonts w:ascii="Times New Roman" w:eastAsia="Calibri" w:hAnsi="Times New Roman" w:cs="Times New Roman"/>
          <w:color w:val="000000" w:themeColor="text1"/>
          <w:sz w:val="24"/>
          <w:szCs w:val="24"/>
        </w:rPr>
        <w:t xml:space="preserve"> соблюдением положений </w:t>
      </w:r>
      <w:r w:rsidR="00397F6B" w:rsidRPr="008A2018">
        <w:rPr>
          <w:rFonts w:ascii="Times New Roman" w:eastAsia="Calibri" w:hAnsi="Times New Roman" w:cs="Times New Roman"/>
          <w:color w:val="000000" w:themeColor="text1"/>
          <w:sz w:val="24"/>
          <w:szCs w:val="24"/>
        </w:rPr>
        <w:t xml:space="preserve">настоящих </w:t>
      </w:r>
      <w:r w:rsidRPr="008A2018">
        <w:rPr>
          <w:rFonts w:ascii="Times New Roman" w:eastAsia="Calibri" w:hAnsi="Times New Roman" w:cs="Times New Roman"/>
          <w:color w:val="000000" w:themeColor="text1"/>
          <w:sz w:val="24"/>
          <w:szCs w:val="24"/>
        </w:rPr>
        <w:t>Правил осуществляется Фонд</w:t>
      </w:r>
      <w:r w:rsidR="003366AF">
        <w:rPr>
          <w:rFonts w:ascii="Times New Roman" w:eastAsia="Calibri" w:hAnsi="Times New Roman" w:cs="Times New Roman"/>
          <w:color w:val="000000" w:themeColor="text1"/>
          <w:sz w:val="24"/>
          <w:szCs w:val="24"/>
        </w:rPr>
        <w:t>ом</w:t>
      </w:r>
      <w:r w:rsidRPr="008A2018">
        <w:rPr>
          <w:rFonts w:ascii="Times New Roman" w:eastAsia="Calibri" w:hAnsi="Times New Roman" w:cs="Times New Roman"/>
          <w:color w:val="000000" w:themeColor="text1"/>
          <w:sz w:val="24"/>
          <w:szCs w:val="24"/>
        </w:rPr>
        <w:t>.</w:t>
      </w:r>
    </w:p>
    <w:p w:rsidR="00574A9E" w:rsidRPr="008A2018" w:rsidRDefault="00574A9E" w:rsidP="002B4592">
      <w:pPr>
        <w:pStyle w:val="aff2"/>
        <w:numPr>
          <w:ilvl w:val="1"/>
          <w:numId w:val="21"/>
        </w:numPr>
        <w:tabs>
          <w:tab w:val="left" w:pos="993"/>
          <w:tab w:val="left" w:pos="1276"/>
        </w:tabs>
        <w:spacing w:after="0" w:line="360" w:lineRule="auto"/>
        <w:ind w:left="0" w:firstLine="709"/>
        <w:contextualSpacing w:val="0"/>
        <w:jc w:val="both"/>
        <w:rPr>
          <w:rFonts w:ascii="Times New Roman" w:eastAsia="Calibri" w:hAnsi="Times New Roman" w:cs="Times New Roman"/>
          <w:color w:val="000000" w:themeColor="text1"/>
          <w:sz w:val="24"/>
          <w:szCs w:val="24"/>
        </w:rPr>
      </w:pPr>
      <w:proofErr w:type="gramStart"/>
      <w:r w:rsidRPr="008A2018">
        <w:rPr>
          <w:rFonts w:ascii="Times New Roman" w:eastAsia="Calibri" w:hAnsi="Times New Roman" w:cs="Times New Roman"/>
          <w:color w:val="000000" w:themeColor="text1"/>
          <w:sz w:val="24"/>
          <w:szCs w:val="24"/>
        </w:rPr>
        <w:t>Контроль за</w:t>
      </w:r>
      <w:proofErr w:type="gramEnd"/>
      <w:r w:rsidRPr="008A2018">
        <w:rPr>
          <w:rFonts w:ascii="Times New Roman" w:eastAsia="Calibri" w:hAnsi="Times New Roman" w:cs="Times New Roman"/>
          <w:color w:val="000000" w:themeColor="text1"/>
          <w:sz w:val="24"/>
          <w:szCs w:val="24"/>
        </w:rPr>
        <w:t xml:space="preserve"> выполнением настоящих Правил осуществляется </w:t>
      </w:r>
      <w:r w:rsidR="00326BF2">
        <w:rPr>
          <w:rFonts w:ascii="Times New Roman" w:eastAsia="Calibri" w:hAnsi="Times New Roman" w:cs="Times New Roman"/>
          <w:color w:val="000000" w:themeColor="text1"/>
          <w:sz w:val="24"/>
          <w:szCs w:val="24"/>
        </w:rPr>
        <w:t xml:space="preserve">Ревизионной комиссией Фонда </w:t>
      </w:r>
      <w:r w:rsidRPr="008A2018">
        <w:rPr>
          <w:rFonts w:ascii="Times New Roman" w:eastAsia="Calibri" w:hAnsi="Times New Roman" w:cs="Times New Roman"/>
          <w:color w:val="000000" w:themeColor="text1"/>
          <w:sz w:val="24"/>
          <w:szCs w:val="24"/>
        </w:rPr>
        <w:t>в ходе плановых проверок.</w:t>
      </w:r>
    </w:p>
    <w:p w:rsidR="0019621D" w:rsidRPr="008A2018" w:rsidRDefault="00261A8B" w:rsidP="002B4592">
      <w:pPr>
        <w:pStyle w:val="1"/>
        <w:numPr>
          <w:ilvl w:val="0"/>
          <w:numId w:val="21"/>
        </w:numPr>
        <w:spacing w:after="240" w:line="360" w:lineRule="auto"/>
        <w:ind w:left="357" w:hanging="357"/>
        <w:jc w:val="center"/>
        <w:rPr>
          <w:rStyle w:val="10"/>
          <w:rFonts w:ascii="Times New Roman" w:hAnsi="Times New Roman" w:cs="Times New Roman"/>
          <w:b/>
          <w:bCs/>
          <w:color w:val="000000" w:themeColor="text1"/>
          <w:sz w:val="24"/>
          <w:szCs w:val="24"/>
        </w:rPr>
      </w:pPr>
      <w:bookmarkStart w:id="29" w:name="_Toc163049785"/>
      <w:r w:rsidRPr="008A2018">
        <w:rPr>
          <w:rStyle w:val="10"/>
          <w:rFonts w:ascii="Times New Roman" w:hAnsi="Times New Roman" w:cs="Times New Roman"/>
          <w:b/>
          <w:bCs/>
          <w:color w:val="000000" w:themeColor="text1"/>
          <w:sz w:val="24"/>
          <w:szCs w:val="24"/>
        </w:rPr>
        <w:t>ЗАКЛЮЧИТЕЛЬНЫЕ ПОЛОЖЕНИЯ</w:t>
      </w:r>
      <w:bookmarkEnd w:id="29"/>
    </w:p>
    <w:p w:rsidR="0019621D" w:rsidRPr="008A2018" w:rsidRDefault="0019621D" w:rsidP="002B4592">
      <w:pPr>
        <w:pStyle w:val="aff2"/>
        <w:widowControl w:val="0"/>
        <w:numPr>
          <w:ilvl w:val="1"/>
          <w:numId w:val="21"/>
        </w:numPr>
        <w:tabs>
          <w:tab w:val="left" w:pos="709"/>
          <w:tab w:val="left" w:pos="993"/>
          <w:tab w:val="left" w:pos="1276"/>
        </w:tabs>
        <w:overflowPunct w:val="0"/>
        <w:autoSpaceDE w:val="0"/>
        <w:autoSpaceDN w:val="0"/>
        <w:adjustRightInd w:val="0"/>
        <w:spacing w:after="0" w:line="360" w:lineRule="auto"/>
        <w:ind w:left="0" w:firstLine="709"/>
        <w:contextualSpacing w:val="0"/>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Настоящие Правила утверждаются </w:t>
      </w:r>
      <w:r w:rsidR="00A35634">
        <w:rPr>
          <w:rFonts w:ascii="Times New Roman" w:hAnsi="Times New Roman" w:cs="Times New Roman"/>
          <w:color w:val="000000" w:themeColor="text1"/>
          <w:sz w:val="24"/>
          <w:szCs w:val="24"/>
        </w:rPr>
        <w:t>Правление</w:t>
      </w:r>
      <w:r w:rsidR="001F61D7" w:rsidRPr="008A2018">
        <w:rPr>
          <w:rFonts w:ascii="Times New Roman" w:hAnsi="Times New Roman" w:cs="Times New Roman"/>
          <w:color w:val="000000" w:themeColor="text1"/>
          <w:sz w:val="24"/>
          <w:szCs w:val="24"/>
        </w:rPr>
        <w:t>м</w:t>
      </w:r>
      <w:r w:rsidRPr="008A2018">
        <w:rPr>
          <w:rFonts w:ascii="Times New Roman" w:hAnsi="Times New Roman" w:cs="Times New Roman"/>
          <w:color w:val="000000" w:themeColor="text1"/>
          <w:sz w:val="24"/>
          <w:szCs w:val="24"/>
        </w:rPr>
        <w:t xml:space="preserve"> Фонда.</w:t>
      </w:r>
    </w:p>
    <w:p w:rsidR="0019621D" w:rsidRPr="008A2018" w:rsidRDefault="0019621D" w:rsidP="002B4592">
      <w:pPr>
        <w:pStyle w:val="aff2"/>
        <w:widowControl w:val="0"/>
        <w:numPr>
          <w:ilvl w:val="1"/>
          <w:numId w:val="21"/>
        </w:numPr>
        <w:tabs>
          <w:tab w:val="left" w:pos="709"/>
          <w:tab w:val="left" w:pos="993"/>
          <w:tab w:val="left" w:pos="1276"/>
        </w:tabs>
        <w:overflowPunct w:val="0"/>
        <w:autoSpaceDE w:val="0"/>
        <w:autoSpaceDN w:val="0"/>
        <w:adjustRightInd w:val="0"/>
        <w:spacing w:after="0" w:line="360" w:lineRule="auto"/>
        <w:ind w:left="0" w:firstLine="709"/>
        <w:contextualSpacing w:val="0"/>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Предложения о внесении изменений и дополнений в настоящие Правила могут вноситься директором Фонда и/или любым из членов </w:t>
      </w:r>
      <w:r w:rsidR="00A35634">
        <w:rPr>
          <w:rFonts w:ascii="Times New Roman" w:hAnsi="Times New Roman" w:cs="Times New Roman"/>
          <w:color w:val="000000" w:themeColor="text1"/>
          <w:sz w:val="24"/>
          <w:szCs w:val="24"/>
        </w:rPr>
        <w:t>Правления</w:t>
      </w:r>
      <w:r w:rsidRPr="008A2018">
        <w:rPr>
          <w:rFonts w:ascii="Times New Roman" w:hAnsi="Times New Roman" w:cs="Times New Roman"/>
          <w:color w:val="000000" w:themeColor="text1"/>
          <w:sz w:val="24"/>
          <w:szCs w:val="24"/>
        </w:rPr>
        <w:t xml:space="preserve"> Фонда</w:t>
      </w:r>
      <w:r w:rsidR="00A35634">
        <w:rPr>
          <w:rFonts w:ascii="Times New Roman" w:hAnsi="Times New Roman" w:cs="Times New Roman"/>
          <w:color w:val="000000" w:themeColor="text1"/>
          <w:sz w:val="24"/>
          <w:szCs w:val="24"/>
        </w:rPr>
        <w:t xml:space="preserve">, членов </w:t>
      </w:r>
      <w:r w:rsidR="00AD0B4C">
        <w:rPr>
          <w:rFonts w:ascii="Times New Roman" w:hAnsi="Times New Roman" w:cs="Times New Roman"/>
          <w:color w:val="000000" w:themeColor="text1"/>
          <w:sz w:val="24"/>
          <w:szCs w:val="24"/>
        </w:rPr>
        <w:t>Конкурсной комиссии</w:t>
      </w:r>
      <w:r w:rsidR="00A35634">
        <w:rPr>
          <w:rFonts w:ascii="Times New Roman" w:hAnsi="Times New Roman" w:cs="Times New Roman"/>
          <w:color w:val="000000" w:themeColor="text1"/>
          <w:sz w:val="24"/>
          <w:szCs w:val="24"/>
        </w:rPr>
        <w:t xml:space="preserve"> Фонда</w:t>
      </w:r>
      <w:r w:rsidRPr="008A2018">
        <w:rPr>
          <w:rFonts w:ascii="Times New Roman" w:hAnsi="Times New Roman" w:cs="Times New Roman"/>
          <w:color w:val="000000" w:themeColor="text1"/>
          <w:sz w:val="24"/>
          <w:szCs w:val="24"/>
        </w:rPr>
        <w:t>. Предложения вносятся в письменной форме с приложением текста предлагаемых изменений Правил либо новой редакции Правил.</w:t>
      </w:r>
    </w:p>
    <w:p w:rsidR="0019621D" w:rsidRPr="008A2018" w:rsidRDefault="00732444" w:rsidP="002B4592">
      <w:pPr>
        <w:pStyle w:val="aff2"/>
        <w:widowControl w:val="0"/>
        <w:numPr>
          <w:ilvl w:val="1"/>
          <w:numId w:val="21"/>
        </w:numPr>
        <w:tabs>
          <w:tab w:val="left" w:pos="709"/>
          <w:tab w:val="left" w:pos="993"/>
          <w:tab w:val="left" w:pos="1276"/>
        </w:tabs>
        <w:overflowPunct w:val="0"/>
        <w:autoSpaceDE w:val="0"/>
        <w:autoSpaceDN w:val="0"/>
        <w:adjustRightInd w:val="0"/>
        <w:spacing w:after="0" w:line="360" w:lineRule="auto"/>
        <w:ind w:left="0" w:firstLine="709"/>
        <w:contextualSpacing w:val="0"/>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И</w:t>
      </w:r>
      <w:r w:rsidR="0019621D" w:rsidRPr="008A2018">
        <w:rPr>
          <w:rFonts w:ascii="Times New Roman" w:hAnsi="Times New Roman" w:cs="Times New Roman"/>
          <w:color w:val="000000" w:themeColor="text1"/>
          <w:sz w:val="24"/>
          <w:szCs w:val="24"/>
        </w:rPr>
        <w:t xml:space="preserve">зменения в настоящие Правила, либо новая редакция Правил вступают в силу </w:t>
      </w:r>
      <w:r w:rsidR="00C31495">
        <w:rPr>
          <w:rFonts w:ascii="Times New Roman" w:hAnsi="Times New Roman" w:cs="Times New Roman"/>
          <w:color w:val="000000" w:themeColor="text1"/>
          <w:sz w:val="24"/>
          <w:szCs w:val="24"/>
        </w:rPr>
        <w:t>по решению</w:t>
      </w:r>
      <w:r w:rsidR="0019621D" w:rsidRPr="008A2018">
        <w:rPr>
          <w:rFonts w:ascii="Times New Roman" w:hAnsi="Times New Roman" w:cs="Times New Roman"/>
          <w:color w:val="000000" w:themeColor="text1"/>
          <w:sz w:val="24"/>
          <w:szCs w:val="24"/>
        </w:rPr>
        <w:t xml:space="preserve"> </w:t>
      </w:r>
      <w:r w:rsidR="00A35634">
        <w:rPr>
          <w:rFonts w:ascii="Times New Roman" w:hAnsi="Times New Roman" w:cs="Times New Roman"/>
          <w:color w:val="000000" w:themeColor="text1"/>
          <w:sz w:val="24"/>
          <w:szCs w:val="24"/>
        </w:rPr>
        <w:t>Правления</w:t>
      </w:r>
      <w:r w:rsidRPr="008A2018">
        <w:rPr>
          <w:rFonts w:ascii="Times New Roman" w:hAnsi="Times New Roman" w:cs="Times New Roman"/>
          <w:color w:val="000000" w:themeColor="text1"/>
          <w:sz w:val="24"/>
          <w:szCs w:val="24"/>
        </w:rPr>
        <w:t xml:space="preserve"> </w:t>
      </w:r>
      <w:r w:rsidR="0019621D" w:rsidRPr="008A2018">
        <w:rPr>
          <w:rFonts w:ascii="Times New Roman" w:hAnsi="Times New Roman" w:cs="Times New Roman"/>
          <w:color w:val="000000" w:themeColor="text1"/>
          <w:sz w:val="24"/>
          <w:szCs w:val="24"/>
        </w:rPr>
        <w:t>Фонда.</w:t>
      </w:r>
    </w:p>
    <w:p w:rsidR="0019621D" w:rsidRPr="008A2018" w:rsidRDefault="0019621D" w:rsidP="002B4592">
      <w:pPr>
        <w:pStyle w:val="aff2"/>
        <w:widowControl w:val="0"/>
        <w:numPr>
          <w:ilvl w:val="1"/>
          <w:numId w:val="21"/>
        </w:numPr>
        <w:tabs>
          <w:tab w:val="left" w:pos="709"/>
          <w:tab w:val="left" w:pos="993"/>
          <w:tab w:val="left" w:pos="1276"/>
        </w:tabs>
        <w:overflowPunct w:val="0"/>
        <w:autoSpaceDE w:val="0"/>
        <w:autoSpaceDN w:val="0"/>
        <w:adjustRightInd w:val="0"/>
        <w:spacing w:after="0" w:line="360" w:lineRule="auto"/>
        <w:ind w:left="0" w:firstLine="709"/>
        <w:contextualSpacing w:val="0"/>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Изменения в настоящие Правила вносятся по мере необходимости или в связи с изменением законодательства РФ.</w:t>
      </w:r>
    </w:p>
    <w:p w:rsidR="0019621D" w:rsidRPr="00326BF2" w:rsidRDefault="0019621D" w:rsidP="002B4592">
      <w:pPr>
        <w:pStyle w:val="aff2"/>
        <w:widowControl w:val="0"/>
        <w:numPr>
          <w:ilvl w:val="1"/>
          <w:numId w:val="21"/>
        </w:numPr>
        <w:tabs>
          <w:tab w:val="left" w:pos="709"/>
          <w:tab w:val="left" w:pos="993"/>
          <w:tab w:val="left" w:pos="1276"/>
        </w:tabs>
        <w:overflowPunct w:val="0"/>
        <w:autoSpaceDE w:val="0"/>
        <w:autoSpaceDN w:val="0"/>
        <w:adjustRightInd w:val="0"/>
        <w:spacing w:after="0" w:line="360" w:lineRule="auto"/>
        <w:ind w:left="0" w:firstLine="709"/>
        <w:contextualSpacing w:val="0"/>
        <w:jc w:val="both"/>
        <w:rPr>
          <w:rFonts w:ascii="Times New Roman" w:hAnsi="Times New Roman" w:cs="Times New Roman"/>
          <w:color w:val="000000" w:themeColor="text1"/>
          <w:sz w:val="24"/>
          <w:szCs w:val="24"/>
        </w:rPr>
      </w:pPr>
      <w:r w:rsidRPr="00326BF2">
        <w:rPr>
          <w:rFonts w:ascii="Times New Roman" w:hAnsi="Times New Roman" w:cs="Times New Roman"/>
          <w:color w:val="000000" w:themeColor="text1"/>
          <w:sz w:val="24"/>
          <w:szCs w:val="24"/>
        </w:rPr>
        <w:t xml:space="preserve">Программы </w:t>
      </w:r>
      <w:proofErr w:type="spellStart"/>
      <w:r w:rsidRPr="00326BF2">
        <w:rPr>
          <w:rFonts w:ascii="Times New Roman" w:hAnsi="Times New Roman" w:cs="Times New Roman"/>
          <w:color w:val="000000" w:themeColor="text1"/>
          <w:sz w:val="24"/>
          <w:szCs w:val="24"/>
        </w:rPr>
        <w:t>микрофинансирования</w:t>
      </w:r>
      <w:proofErr w:type="spellEnd"/>
      <w:r w:rsidRPr="00326BF2">
        <w:rPr>
          <w:rFonts w:ascii="Times New Roman" w:hAnsi="Times New Roman" w:cs="Times New Roman"/>
          <w:color w:val="000000" w:themeColor="text1"/>
          <w:sz w:val="24"/>
          <w:szCs w:val="24"/>
        </w:rPr>
        <w:t xml:space="preserve"> являются неотъемлемой частью настоящих Правил.</w:t>
      </w:r>
    </w:p>
    <w:p w:rsidR="0005359D" w:rsidRDefault="0019621D" w:rsidP="002B4592">
      <w:pPr>
        <w:pStyle w:val="aff2"/>
        <w:widowControl w:val="0"/>
        <w:numPr>
          <w:ilvl w:val="1"/>
          <w:numId w:val="21"/>
        </w:numPr>
        <w:tabs>
          <w:tab w:val="left" w:pos="709"/>
          <w:tab w:val="left" w:pos="993"/>
          <w:tab w:val="left" w:pos="1276"/>
        </w:tabs>
        <w:overflowPunct w:val="0"/>
        <w:autoSpaceDE w:val="0"/>
        <w:autoSpaceDN w:val="0"/>
        <w:adjustRightInd w:val="0"/>
        <w:spacing w:after="0" w:line="360" w:lineRule="auto"/>
        <w:ind w:left="0" w:firstLine="709"/>
        <w:contextualSpacing w:val="0"/>
        <w:jc w:val="both"/>
        <w:rPr>
          <w:rFonts w:ascii="Times New Roman" w:hAnsi="Times New Roman" w:cs="Times New Roman"/>
          <w:color w:val="000000" w:themeColor="text1"/>
          <w:sz w:val="24"/>
          <w:szCs w:val="24"/>
        </w:rPr>
      </w:pPr>
      <w:r w:rsidRPr="008A2018">
        <w:rPr>
          <w:rFonts w:ascii="Times New Roman" w:hAnsi="Times New Roman" w:cs="Times New Roman"/>
          <w:color w:val="000000" w:themeColor="text1"/>
          <w:sz w:val="24"/>
          <w:szCs w:val="24"/>
        </w:rPr>
        <w:t xml:space="preserve">Актуальные редакции Правил </w:t>
      </w:r>
      <w:proofErr w:type="spellStart"/>
      <w:r w:rsidRPr="008A2018">
        <w:rPr>
          <w:rFonts w:ascii="Times New Roman" w:hAnsi="Times New Roman" w:cs="Times New Roman"/>
          <w:color w:val="000000" w:themeColor="text1"/>
          <w:sz w:val="24"/>
          <w:szCs w:val="24"/>
        </w:rPr>
        <w:t>микрофинансирования</w:t>
      </w:r>
      <w:proofErr w:type="spellEnd"/>
      <w:r w:rsidRPr="008A2018">
        <w:rPr>
          <w:rFonts w:ascii="Times New Roman" w:hAnsi="Times New Roman" w:cs="Times New Roman"/>
          <w:color w:val="000000" w:themeColor="text1"/>
          <w:sz w:val="24"/>
          <w:szCs w:val="24"/>
        </w:rPr>
        <w:t xml:space="preserve"> подлежат опубликованию путем размещения в открытом доступе, в том числе в сети Интернет на сайте </w:t>
      </w:r>
      <w:r w:rsidR="00326BF2">
        <w:rPr>
          <w:rFonts w:ascii="Times New Roman" w:hAnsi="Times New Roman" w:cs="Times New Roman"/>
          <w:color w:val="000000" w:themeColor="text1"/>
          <w:sz w:val="24"/>
          <w:szCs w:val="24"/>
        </w:rPr>
        <w:t xml:space="preserve">учредителя </w:t>
      </w:r>
      <w:r w:rsidRPr="00326BF2">
        <w:rPr>
          <w:rFonts w:ascii="Times New Roman" w:hAnsi="Times New Roman" w:cs="Times New Roman"/>
          <w:color w:val="000000" w:themeColor="text1"/>
          <w:sz w:val="24"/>
          <w:szCs w:val="24"/>
        </w:rPr>
        <w:t>Фонда.</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ПРИЛОЖЕНИЯ:</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Pr="00822B1E">
        <w:rPr>
          <w:rFonts w:ascii="Times New Roman" w:hAnsi="Times New Roman" w:cs="Times New Roman"/>
          <w:color w:val="000000" w:themeColor="text1"/>
          <w:sz w:val="24"/>
          <w:szCs w:val="24"/>
        </w:rPr>
        <w:t xml:space="preserve">Перечень  документов для подачи заявки на </w:t>
      </w:r>
      <w:proofErr w:type="spellStart"/>
      <w:r w:rsidRPr="00822B1E">
        <w:rPr>
          <w:rFonts w:ascii="Times New Roman" w:hAnsi="Times New Roman" w:cs="Times New Roman"/>
          <w:color w:val="000000" w:themeColor="text1"/>
          <w:sz w:val="24"/>
          <w:szCs w:val="24"/>
        </w:rPr>
        <w:t>микрозайм</w:t>
      </w:r>
      <w:proofErr w:type="spellEnd"/>
      <w:r>
        <w:rPr>
          <w:rFonts w:ascii="Times New Roman" w:hAnsi="Times New Roman" w:cs="Times New Roman"/>
          <w:color w:val="000000" w:themeColor="text1"/>
          <w:sz w:val="24"/>
          <w:szCs w:val="24"/>
        </w:rPr>
        <w:t>;</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Форма заявки;</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sidRPr="00822B1E">
        <w:rPr>
          <w:rFonts w:ascii="Times New Roman" w:hAnsi="Times New Roman" w:cs="Times New Roman"/>
          <w:color w:val="000000" w:themeColor="text1"/>
          <w:sz w:val="24"/>
          <w:szCs w:val="24"/>
        </w:rPr>
        <w:t>Согласие субъекта кредитной истории на запрос инфор</w:t>
      </w:r>
      <w:r>
        <w:rPr>
          <w:rFonts w:ascii="Times New Roman" w:hAnsi="Times New Roman" w:cs="Times New Roman"/>
          <w:color w:val="000000" w:themeColor="text1"/>
          <w:sz w:val="24"/>
          <w:szCs w:val="24"/>
        </w:rPr>
        <w:t>мации из бюро кредитных историй;</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Pr="00822B1E">
        <w:rPr>
          <w:rFonts w:ascii="Times New Roman" w:hAnsi="Times New Roman" w:cs="Times New Roman"/>
          <w:color w:val="000000" w:themeColor="text1"/>
          <w:sz w:val="24"/>
          <w:szCs w:val="24"/>
        </w:rPr>
        <w:t>Согласие на обработку персональных данных</w:t>
      </w:r>
      <w:r>
        <w:rPr>
          <w:rFonts w:ascii="Times New Roman" w:hAnsi="Times New Roman" w:cs="Times New Roman"/>
          <w:color w:val="000000" w:themeColor="text1"/>
          <w:sz w:val="24"/>
          <w:szCs w:val="24"/>
        </w:rPr>
        <w:t>;</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5. </w:t>
      </w:r>
      <w:r w:rsidRPr="00822B1E">
        <w:rPr>
          <w:rFonts w:ascii="Times New Roman" w:hAnsi="Times New Roman" w:cs="Times New Roman"/>
          <w:color w:val="000000" w:themeColor="text1"/>
          <w:sz w:val="24"/>
          <w:szCs w:val="24"/>
        </w:rPr>
        <w:t>Технико-экономическое обоснование (ТЭО) проекта</w:t>
      </w:r>
      <w:r>
        <w:rPr>
          <w:rFonts w:ascii="Times New Roman" w:hAnsi="Times New Roman" w:cs="Times New Roman"/>
          <w:color w:val="000000" w:themeColor="text1"/>
          <w:sz w:val="24"/>
          <w:szCs w:val="24"/>
        </w:rPr>
        <w:t>;</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 Анкета юридического лица/индивидуального предпринимателя;</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 Анкета физического лица;</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8. Отчет о целевом использовании </w:t>
      </w:r>
      <w:proofErr w:type="spellStart"/>
      <w:r>
        <w:rPr>
          <w:rFonts w:ascii="Times New Roman" w:hAnsi="Times New Roman" w:cs="Times New Roman"/>
          <w:color w:val="000000" w:themeColor="text1"/>
          <w:sz w:val="24"/>
          <w:szCs w:val="24"/>
        </w:rPr>
        <w:t>микрозайма</w:t>
      </w:r>
      <w:proofErr w:type="spellEnd"/>
      <w:r>
        <w:rPr>
          <w:rFonts w:ascii="Times New Roman" w:hAnsi="Times New Roman" w:cs="Times New Roman"/>
          <w:color w:val="000000" w:themeColor="text1"/>
          <w:sz w:val="24"/>
          <w:szCs w:val="24"/>
        </w:rPr>
        <w:t>;</w:t>
      </w:r>
    </w:p>
    <w:p w:rsidR="00822B1E"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9. Факторы отрицательной деловой репутации; </w:t>
      </w:r>
    </w:p>
    <w:p w:rsidR="00822B1E" w:rsidRPr="008A2018" w:rsidRDefault="00822B1E" w:rsidP="00822B1E">
      <w:pPr>
        <w:pStyle w:val="aff2"/>
        <w:widowControl w:val="0"/>
        <w:tabs>
          <w:tab w:val="left" w:pos="709"/>
          <w:tab w:val="left" w:pos="993"/>
          <w:tab w:val="left" w:pos="1276"/>
        </w:tabs>
        <w:overflowPunct w:val="0"/>
        <w:autoSpaceDE w:val="0"/>
        <w:autoSpaceDN w:val="0"/>
        <w:adjustRightInd w:val="0"/>
        <w:spacing w:after="0" w:line="360" w:lineRule="auto"/>
        <w:ind w:left="360"/>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10. Программы </w:t>
      </w:r>
      <w:proofErr w:type="spellStart"/>
      <w:r>
        <w:rPr>
          <w:rFonts w:ascii="Times New Roman" w:hAnsi="Times New Roman" w:cs="Times New Roman"/>
          <w:color w:val="000000" w:themeColor="text1"/>
          <w:sz w:val="24"/>
          <w:szCs w:val="24"/>
        </w:rPr>
        <w:t>микрозаймов</w:t>
      </w:r>
      <w:proofErr w:type="spellEnd"/>
      <w:r>
        <w:rPr>
          <w:rFonts w:ascii="Times New Roman" w:hAnsi="Times New Roman" w:cs="Times New Roman"/>
          <w:color w:val="000000" w:themeColor="text1"/>
          <w:sz w:val="24"/>
          <w:szCs w:val="24"/>
        </w:rPr>
        <w:t xml:space="preserve">.  </w:t>
      </w:r>
    </w:p>
    <w:sectPr w:rsidR="00822B1E" w:rsidRPr="008A2018" w:rsidSect="00C635DF">
      <w:headerReference w:type="even" r:id="rId12"/>
      <w:headerReference w:type="default" r:id="rId13"/>
      <w:footerReference w:type="even" r:id="rId1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DD3" w:rsidRDefault="00B51DD3">
      <w:r>
        <w:separator/>
      </w:r>
    </w:p>
  </w:endnote>
  <w:endnote w:type="continuationSeparator" w:id="0">
    <w:p w:rsidR="00B51DD3" w:rsidRDefault="00B51DD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F1F" w:rsidRDefault="00D27199" w:rsidP="00A47ECB">
    <w:pPr>
      <w:pStyle w:val="ab"/>
      <w:framePr w:wrap="around" w:vAnchor="text" w:hAnchor="margin" w:xAlign="right" w:y="1"/>
      <w:rPr>
        <w:rStyle w:val="afd"/>
      </w:rPr>
    </w:pPr>
    <w:r>
      <w:rPr>
        <w:rStyle w:val="afd"/>
      </w:rPr>
      <w:fldChar w:fldCharType="begin"/>
    </w:r>
    <w:r w:rsidR="00556F1F">
      <w:rPr>
        <w:rStyle w:val="afd"/>
      </w:rPr>
      <w:instrText xml:space="preserve">PAGE  </w:instrText>
    </w:r>
    <w:r>
      <w:rPr>
        <w:rStyle w:val="afd"/>
      </w:rPr>
      <w:fldChar w:fldCharType="end"/>
    </w:r>
  </w:p>
  <w:p w:rsidR="00556F1F" w:rsidRDefault="00556F1F" w:rsidP="00A47EC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F1F" w:rsidRDefault="00556F1F" w:rsidP="00A47EC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DD3" w:rsidRDefault="00B51DD3">
      <w:r>
        <w:separator/>
      </w:r>
    </w:p>
  </w:footnote>
  <w:footnote w:type="continuationSeparator" w:id="0">
    <w:p w:rsidR="00B51DD3" w:rsidRDefault="00B51DD3">
      <w:r>
        <w:continuationSeparator/>
      </w:r>
    </w:p>
  </w:footnote>
  <w:footnote w:id="1">
    <w:p w:rsidR="00556F1F" w:rsidRPr="00C07672" w:rsidRDefault="00556F1F" w:rsidP="00E75742">
      <w:pPr>
        <w:pStyle w:val="a7"/>
        <w:spacing w:after="0" w:line="240" w:lineRule="auto"/>
        <w:rPr>
          <w:rFonts w:ascii="Times New Roman" w:hAnsi="Times New Roman" w:cs="Times New Roman"/>
          <w:sz w:val="18"/>
          <w:szCs w:val="18"/>
        </w:rPr>
      </w:pPr>
      <w:r w:rsidRPr="00C07672">
        <w:rPr>
          <w:rStyle w:val="aff"/>
          <w:rFonts w:ascii="Times New Roman" w:hAnsi="Times New Roman"/>
          <w:sz w:val="18"/>
          <w:szCs w:val="18"/>
        </w:rPr>
        <w:footnoteRef/>
      </w:r>
      <w:r w:rsidRPr="00C07672">
        <w:rPr>
          <w:rFonts w:ascii="Times New Roman" w:hAnsi="Times New Roman" w:cs="Times New Roman"/>
          <w:sz w:val="18"/>
          <w:szCs w:val="18"/>
        </w:rPr>
        <w:t>ПТС – паспорт транспортного средства</w:t>
      </w:r>
    </w:p>
  </w:footnote>
  <w:footnote w:id="2">
    <w:p w:rsidR="00556F1F" w:rsidRPr="00322467" w:rsidRDefault="00556F1F" w:rsidP="00E75742">
      <w:pPr>
        <w:pStyle w:val="a7"/>
        <w:spacing w:after="0" w:line="240" w:lineRule="auto"/>
      </w:pPr>
      <w:r w:rsidRPr="00C07672">
        <w:rPr>
          <w:rStyle w:val="aff"/>
          <w:rFonts w:ascii="Times New Roman" w:hAnsi="Times New Roman"/>
          <w:sz w:val="18"/>
          <w:szCs w:val="18"/>
        </w:rPr>
        <w:footnoteRef/>
      </w:r>
      <w:r w:rsidRPr="00C07672">
        <w:rPr>
          <w:rFonts w:ascii="Times New Roman" w:hAnsi="Times New Roman" w:cs="Times New Roman"/>
          <w:sz w:val="18"/>
          <w:szCs w:val="18"/>
        </w:rPr>
        <w:t>ПСМ - паспорт самоходной машины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F1F" w:rsidRDefault="00D27199" w:rsidP="00A47ECB">
    <w:pPr>
      <w:pStyle w:val="a9"/>
      <w:framePr w:wrap="around" w:vAnchor="text" w:hAnchor="margin" w:xAlign="center" w:y="1"/>
      <w:rPr>
        <w:rStyle w:val="afd"/>
      </w:rPr>
    </w:pPr>
    <w:r>
      <w:rPr>
        <w:rStyle w:val="afd"/>
      </w:rPr>
      <w:fldChar w:fldCharType="begin"/>
    </w:r>
    <w:r w:rsidR="00556F1F">
      <w:rPr>
        <w:rStyle w:val="afd"/>
      </w:rPr>
      <w:instrText xml:space="preserve">PAGE  </w:instrText>
    </w:r>
    <w:r>
      <w:rPr>
        <w:rStyle w:val="afd"/>
      </w:rPr>
      <w:fldChar w:fldCharType="end"/>
    </w:r>
  </w:p>
  <w:p w:rsidR="00556F1F" w:rsidRDefault="00556F1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F1F" w:rsidRDefault="00D27199" w:rsidP="00A47ECB">
    <w:pPr>
      <w:pStyle w:val="a9"/>
      <w:framePr w:wrap="around" w:vAnchor="text" w:hAnchor="margin" w:xAlign="center" w:y="1"/>
      <w:rPr>
        <w:rStyle w:val="afd"/>
      </w:rPr>
    </w:pPr>
    <w:r>
      <w:rPr>
        <w:rStyle w:val="afd"/>
      </w:rPr>
      <w:fldChar w:fldCharType="begin"/>
    </w:r>
    <w:r w:rsidR="00556F1F">
      <w:rPr>
        <w:rStyle w:val="afd"/>
      </w:rPr>
      <w:instrText xml:space="preserve">PAGE  </w:instrText>
    </w:r>
    <w:r>
      <w:rPr>
        <w:rStyle w:val="afd"/>
      </w:rPr>
      <w:fldChar w:fldCharType="separate"/>
    </w:r>
    <w:r w:rsidR="00423CE3">
      <w:rPr>
        <w:rStyle w:val="afd"/>
        <w:noProof/>
      </w:rPr>
      <w:t>26</w:t>
    </w:r>
    <w:r>
      <w:rPr>
        <w:rStyle w:val="afd"/>
      </w:rPr>
      <w:fldChar w:fldCharType="end"/>
    </w:r>
  </w:p>
  <w:p w:rsidR="00556F1F" w:rsidRDefault="00556F1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3"/>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2">
    <w:nsid w:val="00000003"/>
    <w:multiLevelType w:val="singleLevel"/>
    <w:tmpl w:val="00000003"/>
    <w:name w:val="WW8Num4"/>
    <w:lvl w:ilvl="0">
      <w:start w:val="15"/>
      <w:numFmt w:val="decimal"/>
      <w:lvlText w:val="%1."/>
      <w:lvlJc w:val="left"/>
      <w:pPr>
        <w:tabs>
          <w:tab w:val="num" w:pos="540"/>
        </w:tabs>
        <w:ind w:left="540" w:hanging="360"/>
      </w:pPr>
    </w:lvl>
  </w:abstractNum>
  <w:abstractNum w:abstractNumId="3">
    <w:nsid w:val="00000004"/>
    <w:multiLevelType w:val="multilevel"/>
    <w:tmpl w:val="00000004"/>
    <w:name w:val="WW8Num5"/>
    <w:lvl w:ilvl="0">
      <w:start w:val="1"/>
      <w:numFmt w:val="decimal"/>
      <w:lvlText w:val="%1."/>
      <w:lvlJc w:val="left"/>
      <w:pPr>
        <w:tabs>
          <w:tab w:val="num" w:pos="360"/>
        </w:tabs>
        <w:ind w:left="360" w:hanging="360"/>
      </w:pPr>
    </w:lvl>
    <w:lvl w:ilvl="1">
      <w:start w:val="3"/>
      <w:numFmt w:val="bullet"/>
      <w:lvlText w:val="-"/>
      <w:lvlJc w:val="left"/>
      <w:pPr>
        <w:tabs>
          <w:tab w:val="num" w:pos="1080"/>
        </w:tabs>
        <w:ind w:left="1080" w:hanging="360"/>
      </w:pPr>
      <w:rPr>
        <w:rFonts w:ascii="Times New Roman" w:hAnsi="Times New Roman" w:cs="Times New Roman"/>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6"/>
    <w:lvl w:ilvl="0">
      <w:start w:val="5"/>
      <w:numFmt w:val="decimal"/>
      <w:lvlText w:val="%1."/>
      <w:lvlJc w:val="left"/>
      <w:pPr>
        <w:tabs>
          <w:tab w:val="num" w:pos="2912"/>
        </w:tabs>
        <w:ind w:left="2912" w:hanging="360"/>
      </w:pPr>
      <w:rPr>
        <w:b/>
      </w:rPr>
    </w:lvl>
  </w:abstractNum>
  <w:abstractNum w:abstractNumId="5">
    <w:nsid w:val="00000006"/>
    <w:multiLevelType w:val="singleLevel"/>
    <w:tmpl w:val="00000006"/>
    <w:name w:val="WW8Num7"/>
    <w:lvl w:ilvl="0">
      <w:start w:val="13"/>
      <w:numFmt w:val="decimal"/>
      <w:lvlText w:val="%1."/>
      <w:lvlJc w:val="left"/>
      <w:pPr>
        <w:tabs>
          <w:tab w:val="num" w:pos="540"/>
        </w:tabs>
        <w:ind w:left="540" w:hanging="360"/>
      </w:pPr>
    </w:lvl>
  </w:abstractNum>
  <w:abstractNum w:abstractNumId="6">
    <w:nsid w:val="00000007"/>
    <w:multiLevelType w:val="singleLevel"/>
    <w:tmpl w:val="00000007"/>
    <w:name w:val="WW8Num8"/>
    <w:lvl w:ilvl="0">
      <w:start w:val="1"/>
      <w:numFmt w:val="decimal"/>
      <w:lvlText w:val="%1."/>
      <w:lvlJc w:val="left"/>
      <w:pPr>
        <w:tabs>
          <w:tab w:val="num" w:pos="720"/>
        </w:tabs>
        <w:ind w:left="720" w:hanging="360"/>
      </w:pPr>
    </w:lvl>
  </w:abstractNum>
  <w:abstractNum w:abstractNumId="7">
    <w:nsid w:val="00000008"/>
    <w:multiLevelType w:val="multilevel"/>
    <w:tmpl w:val="00000008"/>
    <w:name w:val="WW8Num9"/>
    <w:lvl w:ilvl="0">
      <w:start w:val="1"/>
      <w:numFmt w:val="decimal"/>
      <w:lvlText w:val="%1."/>
      <w:lvlJc w:val="left"/>
      <w:pPr>
        <w:tabs>
          <w:tab w:val="num" w:pos="3621"/>
        </w:tabs>
        <w:ind w:left="3621" w:hanging="360"/>
      </w:pPr>
    </w:lvl>
    <w:lvl w:ilvl="1">
      <w:start w:val="6"/>
      <w:numFmt w:val="decimal"/>
      <w:lvlText w:val="%1.%2."/>
      <w:lvlJc w:val="left"/>
      <w:pPr>
        <w:tabs>
          <w:tab w:val="num" w:pos="4041"/>
        </w:tabs>
        <w:ind w:left="4041" w:hanging="420"/>
      </w:pPr>
    </w:lvl>
    <w:lvl w:ilvl="2">
      <w:start w:val="1"/>
      <w:numFmt w:val="decimal"/>
      <w:lvlText w:val="%1.%2.%3."/>
      <w:lvlJc w:val="left"/>
      <w:pPr>
        <w:tabs>
          <w:tab w:val="num" w:pos="4701"/>
        </w:tabs>
        <w:ind w:left="4701" w:hanging="720"/>
      </w:pPr>
    </w:lvl>
    <w:lvl w:ilvl="3">
      <w:start w:val="1"/>
      <w:numFmt w:val="decimal"/>
      <w:lvlText w:val="%1.%2.%3.%4."/>
      <w:lvlJc w:val="left"/>
      <w:pPr>
        <w:tabs>
          <w:tab w:val="num" w:pos="5061"/>
        </w:tabs>
        <w:ind w:left="5061" w:hanging="720"/>
      </w:pPr>
    </w:lvl>
    <w:lvl w:ilvl="4">
      <w:start w:val="1"/>
      <w:numFmt w:val="decimal"/>
      <w:lvlText w:val="%1.%2.%3.%4.%5."/>
      <w:lvlJc w:val="left"/>
      <w:pPr>
        <w:tabs>
          <w:tab w:val="num" w:pos="5781"/>
        </w:tabs>
        <w:ind w:left="5781" w:hanging="1080"/>
      </w:pPr>
    </w:lvl>
    <w:lvl w:ilvl="5">
      <w:start w:val="1"/>
      <w:numFmt w:val="decimal"/>
      <w:lvlText w:val="%1.%2.%3.%4.%5.%6."/>
      <w:lvlJc w:val="left"/>
      <w:pPr>
        <w:tabs>
          <w:tab w:val="num" w:pos="6141"/>
        </w:tabs>
        <w:ind w:left="6141" w:hanging="1080"/>
      </w:pPr>
    </w:lvl>
    <w:lvl w:ilvl="6">
      <w:start w:val="1"/>
      <w:numFmt w:val="decimal"/>
      <w:lvlText w:val="%1.%2.%3.%4.%5.%6.%7."/>
      <w:lvlJc w:val="left"/>
      <w:pPr>
        <w:tabs>
          <w:tab w:val="num" w:pos="6861"/>
        </w:tabs>
        <w:ind w:left="6861" w:hanging="1440"/>
      </w:pPr>
    </w:lvl>
    <w:lvl w:ilvl="7">
      <w:start w:val="1"/>
      <w:numFmt w:val="decimal"/>
      <w:lvlText w:val="%1.%2.%3.%4.%5.%6.%7.%8."/>
      <w:lvlJc w:val="left"/>
      <w:pPr>
        <w:tabs>
          <w:tab w:val="num" w:pos="7221"/>
        </w:tabs>
        <w:ind w:left="7221" w:hanging="1440"/>
      </w:pPr>
    </w:lvl>
    <w:lvl w:ilvl="8">
      <w:start w:val="1"/>
      <w:numFmt w:val="decimal"/>
      <w:lvlText w:val="%1.%2.%3.%4.%5.%6.%7.%8.%9."/>
      <w:lvlJc w:val="left"/>
      <w:pPr>
        <w:tabs>
          <w:tab w:val="num" w:pos="7941"/>
        </w:tabs>
        <w:ind w:left="7941" w:hanging="1800"/>
      </w:pPr>
    </w:lvl>
  </w:abstractNum>
  <w:abstractNum w:abstractNumId="8">
    <w:nsid w:val="00000009"/>
    <w:multiLevelType w:val="multilevel"/>
    <w:tmpl w:val="CAF0F9BE"/>
    <w:name w:val="WW8Num10"/>
    <w:lvl w:ilvl="0">
      <w:start w:val="1"/>
      <w:numFmt w:val="decimal"/>
      <w:lvlText w:val="%1."/>
      <w:lvlJc w:val="left"/>
      <w:pPr>
        <w:tabs>
          <w:tab w:val="num" w:pos="720"/>
        </w:tabs>
        <w:ind w:left="720" w:hanging="360"/>
      </w:pPr>
    </w:lvl>
    <w:lvl w:ilvl="1">
      <w:start w:val="5"/>
      <w:numFmt w:val="decimal"/>
      <w:isLgl/>
      <w:lvlText w:val="%1.%2."/>
      <w:lvlJc w:val="left"/>
      <w:pPr>
        <w:ind w:left="1909"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0000000A"/>
    <w:multiLevelType w:val="singleLevel"/>
    <w:tmpl w:val="0000000A"/>
    <w:name w:val="WW8Num11"/>
    <w:lvl w:ilvl="0">
      <w:start w:val="1"/>
      <w:numFmt w:val="bullet"/>
      <w:lvlText w:val="-"/>
      <w:lvlJc w:val="left"/>
      <w:pPr>
        <w:tabs>
          <w:tab w:val="num" w:pos="720"/>
        </w:tabs>
        <w:ind w:left="720" w:hanging="360"/>
      </w:pPr>
      <w:rPr>
        <w:rFonts w:ascii="Times New Roman" w:hAnsi="Times New Roman" w:cs="Times New Roman"/>
      </w:rPr>
    </w:lvl>
  </w:abstractNum>
  <w:abstractNum w:abstractNumId="10">
    <w:nsid w:val="0000000B"/>
    <w:multiLevelType w:val="singleLevel"/>
    <w:tmpl w:val="0000000B"/>
    <w:name w:val="WW8Num12"/>
    <w:lvl w:ilvl="0">
      <w:start w:val="1"/>
      <w:numFmt w:val="bullet"/>
      <w:lvlText w:val="-"/>
      <w:lvlJc w:val="left"/>
      <w:pPr>
        <w:tabs>
          <w:tab w:val="num" w:pos="720"/>
        </w:tabs>
        <w:ind w:left="720" w:hanging="360"/>
      </w:pPr>
      <w:rPr>
        <w:rFonts w:ascii="Times New Roman" w:hAnsi="Times New Roman" w:cs="Times New Roman"/>
      </w:rPr>
    </w:lvl>
  </w:abstractNum>
  <w:abstractNum w:abstractNumId="11">
    <w:nsid w:val="0000000C"/>
    <w:multiLevelType w:val="singleLevel"/>
    <w:tmpl w:val="0000000C"/>
    <w:name w:val="WW8Num15"/>
    <w:lvl w:ilvl="0">
      <w:start w:val="1"/>
      <w:numFmt w:val="decimal"/>
      <w:lvlText w:val="%1)"/>
      <w:lvlJc w:val="left"/>
      <w:pPr>
        <w:tabs>
          <w:tab w:val="num" w:pos="720"/>
        </w:tabs>
        <w:ind w:left="720" w:hanging="360"/>
      </w:pPr>
    </w:lvl>
  </w:abstractNum>
  <w:abstractNum w:abstractNumId="12">
    <w:nsid w:val="01136EA2"/>
    <w:multiLevelType w:val="multilevel"/>
    <w:tmpl w:val="355C53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85B37A5"/>
    <w:multiLevelType w:val="multilevel"/>
    <w:tmpl w:val="72489946"/>
    <w:lvl w:ilvl="0">
      <w:start w:val="8"/>
      <w:numFmt w:val="decimal"/>
      <w:lvlText w:val="%1."/>
      <w:lvlJc w:val="left"/>
      <w:pPr>
        <w:ind w:left="360" w:hanging="360"/>
      </w:pPr>
      <w:rPr>
        <w:rFonts w:ascii="Times New Roman" w:hAnsi="Times New Roman" w:cs="Times New Roman" w:hint="default"/>
        <w:b/>
        <w:bCs/>
        <w:color w:val="auto"/>
        <w:sz w:val="24"/>
        <w:szCs w:val="24"/>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0A9442C"/>
    <w:multiLevelType w:val="multilevel"/>
    <w:tmpl w:val="238C2B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0ED0670"/>
    <w:multiLevelType w:val="hybridMultilevel"/>
    <w:tmpl w:val="280A6DC4"/>
    <w:lvl w:ilvl="0" w:tplc="289A25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AB6B48"/>
    <w:multiLevelType w:val="hybridMultilevel"/>
    <w:tmpl w:val="C4DEEA50"/>
    <w:lvl w:ilvl="0" w:tplc="02EEA1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9D12CBE"/>
    <w:multiLevelType w:val="hybridMultilevel"/>
    <w:tmpl w:val="7BB20370"/>
    <w:lvl w:ilvl="0" w:tplc="289A25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D086586"/>
    <w:multiLevelType w:val="hybridMultilevel"/>
    <w:tmpl w:val="2460FBB2"/>
    <w:lvl w:ilvl="0" w:tplc="289A25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4EE032F"/>
    <w:multiLevelType w:val="hybridMultilevel"/>
    <w:tmpl w:val="831E8EC4"/>
    <w:lvl w:ilvl="0" w:tplc="289A25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6792339"/>
    <w:multiLevelType w:val="hybridMultilevel"/>
    <w:tmpl w:val="110E81D6"/>
    <w:lvl w:ilvl="0" w:tplc="289A2526">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1">
    <w:nsid w:val="27DB3182"/>
    <w:multiLevelType w:val="multilevel"/>
    <w:tmpl w:val="AED6B9F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290840B0"/>
    <w:multiLevelType w:val="multilevel"/>
    <w:tmpl w:val="CC7A2400"/>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9BF45E2"/>
    <w:multiLevelType w:val="multilevel"/>
    <w:tmpl w:val="ECE6BBB0"/>
    <w:lvl w:ilvl="0">
      <w:start w:val="5"/>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2A64003E"/>
    <w:multiLevelType w:val="hybridMultilevel"/>
    <w:tmpl w:val="DC7E70D4"/>
    <w:lvl w:ilvl="0" w:tplc="8A20678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A8443E4"/>
    <w:multiLevelType w:val="multilevel"/>
    <w:tmpl w:val="AED6B9F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2AC62D41"/>
    <w:multiLevelType w:val="multilevel"/>
    <w:tmpl w:val="9C8AC87C"/>
    <w:lvl w:ilvl="0">
      <w:start w:val="5"/>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nsid w:val="2D5A2175"/>
    <w:multiLevelType w:val="hybridMultilevel"/>
    <w:tmpl w:val="81A65340"/>
    <w:lvl w:ilvl="0" w:tplc="289A25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E1B7972"/>
    <w:multiLevelType w:val="hybridMultilevel"/>
    <w:tmpl w:val="A322C2C8"/>
    <w:lvl w:ilvl="0" w:tplc="92C289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32FE6FEF"/>
    <w:multiLevelType w:val="multilevel"/>
    <w:tmpl w:val="E556AE42"/>
    <w:lvl w:ilvl="0">
      <w:start w:val="4"/>
      <w:numFmt w:val="decimal"/>
      <w:lvlText w:val="%1."/>
      <w:lvlJc w:val="left"/>
      <w:pPr>
        <w:ind w:left="360" w:hanging="360"/>
      </w:pPr>
      <w:rPr>
        <w:rFonts w:hint="default"/>
      </w:rPr>
    </w:lvl>
    <w:lvl w:ilvl="1">
      <w:start w:val="5"/>
      <w:numFmt w:val="decimal"/>
      <w:lvlText w:val="%1.%2."/>
      <w:lvlJc w:val="left"/>
      <w:pPr>
        <w:ind w:left="2280" w:hanging="360"/>
      </w:pPr>
      <w:rPr>
        <w:rFonts w:hint="default"/>
      </w:rPr>
    </w:lvl>
    <w:lvl w:ilvl="2">
      <w:start w:val="1"/>
      <w:numFmt w:val="decimal"/>
      <w:lvlText w:val="%1.%2.%3."/>
      <w:lvlJc w:val="left"/>
      <w:pPr>
        <w:ind w:left="456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0680" w:hanging="1080"/>
      </w:pPr>
      <w:rPr>
        <w:rFonts w:hint="default"/>
      </w:rPr>
    </w:lvl>
    <w:lvl w:ilvl="6">
      <w:start w:val="1"/>
      <w:numFmt w:val="decimal"/>
      <w:lvlText w:val="%1.%2.%3.%4.%5.%6.%7."/>
      <w:lvlJc w:val="left"/>
      <w:pPr>
        <w:ind w:left="12960" w:hanging="1440"/>
      </w:pPr>
      <w:rPr>
        <w:rFonts w:hint="default"/>
      </w:rPr>
    </w:lvl>
    <w:lvl w:ilvl="7">
      <w:start w:val="1"/>
      <w:numFmt w:val="decimal"/>
      <w:lvlText w:val="%1.%2.%3.%4.%5.%6.%7.%8."/>
      <w:lvlJc w:val="left"/>
      <w:pPr>
        <w:ind w:left="14880" w:hanging="1440"/>
      </w:pPr>
      <w:rPr>
        <w:rFonts w:hint="default"/>
      </w:rPr>
    </w:lvl>
    <w:lvl w:ilvl="8">
      <w:start w:val="1"/>
      <w:numFmt w:val="decimal"/>
      <w:lvlText w:val="%1.%2.%3.%4.%5.%6.%7.%8.%9."/>
      <w:lvlJc w:val="left"/>
      <w:pPr>
        <w:ind w:left="17160" w:hanging="1800"/>
      </w:pPr>
      <w:rPr>
        <w:rFonts w:hint="default"/>
      </w:rPr>
    </w:lvl>
  </w:abstractNum>
  <w:abstractNum w:abstractNumId="30">
    <w:nsid w:val="35DC6BDA"/>
    <w:multiLevelType w:val="multilevel"/>
    <w:tmpl w:val="ADF64BA8"/>
    <w:lvl w:ilvl="0">
      <w:start w:val="4"/>
      <w:numFmt w:val="decimal"/>
      <w:lvlText w:val="%1."/>
      <w:lvlJc w:val="left"/>
      <w:pPr>
        <w:ind w:left="450" w:hanging="450"/>
      </w:pPr>
      <w:rPr>
        <w:rFonts w:hint="default"/>
      </w:rPr>
    </w:lvl>
    <w:lvl w:ilvl="1">
      <w:start w:val="1"/>
      <w:numFmt w:val="decimal"/>
      <w:lvlText w:val="%1.%2."/>
      <w:lvlJc w:val="left"/>
      <w:pPr>
        <w:ind w:left="2640" w:hanging="720"/>
      </w:pPr>
      <w:rPr>
        <w:rFonts w:hint="default"/>
      </w:rPr>
    </w:lvl>
    <w:lvl w:ilvl="2">
      <w:start w:val="1"/>
      <w:numFmt w:val="decimal"/>
      <w:lvlText w:val="%1.%2.%3."/>
      <w:lvlJc w:val="left"/>
      <w:pPr>
        <w:ind w:left="4560" w:hanging="720"/>
      </w:pPr>
      <w:rPr>
        <w:rFonts w:hint="default"/>
      </w:rPr>
    </w:lvl>
    <w:lvl w:ilvl="3">
      <w:start w:val="1"/>
      <w:numFmt w:val="decimal"/>
      <w:lvlText w:val="%1.%2.%3.%4."/>
      <w:lvlJc w:val="left"/>
      <w:pPr>
        <w:ind w:left="6840" w:hanging="108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1040" w:hanging="1440"/>
      </w:pPr>
      <w:rPr>
        <w:rFonts w:hint="default"/>
      </w:rPr>
    </w:lvl>
    <w:lvl w:ilvl="6">
      <w:start w:val="1"/>
      <w:numFmt w:val="decimal"/>
      <w:lvlText w:val="%1.%2.%3.%4.%5.%6.%7."/>
      <w:lvlJc w:val="left"/>
      <w:pPr>
        <w:ind w:left="13320" w:hanging="1800"/>
      </w:pPr>
      <w:rPr>
        <w:rFonts w:hint="default"/>
      </w:rPr>
    </w:lvl>
    <w:lvl w:ilvl="7">
      <w:start w:val="1"/>
      <w:numFmt w:val="decimal"/>
      <w:lvlText w:val="%1.%2.%3.%4.%5.%6.%7.%8."/>
      <w:lvlJc w:val="left"/>
      <w:pPr>
        <w:ind w:left="15240" w:hanging="1800"/>
      </w:pPr>
      <w:rPr>
        <w:rFonts w:hint="default"/>
      </w:rPr>
    </w:lvl>
    <w:lvl w:ilvl="8">
      <w:start w:val="1"/>
      <w:numFmt w:val="decimal"/>
      <w:lvlText w:val="%1.%2.%3.%4.%5.%6.%7.%8.%9."/>
      <w:lvlJc w:val="left"/>
      <w:pPr>
        <w:ind w:left="17520" w:hanging="2160"/>
      </w:pPr>
      <w:rPr>
        <w:rFonts w:hint="default"/>
      </w:rPr>
    </w:lvl>
  </w:abstractNum>
  <w:abstractNum w:abstractNumId="31">
    <w:nsid w:val="368704B5"/>
    <w:multiLevelType w:val="hybridMultilevel"/>
    <w:tmpl w:val="A81482C2"/>
    <w:lvl w:ilvl="0" w:tplc="289A25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37160BCB"/>
    <w:multiLevelType w:val="hybridMultilevel"/>
    <w:tmpl w:val="53684428"/>
    <w:lvl w:ilvl="0" w:tplc="289A25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7C360BA"/>
    <w:multiLevelType w:val="multilevel"/>
    <w:tmpl w:val="AAA042E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3E9E6638"/>
    <w:multiLevelType w:val="multilevel"/>
    <w:tmpl w:val="6240C3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FA015C9"/>
    <w:multiLevelType w:val="multilevel"/>
    <w:tmpl w:val="F27E85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80413C2"/>
    <w:multiLevelType w:val="hybridMultilevel"/>
    <w:tmpl w:val="755A7286"/>
    <w:lvl w:ilvl="0" w:tplc="289A25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4D950E69"/>
    <w:multiLevelType w:val="multilevel"/>
    <w:tmpl w:val="17FC9A8A"/>
    <w:lvl w:ilvl="0">
      <w:start w:val="2"/>
      <w:numFmt w:val="decimal"/>
      <w:lvlText w:val="%1."/>
      <w:lvlJc w:val="left"/>
      <w:pPr>
        <w:ind w:left="360" w:hanging="360"/>
      </w:pPr>
      <w:rPr>
        <w:rFonts w:hint="default"/>
      </w:rPr>
    </w:lvl>
    <w:lvl w:ilvl="1">
      <w:start w:val="4"/>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38">
    <w:nsid w:val="58656561"/>
    <w:multiLevelType w:val="hybridMultilevel"/>
    <w:tmpl w:val="2E282EEA"/>
    <w:lvl w:ilvl="0" w:tplc="289A25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59537AFD"/>
    <w:multiLevelType w:val="hybridMultilevel"/>
    <w:tmpl w:val="0AEA0F2A"/>
    <w:lvl w:ilvl="0" w:tplc="289A25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5B7E4A60"/>
    <w:multiLevelType w:val="hybridMultilevel"/>
    <w:tmpl w:val="EE108498"/>
    <w:lvl w:ilvl="0" w:tplc="F41C7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187511E"/>
    <w:multiLevelType w:val="hybridMultilevel"/>
    <w:tmpl w:val="712E8018"/>
    <w:lvl w:ilvl="0" w:tplc="289A252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62385077"/>
    <w:multiLevelType w:val="hybridMultilevel"/>
    <w:tmpl w:val="45F8BB92"/>
    <w:lvl w:ilvl="0" w:tplc="289A25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3661517"/>
    <w:multiLevelType w:val="multilevel"/>
    <w:tmpl w:val="77BCD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4543BCA"/>
    <w:multiLevelType w:val="multilevel"/>
    <w:tmpl w:val="084EF0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6435F36"/>
    <w:multiLevelType w:val="hybridMultilevel"/>
    <w:tmpl w:val="A6E88FE6"/>
    <w:lvl w:ilvl="0" w:tplc="289A25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6">
    <w:nsid w:val="66B31C36"/>
    <w:multiLevelType w:val="hybridMultilevel"/>
    <w:tmpl w:val="D19606A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7">
    <w:nsid w:val="67A57F8D"/>
    <w:multiLevelType w:val="hybridMultilevel"/>
    <w:tmpl w:val="68AC27A2"/>
    <w:lvl w:ilvl="0" w:tplc="289A25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nsid w:val="6BC81724"/>
    <w:multiLevelType w:val="multilevel"/>
    <w:tmpl w:val="E5A815AC"/>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nsid w:val="6D2E3ECD"/>
    <w:multiLevelType w:val="multilevel"/>
    <w:tmpl w:val="ECE6BBB0"/>
    <w:lvl w:ilvl="0">
      <w:start w:val="5"/>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nsid w:val="6F403ABE"/>
    <w:multiLevelType w:val="multilevel"/>
    <w:tmpl w:val="AB1E2B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FF30827"/>
    <w:multiLevelType w:val="hybridMultilevel"/>
    <w:tmpl w:val="E51605C6"/>
    <w:lvl w:ilvl="0" w:tplc="289A25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720A338D"/>
    <w:multiLevelType w:val="hybridMultilevel"/>
    <w:tmpl w:val="BF98B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728B17FD"/>
    <w:multiLevelType w:val="multilevel"/>
    <w:tmpl w:val="0EC4DF64"/>
    <w:lvl w:ilvl="0">
      <w:start w:val="4"/>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nsid w:val="75214157"/>
    <w:multiLevelType w:val="hybridMultilevel"/>
    <w:tmpl w:val="F5B015AE"/>
    <w:lvl w:ilvl="0" w:tplc="02EEA13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39"/>
  </w:num>
  <w:num w:numId="3">
    <w:abstractNumId w:val="31"/>
  </w:num>
  <w:num w:numId="4">
    <w:abstractNumId w:val="52"/>
  </w:num>
  <w:num w:numId="5">
    <w:abstractNumId w:val="25"/>
  </w:num>
  <w:num w:numId="6">
    <w:abstractNumId w:val="53"/>
  </w:num>
  <w:num w:numId="7">
    <w:abstractNumId w:val="46"/>
  </w:num>
  <w:num w:numId="8">
    <w:abstractNumId w:val="41"/>
  </w:num>
  <w:num w:numId="9">
    <w:abstractNumId w:val="47"/>
  </w:num>
  <w:num w:numId="10">
    <w:abstractNumId w:val="38"/>
  </w:num>
  <w:num w:numId="11">
    <w:abstractNumId w:val="19"/>
  </w:num>
  <w:num w:numId="12">
    <w:abstractNumId w:val="45"/>
  </w:num>
  <w:num w:numId="13">
    <w:abstractNumId w:val="18"/>
  </w:num>
  <w:num w:numId="14">
    <w:abstractNumId w:val="20"/>
  </w:num>
  <w:num w:numId="15">
    <w:abstractNumId w:val="15"/>
  </w:num>
  <w:num w:numId="16">
    <w:abstractNumId w:val="27"/>
  </w:num>
  <w:num w:numId="17">
    <w:abstractNumId w:val="32"/>
  </w:num>
  <w:num w:numId="18">
    <w:abstractNumId w:val="17"/>
  </w:num>
  <w:num w:numId="19">
    <w:abstractNumId w:val="49"/>
  </w:num>
  <w:num w:numId="20">
    <w:abstractNumId w:val="34"/>
  </w:num>
  <w:num w:numId="21">
    <w:abstractNumId w:val="13"/>
  </w:num>
  <w:num w:numId="22">
    <w:abstractNumId w:val="16"/>
  </w:num>
  <w:num w:numId="23">
    <w:abstractNumId w:val="40"/>
  </w:num>
  <w:num w:numId="24">
    <w:abstractNumId w:val="28"/>
  </w:num>
  <w:num w:numId="25">
    <w:abstractNumId w:val="37"/>
  </w:num>
  <w:num w:numId="26">
    <w:abstractNumId w:val="51"/>
  </w:num>
  <w:num w:numId="27">
    <w:abstractNumId w:val="54"/>
  </w:num>
  <w:num w:numId="28">
    <w:abstractNumId w:val="36"/>
  </w:num>
  <w:num w:numId="29">
    <w:abstractNumId w:val="48"/>
  </w:num>
  <w:num w:numId="30">
    <w:abstractNumId w:val="42"/>
  </w:num>
  <w:num w:numId="31">
    <w:abstractNumId w:val="43"/>
  </w:num>
  <w:num w:numId="32">
    <w:abstractNumId w:val="44"/>
  </w:num>
  <w:num w:numId="33">
    <w:abstractNumId w:val="12"/>
  </w:num>
  <w:num w:numId="34">
    <w:abstractNumId w:val="50"/>
  </w:num>
  <w:num w:numId="35">
    <w:abstractNumId w:val="14"/>
  </w:num>
  <w:num w:numId="36">
    <w:abstractNumId w:val="35"/>
  </w:num>
  <w:num w:numId="37">
    <w:abstractNumId w:val="30"/>
  </w:num>
  <w:num w:numId="38">
    <w:abstractNumId w:val="29"/>
  </w:num>
  <w:num w:numId="39">
    <w:abstractNumId w:val="26"/>
  </w:num>
  <w:num w:numId="40">
    <w:abstractNumId w:val="23"/>
  </w:num>
  <w:num w:numId="41">
    <w:abstractNumId w:val="22"/>
  </w:num>
  <w:num w:numId="42">
    <w:abstractNumId w:val="21"/>
  </w:num>
  <w:num w:numId="43">
    <w:abstractNumId w:val="3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footnotePr>
    <w:footnote w:id="-1"/>
    <w:footnote w:id="0"/>
  </w:footnotePr>
  <w:endnotePr>
    <w:endnote w:id="-1"/>
    <w:endnote w:id="0"/>
  </w:endnotePr>
  <w:compat>
    <w:useFELayout/>
  </w:compat>
  <w:rsids>
    <w:rsidRoot w:val="00E7016E"/>
    <w:rsid w:val="0000595C"/>
    <w:rsid w:val="00006437"/>
    <w:rsid w:val="000147A3"/>
    <w:rsid w:val="000163AA"/>
    <w:rsid w:val="0001799F"/>
    <w:rsid w:val="00020B78"/>
    <w:rsid w:val="00021E5D"/>
    <w:rsid w:val="000227E9"/>
    <w:rsid w:val="00027439"/>
    <w:rsid w:val="0002751A"/>
    <w:rsid w:val="0003020C"/>
    <w:rsid w:val="0003277C"/>
    <w:rsid w:val="00033F82"/>
    <w:rsid w:val="000353CA"/>
    <w:rsid w:val="00042383"/>
    <w:rsid w:val="000423AB"/>
    <w:rsid w:val="0004379B"/>
    <w:rsid w:val="000442E2"/>
    <w:rsid w:val="00045BED"/>
    <w:rsid w:val="00045E28"/>
    <w:rsid w:val="00045EF2"/>
    <w:rsid w:val="00047808"/>
    <w:rsid w:val="00047A59"/>
    <w:rsid w:val="0005182F"/>
    <w:rsid w:val="0005359D"/>
    <w:rsid w:val="00055608"/>
    <w:rsid w:val="00056587"/>
    <w:rsid w:val="000609B1"/>
    <w:rsid w:val="0006170F"/>
    <w:rsid w:val="00066230"/>
    <w:rsid w:val="0006769E"/>
    <w:rsid w:val="0007166B"/>
    <w:rsid w:val="000732F4"/>
    <w:rsid w:val="00080286"/>
    <w:rsid w:val="00083B75"/>
    <w:rsid w:val="00084E91"/>
    <w:rsid w:val="000860CD"/>
    <w:rsid w:val="00086E0B"/>
    <w:rsid w:val="000872B3"/>
    <w:rsid w:val="00096073"/>
    <w:rsid w:val="000A14D4"/>
    <w:rsid w:val="000A2781"/>
    <w:rsid w:val="000A3A08"/>
    <w:rsid w:val="000A6534"/>
    <w:rsid w:val="000A77B8"/>
    <w:rsid w:val="000B0BDB"/>
    <w:rsid w:val="000B583E"/>
    <w:rsid w:val="000C0D4E"/>
    <w:rsid w:val="000C1DAE"/>
    <w:rsid w:val="000D422D"/>
    <w:rsid w:val="000D5202"/>
    <w:rsid w:val="000D57B8"/>
    <w:rsid w:val="000D57E8"/>
    <w:rsid w:val="000E0BC2"/>
    <w:rsid w:val="000E1285"/>
    <w:rsid w:val="000E34F9"/>
    <w:rsid w:val="000E3A35"/>
    <w:rsid w:val="000E6DD7"/>
    <w:rsid w:val="00103DAF"/>
    <w:rsid w:val="00105F26"/>
    <w:rsid w:val="0011110C"/>
    <w:rsid w:val="00114279"/>
    <w:rsid w:val="00115E20"/>
    <w:rsid w:val="001164B7"/>
    <w:rsid w:val="001166BC"/>
    <w:rsid w:val="00120D5F"/>
    <w:rsid w:val="00121D8E"/>
    <w:rsid w:val="0012420F"/>
    <w:rsid w:val="00132A00"/>
    <w:rsid w:val="00134303"/>
    <w:rsid w:val="00134836"/>
    <w:rsid w:val="00146530"/>
    <w:rsid w:val="001510B1"/>
    <w:rsid w:val="00152338"/>
    <w:rsid w:val="00152371"/>
    <w:rsid w:val="00152AE7"/>
    <w:rsid w:val="00155014"/>
    <w:rsid w:val="0016043C"/>
    <w:rsid w:val="00161E5E"/>
    <w:rsid w:val="001668B4"/>
    <w:rsid w:val="00170F83"/>
    <w:rsid w:val="001712DE"/>
    <w:rsid w:val="00174EDB"/>
    <w:rsid w:val="00175034"/>
    <w:rsid w:val="00175C76"/>
    <w:rsid w:val="001766D3"/>
    <w:rsid w:val="0018066E"/>
    <w:rsid w:val="00183969"/>
    <w:rsid w:val="00184DAD"/>
    <w:rsid w:val="00186C38"/>
    <w:rsid w:val="00187863"/>
    <w:rsid w:val="00195537"/>
    <w:rsid w:val="0019621D"/>
    <w:rsid w:val="0019722D"/>
    <w:rsid w:val="001A25A5"/>
    <w:rsid w:val="001A34C0"/>
    <w:rsid w:val="001A433C"/>
    <w:rsid w:val="001A52BE"/>
    <w:rsid w:val="001A69AC"/>
    <w:rsid w:val="001A6DCB"/>
    <w:rsid w:val="001A7CBB"/>
    <w:rsid w:val="001B3836"/>
    <w:rsid w:val="001C03FF"/>
    <w:rsid w:val="001C2DBC"/>
    <w:rsid w:val="001C73B4"/>
    <w:rsid w:val="001D1E49"/>
    <w:rsid w:val="001D28EE"/>
    <w:rsid w:val="001D3A94"/>
    <w:rsid w:val="001D576E"/>
    <w:rsid w:val="001D6383"/>
    <w:rsid w:val="001F0E7E"/>
    <w:rsid w:val="001F1529"/>
    <w:rsid w:val="001F474B"/>
    <w:rsid w:val="001F5A4F"/>
    <w:rsid w:val="001F61D7"/>
    <w:rsid w:val="00202AFD"/>
    <w:rsid w:val="00205866"/>
    <w:rsid w:val="002067B6"/>
    <w:rsid w:val="00207D56"/>
    <w:rsid w:val="002106E6"/>
    <w:rsid w:val="002121A8"/>
    <w:rsid w:val="00215D14"/>
    <w:rsid w:val="002201E3"/>
    <w:rsid w:val="00221E07"/>
    <w:rsid w:val="00223136"/>
    <w:rsid w:val="00225679"/>
    <w:rsid w:val="00225699"/>
    <w:rsid w:val="00226768"/>
    <w:rsid w:val="00226D9F"/>
    <w:rsid w:val="00233594"/>
    <w:rsid w:val="00236151"/>
    <w:rsid w:val="002436C7"/>
    <w:rsid w:val="0024631E"/>
    <w:rsid w:val="00254F47"/>
    <w:rsid w:val="0025505A"/>
    <w:rsid w:val="00256E48"/>
    <w:rsid w:val="00256F63"/>
    <w:rsid w:val="00257CA3"/>
    <w:rsid w:val="00261A8B"/>
    <w:rsid w:val="00263B4A"/>
    <w:rsid w:val="002645DC"/>
    <w:rsid w:val="00266DB8"/>
    <w:rsid w:val="0027034A"/>
    <w:rsid w:val="00272883"/>
    <w:rsid w:val="00273123"/>
    <w:rsid w:val="0027359B"/>
    <w:rsid w:val="00277672"/>
    <w:rsid w:val="00282D8E"/>
    <w:rsid w:val="00283279"/>
    <w:rsid w:val="00284C97"/>
    <w:rsid w:val="00284CFF"/>
    <w:rsid w:val="00286D89"/>
    <w:rsid w:val="002873AE"/>
    <w:rsid w:val="0029189F"/>
    <w:rsid w:val="0029239C"/>
    <w:rsid w:val="002A1FEC"/>
    <w:rsid w:val="002A6E7E"/>
    <w:rsid w:val="002A7EE7"/>
    <w:rsid w:val="002B14EE"/>
    <w:rsid w:val="002B4592"/>
    <w:rsid w:val="002C3B15"/>
    <w:rsid w:val="002C7BA1"/>
    <w:rsid w:val="002D3998"/>
    <w:rsid w:val="002E1840"/>
    <w:rsid w:val="002E2F68"/>
    <w:rsid w:val="002E47AB"/>
    <w:rsid w:val="002E62C2"/>
    <w:rsid w:val="002F3FBC"/>
    <w:rsid w:val="002F50F3"/>
    <w:rsid w:val="002F5526"/>
    <w:rsid w:val="00300911"/>
    <w:rsid w:val="003034B0"/>
    <w:rsid w:val="003042FD"/>
    <w:rsid w:val="00310E27"/>
    <w:rsid w:val="00312396"/>
    <w:rsid w:val="00326208"/>
    <w:rsid w:val="00326BF2"/>
    <w:rsid w:val="00326CC3"/>
    <w:rsid w:val="003277D6"/>
    <w:rsid w:val="0033042D"/>
    <w:rsid w:val="00330BAD"/>
    <w:rsid w:val="003324AD"/>
    <w:rsid w:val="00335F55"/>
    <w:rsid w:val="00335FD0"/>
    <w:rsid w:val="003366AF"/>
    <w:rsid w:val="0034400B"/>
    <w:rsid w:val="00344B3C"/>
    <w:rsid w:val="00356885"/>
    <w:rsid w:val="00357965"/>
    <w:rsid w:val="00362CE1"/>
    <w:rsid w:val="00365BEE"/>
    <w:rsid w:val="003661B3"/>
    <w:rsid w:val="00366DF3"/>
    <w:rsid w:val="00372E4A"/>
    <w:rsid w:val="00376E54"/>
    <w:rsid w:val="00377C9F"/>
    <w:rsid w:val="0038034F"/>
    <w:rsid w:val="0038496A"/>
    <w:rsid w:val="0038717C"/>
    <w:rsid w:val="00391BE1"/>
    <w:rsid w:val="003938BC"/>
    <w:rsid w:val="00393E48"/>
    <w:rsid w:val="00394CE6"/>
    <w:rsid w:val="00397F6B"/>
    <w:rsid w:val="003A7918"/>
    <w:rsid w:val="003B11A3"/>
    <w:rsid w:val="003B28F2"/>
    <w:rsid w:val="003B2E65"/>
    <w:rsid w:val="003B4430"/>
    <w:rsid w:val="003B4C24"/>
    <w:rsid w:val="003B7FBB"/>
    <w:rsid w:val="003C15A9"/>
    <w:rsid w:val="003C15C3"/>
    <w:rsid w:val="003C20CB"/>
    <w:rsid w:val="003C6447"/>
    <w:rsid w:val="003D1E6A"/>
    <w:rsid w:val="003D21B6"/>
    <w:rsid w:val="003D27C5"/>
    <w:rsid w:val="003D48FC"/>
    <w:rsid w:val="003D4B9E"/>
    <w:rsid w:val="003D678B"/>
    <w:rsid w:val="003E41EC"/>
    <w:rsid w:val="003E5769"/>
    <w:rsid w:val="003E5C6B"/>
    <w:rsid w:val="003F1219"/>
    <w:rsid w:val="003F4CAA"/>
    <w:rsid w:val="003F624C"/>
    <w:rsid w:val="003F64E8"/>
    <w:rsid w:val="003F74E9"/>
    <w:rsid w:val="00402412"/>
    <w:rsid w:val="004030E3"/>
    <w:rsid w:val="0040594F"/>
    <w:rsid w:val="004115E0"/>
    <w:rsid w:val="004131A2"/>
    <w:rsid w:val="004150A0"/>
    <w:rsid w:val="00421AA1"/>
    <w:rsid w:val="00423CE3"/>
    <w:rsid w:val="00425F24"/>
    <w:rsid w:val="00431C41"/>
    <w:rsid w:val="004334AE"/>
    <w:rsid w:val="00433D16"/>
    <w:rsid w:val="0044007B"/>
    <w:rsid w:val="004429F5"/>
    <w:rsid w:val="00444535"/>
    <w:rsid w:val="00444563"/>
    <w:rsid w:val="00446346"/>
    <w:rsid w:val="00447D26"/>
    <w:rsid w:val="004528C5"/>
    <w:rsid w:val="00461A41"/>
    <w:rsid w:val="00461B04"/>
    <w:rsid w:val="00462400"/>
    <w:rsid w:val="00463E27"/>
    <w:rsid w:val="004651F7"/>
    <w:rsid w:val="004658EB"/>
    <w:rsid w:val="00465F7B"/>
    <w:rsid w:val="004712B3"/>
    <w:rsid w:val="00471435"/>
    <w:rsid w:val="00476422"/>
    <w:rsid w:val="00480515"/>
    <w:rsid w:val="00480DF6"/>
    <w:rsid w:val="00480FF0"/>
    <w:rsid w:val="0048180C"/>
    <w:rsid w:val="00481AEE"/>
    <w:rsid w:val="00481D51"/>
    <w:rsid w:val="00483CB0"/>
    <w:rsid w:val="0048405E"/>
    <w:rsid w:val="00484829"/>
    <w:rsid w:val="00485AC6"/>
    <w:rsid w:val="004872BD"/>
    <w:rsid w:val="00491E32"/>
    <w:rsid w:val="00494BD6"/>
    <w:rsid w:val="00495336"/>
    <w:rsid w:val="0049617F"/>
    <w:rsid w:val="0049702F"/>
    <w:rsid w:val="00497BE7"/>
    <w:rsid w:val="004A189A"/>
    <w:rsid w:val="004A2588"/>
    <w:rsid w:val="004A4893"/>
    <w:rsid w:val="004A5725"/>
    <w:rsid w:val="004B2808"/>
    <w:rsid w:val="004B3E30"/>
    <w:rsid w:val="004B4215"/>
    <w:rsid w:val="004B5023"/>
    <w:rsid w:val="004B791A"/>
    <w:rsid w:val="004C2CFD"/>
    <w:rsid w:val="004C365E"/>
    <w:rsid w:val="004C4DDA"/>
    <w:rsid w:val="004C76D1"/>
    <w:rsid w:val="004C777B"/>
    <w:rsid w:val="004D27C0"/>
    <w:rsid w:val="004D3D00"/>
    <w:rsid w:val="004D530B"/>
    <w:rsid w:val="004E1291"/>
    <w:rsid w:val="004E1354"/>
    <w:rsid w:val="004E34B7"/>
    <w:rsid w:val="004F086E"/>
    <w:rsid w:val="004F4D1D"/>
    <w:rsid w:val="004F5C97"/>
    <w:rsid w:val="004F67A8"/>
    <w:rsid w:val="004F689C"/>
    <w:rsid w:val="00501AC2"/>
    <w:rsid w:val="00501E3A"/>
    <w:rsid w:val="005030B7"/>
    <w:rsid w:val="005038D6"/>
    <w:rsid w:val="0051158D"/>
    <w:rsid w:val="005121B3"/>
    <w:rsid w:val="005123C0"/>
    <w:rsid w:val="00512D2A"/>
    <w:rsid w:val="00514763"/>
    <w:rsid w:val="00516692"/>
    <w:rsid w:val="005205C7"/>
    <w:rsid w:val="00526A20"/>
    <w:rsid w:val="00527ED2"/>
    <w:rsid w:val="00530922"/>
    <w:rsid w:val="0053542F"/>
    <w:rsid w:val="00541E74"/>
    <w:rsid w:val="00545FDF"/>
    <w:rsid w:val="00552191"/>
    <w:rsid w:val="00556C82"/>
    <w:rsid w:val="00556F1F"/>
    <w:rsid w:val="00557034"/>
    <w:rsid w:val="005573E8"/>
    <w:rsid w:val="0056091D"/>
    <w:rsid w:val="005619FC"/>
    <w:rsid w:val="00561EC8"/>
    <w:rsid w:val="00565C5A"/>
    <w:rsid w:val="00566BA6"/>
    <w:rsid w:val="0056740C"/>
    <w:rsid w:val="005724F2"/>
    <w:rsid w:val="0057345D"/>
    <w:rsid w:val="00574A9E"/>
    <w:rsid w:val="00574EA4"/>
    <w:rsid w:val="00575D8B"/>
    <w:rsid w:val="005771F3"/>
    <w:rsid w:val="005808C6"/>
    <w:rsid w:val="005810AB"/>
    <w:rsid w:val="005859ED"/>
    <w:rsid w:val="005860E5"/>
    <w:rsid w:val="00587CAB"/>
    <w:rsid w:val="00592796"/>
    <w:rsid w:val="005976BE"/>
    <w:rsid w:val="005A1780"/>
    <w:rsid w:val="005A1D72"/>
    <w:rsid w:val="005A2768"/>
    <w:rsid w:val="005A4849"/>
    <w:rsid w:val="005A6F84"/>
    <w:rsid w:val="005B1231"/>
    <w:rsid w:val="005B1649"/>
    <w:rsid w:val="005B1777"/>
    <w:rsid w:val="005B23AF"/>
    <w:rsid w:val="005B274D"/>
    <w:rsid w:val="005B5F3B"/>
    <w:rsid w:val="005B76CD"/>
    <w:rsid w:val="005C3D21"/>
    <w:rsid w:val="005C6F24"/>
    <w:rsid w:val="005D2975"/>
    <w:rsid w:val="005D2B80"/>
    <w:rsid w:val="005D3567"/>
    <w:rsid w:val="005D3761"/>
    <w:rsid w:val="005D49DB"/>
    <w:rsid w:val="005D7B4C"/>
    <w:rsid w:val="005D7F52"/>
    <w:rsid w:val="005E0481"/>
    <w:rsid w:val="005E0F13"/>
    <w:rsid w:val="005E6345"/>
    <w:rsid w:val="005E6591"/>
    <w:rsid w:val="005F266B"/>
    <w:rsid w:val="005F32F2"/>
    <w:rsid w:val="005F40CF"/>
    <w:rsid w:val="005F44E7"/>
    <w:rsid w:val="005F5D52"/>
    <w:rsid w:val="006016B8"/>
    <w:rsid w:val="006065F6"/>
    <w:rsid w:val="0060708A"/>
    <w:rsid w:val="00611325"/>
    <w:rsid w:val="00617C87"/>
    <w:rsid w:val="00625371"/>
    <w:rsid w:val="006302C5"/>
    <w:rsid w:val="00630399"/>
    <w:rsid w:val="00634100"/>
    <w:rsid w:val="006420DD"/>
    <w:rsid w:val="00644064"/>
    <w:rsid w:val="00644189"/>
    <w:rsid w:val="00644506"/>
    <w:rsid w:val="0064535A"/>
    <w:rsid w:val="00645BDD"/>
    <w:rsid w:val="00646027"/>
    <w:rsid w:val="00653426"/>
    <w:rsid w:val="00654E72"/>
    <w:rsid w:val="00655313"/>
    <w:rsid w:val="006572F4"/>
    <w:rsid w:val="00661CF3"/>
    <w:rsid w:val="00664107"/>
    <w:rsid w:val="00670563"/>
    <w:rsid w:val="006735F4"/>
    <w:rsid w:val="006742CC"/>
    <w:rsid w:val="0067558C"/>
    <w:rsid w:val="00682BDF"/>
    <w:rsid w:val="00691347"/>
    <w:rsid w:val="00691FCC"/>
    <w:rsid w:val="006969A5"/>
    <w:rsid w:val="00697944"/>
    <w:rsid w:val="006A2FD2"/>
    <w:rsid w:val="006A35B2"/>
    <w:rsid w:val="006A41DA"/>
    <w:rsid w:val="006A506C"/>
    <w:rsid w:val="006A670F"/>
    <w:rsid w:val="006C02D5"/>
    <w:rsid w:val="006C2192"/>
    <w:rsid w:val="006C6222"/>
    <w:rsid w:val="006D11E2"/>
    <w:rsid w:val="006D2EAC"/>
    <w:rsid w:val="006D45B0"/>
    <w:rsid w:val="006D7680"/>
    <w:rsid w:val="006E4744"/>
    <w:rsid w:val="006F20F5"/>
    <w:rsid w:val="006F3EE6"/>
    <w:rsid w:val="006F4158"/>
    <w:rsid w:val="006F4DC8"/>
    <w:rsid w:val="006F509B"/>
    <w:rsid w:val="007000D4"/>
    <w:rsid w:val="00700327"/>
    <w:rsid w:val="00700B77"/>
    <w:rsid w:val="00701009"/>
    <w:rsid w:val="00705264"/>
    <w:rsid w:val="00711389"/>
    <w:rsid w:val="00712CF9"/>
    <w:rsid w:val="007142A0"/>
    <w:rsid w:val="00714BA8"/>
    <w:rsid w:val="00716CA3"/>
    <w:rsid w:val="00716E7D"/>
    <w:rsid w:val="00717B73"/>
    <w:rsid w:val="00723319"/>
    <w:rsid w:val="007239D9"/>
    <w:rsid w:val="007253FE"/>
    <w:rsid w:val="007261C6"/>
    <w:rsid w:val="007315F7"/>
    <w:rsid w:val="00732444"/>
    <w:rsid w:val="007333CB"/>
    <w:rsid w:val="00735CCB"/>
    <w:rsid w:val="00741B64"/>
    <w:rsid w:val="00741FA6"/>
    <w:rsid w:val="007446DF"/>
    <w:rsid w:val="0074622F"/>
    <w:rsid w:val="00746D1D"/>
    <w:rsid w:val="00746FFC"/>
    <w:rsid w:val="0075538E"/>
    <w:rsid w:val="00756E62"/>
    <w:rsid w:val="00760CD4"/>
    <w:rsid w:val="00765831"/>
    <w:rsid w:val="00774AD9"/>
    <w:rsid w:val="00784143"/>
    <w:rsid w:val="007845D9"/>
    <w:rsid w:val="0078496F"/>
    <w:rsid w:val="00785089"/>
    <w:rsid w:val="00785519"/>
    <w:rsid w:val="00786E0F"/>
    <w:rsid w:val="00787E0A"/>
    <w:rsid w:val="00796AC1"/>
    <w:rsid w:val="00796E95"/>
    <w:rsid w:val="007A1192"/>
    <w:rsid w:val="007A1608"/>
    <w:rsid w:val="007A1A75"/>
    <w:rsid w:val="007A3229"/>
    <w:rsid w:val="007A3E4F"/>
    <w:rsid w:val="007A41F9"/>
    <w:rsid w:val="007A4A94"/>
    <w:rsid w:val="007A7396"/>
    <w:rsid w:val="007B32E4"/>
    <w:rsid w:val="007B6177"/>
    <w:rsid w:val="007C41C5"/>
    <w:rsid w:val="007C5D18"/>
    <w:rsid w:val="007C65B5"/>
    <w:rsid w:val="007C7F5B"/>
    <w:rsid w:val="007D1A03"/>
    <w:rsid w:val="007D26D8"/>
    <w:rsid w:val="007D453D"/>
    <w:rsid w:val="007D4DE8"/>
    <w:rsid w:val="007D6BD6"/>
    <w:rsid w:val="007D7677"/>
    <w:rsid w:val="007D7953"/>
    <w:rsid w:val="007E04FF"/>
    <w:rsid w:val="007E6F99"/>
    <w:rsid w:val="007E7C03"/>
    <w:rsid w:val="007F29C3"/>
    <w:rsid w:val="007F3AFB"/>
    <w:rsid w:val="007F640E"/>
    <w:rsid w:val="007F6B01"/>
    <w:rsid w:val="00801DB9"/>
    <w:rsid w:val="0080252B"/>
    <w:rsid w:val="00804405"/>
    <w:rsid w:val="00804C3E"/>
    <w:rsid w:val="00815160"/>
    <w:rsid w:val="008165A9"/>
    <w:rsid w:val="008176C7"/>
    <w:rsid w:val="00822B1E"/>
    <w:rsid w:val="00827D2C"/>
    <w:rsid w:val="00840D19"/>
    <w:rsid w:val="00844805"/>
    <w:rsid w:val="0084696B"/>
    <w:rsid w:val="008476DF"/>
    <w:rsid w:val="00853E2E"/>
    <w:rsid w:val="00855EB5"/>
    <w:rsid w:val="00855EFF"/>
    <w:rsid w:val="00856238"/>
    <w:rsid w:val="00860D66"/>
    <w:rsid w:val="00863DA9"/>
    <w:rsid w:val="00865461"/>
    <w:rsid w:val="00870230"/>
    <w:rsid w:val="00870B9F"/>
    <w:rsid w:val="00871FCE"/>
    <w:rsid w:val="00876182"/>
    <w:rsid w:val="00876D4E"/>
    <w:rsid w:val="0087716A"/>
    <w:rsid w:val="00880894"/>
    <w:rsid w:val="00882391"/>
    <w:rsid w:val="00884DD7"/>
    <w:rsid w:val="0088795A"/>
    <w:rsid w:val="00887E9F"/>
    <w:rsid w:val="00891849"/>
    <w:rsid w:val="008952EB"/>
    <w:rsid w:val="00895A79"/>
    <w:rsid w:val="008A010D"/>
    <w:rsid w:val="008A2018"/>
    <w:rsid w:val="008A23C5"/>
    <w:rsid w:val="008A26F7"/>
    <w:rsid w:val="008A5C33"/>
    <w:rsid w:val="008B1610"/>
    <w:rsid w:val="008B20CA"/>
    <w:rsid w:val="008B4995"/>
    <w:rsid w:val="008B5505"/>
    <w:rsid w:val="008B6359"/>
    <w:rsid w:val="008B6685"/>
    <w:rsid w:val="008C0D70"/>
    <w:rsid w:val="008C1B83"/>
    <w:rsid w:val="008C45C6"/>
    <w:rsid w:val="008C592F"/>
    <w:rsid w:val="008C7471"/>
    <w:rsid w:val="008C7703"/>
    <w:rsid w:val="008D2059"/>
    <w:rsid w:val="008D3B03"/>
    <w:rsid w:val="008D3D47"/>
    <w:rsid w:val="008E6B8C"/>
    <w:rsid w:val="008F4273"/>
    <w:rsid w:val="008F5679"/>
    <w:rsid w:val="00904644"/>
    <w:rsid w:val="009048C6"/>
    <w:rsid w:val="00904DEB"/>
    <w:rsid w:val="00905DDC"/>
    <w:rsid w:val="009065DB"/>
    <w:rsid w:val="009072A9"/>
    <w:rsid w:val="00907C81"/>
    <w:rsid w:val="0091062D"/>
    <w:rsid w:val="00913505"/>
    <w:rsid w:val="00916B32"/>
    <w:rsid w:val="00920C6E"/>
    <w:rsid w:val="00921340"/>
    <w:rsid w:val="00924894"/>
    <w:rsid w:val="00927E71"/>
    <w:rsid w:val="00930DAC"/>
    <w:rsid w:val="009315A9"/>
    <w:rsid w:val="00935828"/>
    <w:rsid w:val="009378E9"/>
    <w:rsid w:val="0094098D"/>
    <w:rsid w:val="00946BA1"/>
    <w:rsid w:val="009472EC"/>
    <w:rsid w:val="00950039"/>
    <w:rsid w:val="0095245E"/>
    <w:rsid w:val="00955763"/>
    <w:rsid w:val="00956B5E"/>
    <w:rsid w:val="00957D1B"/>
    <w:rsid w:val="00961300"/>
    <w:rsid w:val="00962956"/>
    <w:rsid w:val="00962CF2"/>
    <w:rsid w:val="009639A2"/>
    <w:rsid w:val="00976EC3"/>
    <w:rsid w:val="0098017D"/>
    <w:rsid w:val="009817B6"/>
    <w:rsid w:val="00981AFD"/>
    <w:rsid w:val="00981B95"/>
    <w:rsid w:val="00994823"/>
    <w:rsid w:val="00996405"/>
    <w:rsid w:val="00996A55"/>
    <w:rsid w:val="009A1282"/>
    <w:rsid w:val="009A51C6"/>
    <w:rsid w:val="009B146E"/>
    <w:rsid w:val="009B1A1A"/>
    <w:rsid w:val="009B21DB"/>
    <w:rsid w:val="009B55B5"/>
    <w:rsid w:val="009B6333"/>
    <w:rsid w:val="009C1C3B"/>
    <w:rsid w:val="009C2E5B"/>
    <w:rsid w:val="009C3F5B"/>
    <w:rsid w:val="009C4109"/>
    <w:rsid w:val="009C6A00"/>
    <w:rsid w:val="009C7984"/>
    <w:rsid w:val="009D0A77"/>
    <w:rsid w:val="009D1886"/>
    <w:rsid w:val="009D3556"/>
    <w:rsid w:val="009D4AE6"/>
    <w:rsid w:val="009D7C27"/>
    <w:rsid w:val="009E0053"/>
    <w:rsid w:val="009E2E3B"/>
    <w:rsid w:val="009E3739"/>
    <w:rsid w:val="009E3F80"/>
    <w:rsid w:val="009E42C4"/>
    <w:rsid w:val="009E4939"/>
    <w:rsid w:val="009F37AD"/>
    <w:rsid w:val="009F7CB4"/>
    <w:rsid w:val="00A008D8"/>
    <w:rsid w:val="00A01EFD"/>
    <w:rsid w:val="00A067F5"/>
    <w:rsid w:val="00A10022"/>
    <w:rsid w:val="00A13A9D"/>
    <w:rsid w:val="00A25B57"/>
    <w:rsid w:val="00A26376"/>
    <w:rsid w:val="00A35634"/>
    <w:rsid w:val="00A36B1B"/>
    <w:rsid w:val="00A370D2"/>
    <w:rsid w:val="00A40198"/>
    <w:rsid w:val="00A41B5A"/>
    <w:rsid w:val="00A46ED3"/>
    <w:rsid w:val="00A47ECB"/>
    <w:rsid w:val="00A511C5"/>
    <w:rsid w:val="00A52116"/>
    <w:rsid w:val="00A53DA4"/>
    <w:rsid w:val="00A57E23"/>
    <w:rsid w:val="00A61820"/>
    <w:rsid w:val="00A635DE"/>
    <w:rsid w:val="00A6458E"/>
    <w:rsid w:val="00A66BD4"/>
    <w:rsid w:val="00A71B06"/>
    <w:rsid w:val="00A75A66"/>
    <w:rsid w:val="00A76BB6"/>
    <w:rsid w:val="00A82D0D"/>
    <w:rsid w:val="00A83AC0"/>
    <w:rsid w:val="00A83DD8"/>
    <w:rsid w:val="00A84A8D"/>
    <w:rsid w:val="00A8723B"/>
    <w:rsid w:val="00A9416F"/>
    <w:rsid w:val="00A942C5"/>
    <w:rsid w:val="00AA36B1"/>
    <w:rsid w:val="00AA4F59"/>
    <w:rsid w:val="00AA6E3E"/>
    <w:rsid w:val="00AA7084"/>
    <w:rsid w:val="00AB2031"/>
    <w:rsid w:val="00AB2D26"/>
    <w:rsid w:val="00AB466C"/>
    <w:rsid w:val="00AB5388"/>
    <w:rsid w:val="00AB5BA1"/>
    <w:rsid w:val="00AB686D"/>
    <w:rsid w:val="00AC0DFD"/>
    <w:rsid w:val="00AC120B"/>
    <w:rsid w:val="00AD0B4C"/>
    <w:rsid w:val="00AD443B"/>
    <w:rsid w:val="00AE4244"/>
    <w:rsid w:val="00AE4DEB"/>
    <w:rsid w:val="00AE6C18"/>
    <w:rsid w:val="00AF02E2"/>
    <w:rsid w:val="00AF28C4"/>
    <w:rsid w:val="00AF2990"/>
    <w:rsid w:val="00AF3966"/>
    <w:rsid w:val="00AF4244"/>
    <w:rsid w:val="00AF44F8"/>
    <w:rsid w:val="00AF5272"/>
    <w:rsid w:val="00AF5D4B"/>
    <w:rsid w:val="00B022DF"/>
    <w:rsid w:val="00B025F4"/>
    <w:rsid w:val="00B04C54"/>
    <w:rsid w:val="00B05A0F"/>
    <w:rsid w:val="00B072AD"/>
    <w:rsid w:val="00B07409"/>
    <w:rsid w:val="00B12C17"/>
    <w:rsid w:val="00B13BB2"/>
    <w:rsid w:val="00B13FCF"/>
    <w:rsid w:val="00B179D7"/>
    <w:rsid w:val="00B20375"/>
    <w:rsid w:val="00B2370E"/>
    <w:rsid w:val="00B30704"/>
    <w:rsid w:val="00B31D5B"/>
    <w:rsid w:val="00B32621"/>
    <w:rsid w:val="00B32A6B"/>
    <w:rsid w:val="00B333C9"/>
    <w:rsid w:val="00B3379C"/>
    <w:rsid w:val="00B36E8F"/>
    <w:rsid w:val="00B40F95"/>
    <w:rsid w:val="00B430A3"/>
    <w:rsid w:val="00B43482"/>
    <w:rsid w:val="00B51DD3"/>
    <w:rsid w:val="00B63DF6"/>
    <w:rsid w:val="00B72D6C"/>
    <w:rsid w:val="00B72F2A"/>
    <w:rsid w:val="00B735EA"/>
    <w:rsid w:val="00B75800"/>
    <w:rsid w:val="00B758EF"/>
    <w:rsid w:val="00B75B04"/>
    <w:rsid w:val="00B81F2D"/>
    <w:rsid w:val="00B84050"/>
    <w:rsid w:val="00B911CB"/>
    <w:rsid w:val="00B911FC"/>
    <w:rsid w:val="00BA1F2B"/>
    <w:rsid w:val="00BA2DC0"/>
    <w:rsid w:val="00BA72AA"/>
    <w:rsid w:val="00BB5A5A"/>
    <w:rsid w:val="00BB62FD"/>
    <w:rsid w:val="00BB666B"/>
    <w:rsid w:val="00BB75E6"/>
    <w:rsid w:val="00BC098A"/>
    <w:rsid w:val="00BC2CE3"/>
    <w:rsid w:val="00BC591D"/>
    <w:rsid w:val="00BD12A8"/>
    <w:rsid w:val="00BD6C42"/>
    <w:rsid w:val="00BE0FD6"/>
    <w:rsid w:val="00BF52CD"/>
    <w:rsid w:val="00BF6363"/>
    <w:rsid w:val="00C053F4"/>
    <w:rsid w:val="00C07672"/>
    <w:rsid w:val="00C15AA2"/>
    <w:rsid w:val="00C20A15"/>
    <w:rsid w:val="00C20CC8"/>
    <w:rsid w:val="00C21033"/>
    <w:rsid w:val="00C222B7"/>
    <w:rsid w:val="00C23675"/>
    <w:rsid w:val="00C2439E"/>
    <w:rsid w:val="00C25FB6"/>
    <w:rsid w:val="00C31495"/>
    <w:rsid w:val="00C336F2"/>
    <w:rsid w:val="00C358E7"/>
    <w:rsid w:val="00C41CD1"/>
    <w:rsid w:val="00C447EE"/>
    <w:rsid w:val="00C47431"/>
    <w:rsid w:val="00C51A45"/>
    <w:rsid w:val="00C5444C"/>
    <w:rsid w:val="00C5652D"/>
    <w:rsid w:val="00C626CD"/>
    <w:rsid w:val="00C62A88"/>
    <w:rsid w:val="00C635DF"/>
    <w:rsid w:val="00C63A33"/>
    <w:rsid w:val="00C641EE"/>
    <w:rsid w:val="00C65130"/>
    <w:rsid w:val="00C6701F"/>
    <w:rsid w:val="00C71103"/>
    <w:rsid w:val="00C71A34"/>
    <w:rsid w:val="00C72871"/>
    <w:rsid w:val="00C76E74"/>
    <w:rsid w:val="00C80427"/>
    <w:rsid w:val="00C86809"/>
    <w:rsid w:val="00C86957"/>
    <w:rsid w:val="00C87188"/>
    <w:rsid w:val="00C932EF"/>
    <w:rsid w:val="00C94009"/>
    <w:rsid w:val="00C945A3"/>
    <w:rsid w:val="00C96325"/>
    <w:rsid w:val="00C9686A"/>
    <w:rsid w:val="00C96C61"/>
    <w:rsid w:val="00CA02DE"/>
    <w:rsid w:val="00CA0395"/>
    <w:rsid w:val="00CA3E3C"/>
    <w:rsid w:val="00CA3EC9"/>
    <w:rsid w:val="00CA45D3"/>
    <w:rsid w:val="00CA692D"/>
    <w:rsid w:val="00CA7979"/>
    <w:rsid w:val="00CB0079"/>
    <w:rsid w:val="00CB733E"/>
    <w:rsid w:val="00CC01F1"/>
    <w:rsid w:val="00CC26E7"/>
    <w:rsid w:val="00CC5C90"/>
    <w:rsid w:val="00CC60A6"/>
    <w:rsid w:val="00CC685F"/>
    <w:rsid w:val="00CD027E"/>
    <w:rsid w:val="00CD059B"/>
    <w:rsid w:val="00CD316F"/>
    <w:rsid w:val="00CD7B3A"/>
    <w:rsid w:val="00CE290F"/>
    <w:rsid w:val="00CE4DF4"/>
    <w:rsid w:val="00CE5540"/>
    <w:rsid w:val="00CE6727"/>
    <w:rsid w:val="00CF163C"/>
    <w:rsid w:val="00CF2584"/>
    <w:rsid w:val="00D05928"/>
    <w:rsid w:val="00D06957"/>
    <w:rsid w:val="00D10A87"/>
    <w:rsid w:val="00D1324D"/>
    <w:rsid w:val="00D14EB9"/>
    <w:rsid w:val="00D14F00"/>
    <w:rsid w:val="00D16118"/>
    <w:rsid w:val="00D16E7E"/>
    <w:rsid w:val="00D1767F"/>
    <w:rsid w:val="00D20EB7"/>
    <w:rsid w:val="00D21CC9"/>
    <w:rsid w:val="00D24F80"/>
    <w:rsid w:val="00D27199"/>
    <w:rsid w:val="00D31DE4"/>
    <w:rsid w:val="00D323D7"/>
    <w:rsid w:val="00D3244E"/>
    <w:rsid w:val="00D37492"/>
    <w:rsid w:val="00D424AF"/>
    <w:rsid w:val="00D42A89"/>
    <w:rsid w:val="00D4615C"/>
    <w:rsid w:val="00D52227"/>
    <w:rsid w:val="00D53883"/>
    <w:rsid w:val="00D5745C"/>
    <w:rsid w:val="00D613C6"/>
    <w:rsid w:val="00D61FC9"/>
    <w:rsid w:val="00D62EFB"/>
    <w:rsid w:val="00D63745"/>
    <w:rsid w:val="00D6578C"/>
    <w:rsid w:val="00D70994"/>
    <w:rsid w:val="00D71D12"/>
    <w:rsid w:val="00D72B5E"/>
    <w:rsid w:val="00D74473"/>
    <w:rsid w:val="00D74799"/>
    <w:rsid w:val="00D7508F"/>
    <w:rsid w:val="00D82A48"/>
    <w:rsid w:val="00D868AE"/>
    <w:rsid w:val="00D86B5E"/>
    <w:rsid w:val="00D94638"/>
    <w:rsid w:val="00D95AE1"/>
    <w:rsid w:val="00D97644"/>
    <w:rsid w:val="00DA0FD2"/>
    <w:rsid w:val="00DA2457"/>
    <w:rsid w:val="00DA4522"/>
    <w:rsid w:val="00DA4FAF"/>
    <w:rsid w:val="00DB0944"/>
    <w:rsid w:val="00DB5601"/>
    <w:rsid w:val="00DB66A9"/>
    <w:rsid w:val="00DB7464"/>
    <w:rsid w:val="00DC203F"/>
    <w:rsid w:val="00DC6C2B"/>
    <w:rsid w:val="00DD31D5"/>
    <w:rsid w:val="00DD40D0"/>
    <w:rsid w:val="00DD7123"/>
    <w:rsid w:val="00DF12A3"/>
    <w:rsid w:val="00DF18B3"/>
    <w:rsid w:val="00DF4306"/>
    <w:rsid w:val="00DF43FA"/>
    <w:rsid w:val="00DF4B31"/>
    <w:rsid w:val="00DF5371"/>
    <w:rsid w:val="00DF6616"/>
    <w:rsid w:val="00E02A16"/>
    <w:rsid w:val="00E02B26"/>
    <w:rsid w:val="00E050BB"/>
    <w:rsid w:val="00E075D7"/>
    <w:rsid w:val="00E07FCF"/>
    <w:rsid w:val="00E132F0"/>
    <w:rsid w:val="00E13EC1"/>
    <w:rsid w:val="00E174C1"/>
    <w:rsid w:val="00E22E0D"/>
    <w:rsid w:val="00E2448F"/>
    <w:rsid w:val="00E254B2"/>
    <w:rsid w:val="00E26223"/>
    <w:rsid w:val="00E27736"/>
    <w:rsid w:val="00E27D91"/>
    <w:rsid w:val="00E30DFB"/>
    <w:rsid w:val="00E364D0"/>
    <w:rsid w:val="00E3746A"/>
    <w:rsid w:val="00E377ED"/>
    <w:rsid w:val="00E42CA1"/>
    <w:rsid w:val="00E432E3"/>
    <w:rsid w:val="00E44B81"/>
    <w:rsid w:val="00E45CB0"/>
    <w:rsid w:val="00E4600C"/>
    <w:rsid w:val="00E50BA3"/>
    <w:rsid w:val="00E53981"/>
    <w:rsid w:val="00E625F0"/>
    <w:rsid w:val="00E63EFE"/>
    <w:rsid w:val="00E644B6"/>
    <w:rsid w:val="00E645BF"/>
    <w:rsid w:val="00E65478"/>
    <w:rsid w:val="00E65721"/>
    <w:rsid w:val="00E669F9"/>
    <w:rsid w:val="00E7016E"/>
    <w:rsid w:val="00E707B9"/>
    <w:rsid w:val="00E70909"/>
    <w:rsid w:val="00E70C05"/>
    <w:rsid w:val="00E71286"/>
    <w:rsid w:val="00E71DBE"/>
    <w:rsid w:val="00E74DB0"/>
    <w:rsid w:val="00E75742"/>
    <w:rsid w:val="00E767B2"/>
    <w:rsid w:val="00E867A7"/>
    <w:rsid w:val="00E877F5"/>
    <w:rsid w:val="00E91DC5"/>
    <w:rsid w:val="00E93485"/>
    <w:rsid w:val="00EA14B3"/>
    <w:rsid w:val="00EA1A23"/>
    <w:rsid w:val="00EA1FB6"/>
    <w:rsid w:val="00EA24AA"/>
    <w:rsid w:val="00EA2A1E"/>
    <w:rsid w:val="00EA6287"/>
    <w:rsid w:val="00EA7DF9"/>
    <w:rsid w:val="00EB215D"/>
    <w:rsid w:val="00EC0C7E"/>
    <w:rsid w:val="00EC706B"/>
    <w:rsid w:val="00EC7CA0"/>
    <w:rsid w:val="00ED1375"/>
    <w:rsid w:val="00ED255A"/>
    <w:rsid w:val="00EE28FC"/>
    <w:rsid w:val="00EE71D3"/>
    <w:rsid w:val="00EE7A9A"/>
    <w:rsid w:val="00EF3D48"/>
    <w:rsid w:val="00EF458F"/>
    <w:rsid w:val="00F02639"/>
    <w:rsid w:val="00F06939"/>
    <w:rsid w:val="00F10350"/>
    <w:rsid w:val="00F153FE"/>
    <w:rsid w:val="00F1728D"/>
    <w:rsid w:val="00F23C5B"/>
    <w:rsid w:val="00F26461"/>
    <w:rsid w:val="00F307DB"/>
    <w:rsid w:val="00F33259"/>
    <w:rsid w:val="00F47112"/>
    <w:rsid w:val="00F47B20"/>
    <w:rsid w:val="00F52F32"/>
    <w:rsid w:val="00F5534D"/>
    <w:rsid w:val="00F56C1A"/>
    <w:rsid w:val="00F605F6"/>
    <w:rsid w:val="00F61937"/>
    <w:rsid w:val="00F61A33"/>
    <w:rsid w:val="00F6463D"/>
    <w:rsid w:val="00F646C4"/>
    <w:rsid w:val="00F65699"/>
    <w:rsid w:val="00F66A5F"/>
    <w:rsid w:val="00F675B2"/>
    <w:rsid w:val="00F678A4"/>
    <w:rsid w:val="00F70229"/>
    <w:rsid w:val="00F703EB"/>
    <w:rsid w:val="00F7605C"/>
    <w:rsid w:val="00F76F8B"/>
    <w:rsid w:val="00F81A4E"/>
    <w:rsid w:val="00F84373"/>
    <w:rsid w:val="00F84AB2"/>
    <w:rsid w:val="00F852B8"/>
    <w:rsid w:val="00F8624F"/>
    <w:rsid w:val="00F914EE"/>
    <w:rsid w:val="00F91D58"/>
    <w:rsid w:val="00F95FD7"/>
    <w:rsid w:val="00FA3D5C"/>
    <w:rsid w:val="00FA62D9"/>
    <w:rsid w:val="00FA7BCB"/>
    <w:rsid w:val="00FB33D9"/>
    <w:rsid w:val="00FB44DA"/>
    <w:rsid w:val="00FB5DC5"/>
    <w:rsid w:val="00FB7B38"/>
    <w:rsid w:val="00FB7F93"/>
    <w:rsid w:val="00FC41AC"/>
    <w:rsid w:val="00FC4BAA"/>
    <w:rsid w:val="00FC663C"/>
    <w:rsid w:val="00FC6A3E"/>
    <w:rsid w:val="00FD13E0"/>
    <w:rsid w:val="00FD5053"/>
    <w:rsid w:val="00FD5F21"/>
    <w:rsid w:val="00FD663B"/>
    <w:rsid w:val="00FE34AC"/>
    <w:rsid w:val="00FF14A1"/>
    <w:rsid w:val="00FF58EE"/>
    <w:rsid w:val="00FF7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050"/>
  </w:style>
  <w:style w:type="paragraph" w:styleId="1">
    <w:name w:val="heading 1"/>
    <w:basedOn w:val="a"/>
    <w:next w:val="a"/>
    <w:link w:val="10"/>
    <w:uiPriority w:val="9"/>
    <w:qFormat/>
    <w:rsid w:val="006913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91347"/>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unhideWhenUsed/>
    <w:qFormat/>
    <w:rsid w:val="00691347"/>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unhideWhenUsed/>
    <w:qFormat/>
    <w:rsid w:val="00691347"/>
    <w:pPr>
      <w:keepNext/>
      <w:keepLines/>
      <w:spacing w:before="40" w:after="0"/>
      <w:outlineLvl w:val="3"/>
    </w:pPr>
    <w:rPr>
      <w:i/>
      <w:iCs/>
    </w:rPr>
  </w:style>
  <w:style w:type="paragraph" w:styleId="5">
    <w:name w:val="heading 5"/>
    <w:basedOn w:val="a"/>
    <w:next w:val="a"/>
    <w:link w:val="50"/>
    <w:uiPriority w:val="9"/>
    <w:unhideWhenUsed/>
    <w:qFormat/>
    <w:rsid w:val="00691347"/>
    <w:pPr>
      <w:keepNext/>
      <w:keepLines/>
      <w:spacing w:before="40" w:after="0"/>
      <w:outlineLvl w:val="4"/>
    </w:pPr>
    <w:rPr>
      <w:color w:val="2E74B5" w:themeColor="accent1" w:themeShade="BF"/>
    </w:rPr>
  </w:style>
  <w:style w:type="paragraph" w:styleId="6">
    <w:name w:val="heading 6"/>
    <w:basedOn w:val="a"/>
    <w:next w:val="a"/>
    <w:link w:val="60"/>
    <w:uiPriority w:val="9"/>
    <w:semiHidden/>
    <w:unhideWhenUsed/>
    <w:qFormat/>
    <w:rsid w:val="00691347"/>
    <w:pPr>
      <w:keepNext/>
      <w:keepLines/>
      <w:spacing w:before="40" w:after="0"/>
      <w:outlineLvl w:val="5"/>
    </w:pPr>
    <w:rPr>
      <w:color w:val="1F4E79" w:themeColor="accent1" w:themeShade="80"/>
    </w:rPr>
  </w:style>
  <w:style w:type="paragraph" w:styleId="7">
    <w:name w:val="heading 7"/>
    <w:basedOn w:val="a"/>
    <w:next w:val="a"/>
    <w:link w:val="70"/>
    <w:uiPriority w:val="9"/>
    <w:unhideWhenUsed/>
    <w:qFormat/>
    <w:rsid w:val="00691347"/>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691347"/>
    <w:pPr>
      <w:keepNext/>
      <w:keepLines/>
      <w:spacing w:before="40" w:after="0"/>
      <w:outlineLvl w:val="7"/>
    </w:pPr>
    <w:rPr>
      <w:color w:val="262626" w:themeColor="text1" w:themeTint="D9"/>
      <w:sz w:val="21"/>
      <w:szCs w:val="21"/>
    </w:rPr>
  </w:style>
  <w:style w:type="paragraph" w:styleId="9">
    <w:name w:val="heading 9"/>
    <w:basedOn w:val="a"/>
    <w:next w:val="a"/>
    <w:link w:val="90"/>
    <w:uiPriority w:val="9"/>
    <w:semiHidden/>
    <w:unhideWhenUsed/>
    <w:qFormat/>
    <w:rsid w:val="0069134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1347"/>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691347"/>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
    <w:rsid w:val="00691347"/>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rsid w:val="00691347"/>
    <w:rPr>
      <w:i/>
      <w:iCs/>
    </w:rPr>
  </w:style>
  <w:style w:type="character" w:customStyle="1" w:styleId="50">
    <w:name w:val="Заголовок 5 Знак"/>
    <w:basedOn w:val="a0"/>
    <w:link w:val="5"/>
    <w:uiPriority w:val="9"/>
    <w:rsid w:val="00691347"/>
    <w:rPr>
      <w:color w:val="2E74B5" w:themeColor="accent1" w:themeShade="BF"/>
    </w:rPr>
  </w:style>
  <w:style w:type="character" w:customStyle="1" w:styleId="70">
    <w:name w:val="Заголовок 7 Знак"/>
    <w:basedOn w:val="a0"/>
    <w:link w:val="7"/>
    <w:uiPriority w:val="9"/>
    <w:rsid w:val="00691347"/>
    <w:rPr>
      <w:rFonts w:asciiTheme="majorHAnsi" w:eastAsiaTheme="majorEastAsia" w:hAnsiTheme="majorHAnsi" w:cstheme="majorBidi"/>
      <w:i/>
      <w:iCs/>
      <w:color w:val="1F4E79" w:themeColor="accent1" w:themeShade="80"/>
    </w:rPr>
  </w:style>
  <w:style w:type="paragraph" w:customStyle="1" w:styleId="a3">
    <w:name w:val="Знак"/>
    <w:basedOn w:val="a"/>
    <w:rsid w:val="00EC706B"/>
    <w:pPr>
      <w:spacing w:line="240" w:lineRule="exact"/>
    </w:pPr>
    <w:rPr>
      <w:rFonts w:ascii="Verdana" w:hAnsi="Verdana"/>
      <w:sz w:val="20"/>
      <w:szCs w:val="20"/>
      <w:lang w:val="en-US"/>
    </w:rPr>
  </w:style>
  <w:style w:type="character" w:styleId="a4">
    <w:name w:val="Hyperlink"/>
    <w:uiPriority w:val="99"/>
    <w:rsid w:val="00EC706B"/>
    <w:rPr>
      <w:color w:val="000080"/>
      <w:u w:val="single"/>
    </w:rPr>
  </w:style>
  <w:style w:type="character" w:styleId="a5">
    <w:name w:val="FollowedHyperlink"/>
    <w:basedOn w:val="a0"/>
    <w:rsid w:val="00EC706B"/>
    <w:rPr>
      <w:color w:val="800080"/>
      <w:u w:val="single"/>
    </w:rPr>
  </w:style>
  <w:style w:type="paragraph" w:styleId="a6">
    <w:name w:val="Normal (Web)"/>
    <w:basedOn w:val="a"/>
    <w:uiPriority w:val="99"/>
    <w:rsid w:val="00EC706B"/>
    <w:pPr>
      <w:spacing w:before="100" w:beforeAutospacing="1" w:after="100" w:afterAutospacing="1"/>
    </w:pPr>
    <w:rPr>
      <w:lang w:eastAsia="ru-RU"/>
    </w:rPr>
  </w:style>
  <w:style w:type="paragraph" w:styleId="11">
    <w:name w:val="toc 1"/>
    <w:basedOn w:val="a"/>
    <w:next w:val="a"/>
    <w:uiPriority w:val="39"/>
    <w:rsid w:val="00EC706B"/>
    <w:pPr>
      <w:tabs>
        <w:tab w:val="right" w:leader="dot" w:pos="9345"/>
      </w:tabs>
      <w:overflowPunct w:val="0"/>
      <w:autoSpaceDE w:val="0"/>
      <w:spacing w:before="120"/>
      <w:jc w:val="both"/>
    </w:pPr>
    <w:rPr>
      <w:b/>
      <w:iCs/>
      <w:color w:val="000000"/>
    </w:rPr>
  </w:style>
  <w:style w:type="paragraph" w:styleId="a7">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 Зн"/>
    <w:basedOn w:val="a"/>
    <w:link w:val="a8"/>
    <w:uiPriority w:val="99"/>
    <w:rsid w:val="00EC706B"/>
    <w:rPr>
      <w:sz w:val="20"/>
      <w:szCs w:val="20"/>
    </w:rPr>
  </w:style>
  <w:style w:type="character" w:customStyle="1" w:styleId="a8">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 Зн Знак"/>
    <w:basedOn w:val="a0"/>
    <w:link w:val="a7"/>
    <w:uiPriority w:val="99"/>
    <w:rsid w:val="00EC706B"/>
    <w:rPr>
      <w:rFonts w:ascii="Times New Roman" w:eastAsia="Times New Roman" w:hAnsi="Times New Roman" w:cs="Times New Roman"/>
      <w:sz w:val="20"/>
      <w:szCs w:val="20"/>
      <w:lang w:eastAsia="ar-SA"/>
    </w:rPr>
  </w:style>
  <w:style w:type="paragraph" w:styleId="a9">
    <w:name w:val="header"/>
    <w:basedOn w:val="a"/>
    <w:link w:val="aa"/>
    <w:uiPriority w:val="99"/>
    <w:rsid w:val="00EC706B"/>
    <w:pPr>
      <w:tabs>
        <w:tab w:val="center" w:pos="4677"/>
        <w:tab w:val="right" w:pos="9355"/>
      </w:tabs>
    </w:pPr>
  </w:style>
  <w:style w:type="character" w:customStyle="1" w:styleId="aa">
    <w:name w:val="Верхний колонтитул Знак"/>
    <w:basedOn w:val="a0"/>
    <w:link w:val="a9"/>
    <w:uiPriority w:val="99"/>
    <w:rsid w:val="00EC706B"/>
    <w:rPr>
      <w:rFonts w:ascii="Times New Roman" w:eastAsia="Times New Roman" w:hAnsi="Times New Roman" w:cs="Times New Roman"/>
      <w:sz w:val="24"/>
      <w:szCs w:val="24"/>
      <w:lang w:eastAsia="ar-SA"/>
    </w:rPr>
  </w:style>
  <w:style w:type="paragraph" w:styleId="ab">
    <w:name w:val="footer"/>
    <w:basedOn w:val="a"/>
    <w:link w:val="ac"/>
    <w:uiPriority w:val="99"/>
    <w:rsid w:val="00EC706B"/>
    <w:pPr>
      <w:tabs>
        <w:tab w:val="center" w:pos="4677"/>
        <w:tab w:val="right" w:pos="9355"/>
      </w:tabs>
    </w:pPr>
  </w:style>
  <w:style w:type="character" w:customStyle="1" w:styleId="ac">
    <w:name w:val="Нижний колонтитул Знак"/>
    <w:basedOn w:val="a0"/>
    <w:link w:val="ab"/>
    <w:uiPriority w:val="99"/>
    <w:rsid w:val="00EC706B"/>
    <w:rPr>
      <w:rFonts w:ascii="Times New Roman" w:eastAsia="Times New Roman" w:hAnsi="Times New Roman" w:cs="Times New Roman"/>
      <w:sz w:val="24"/>
      <w:szCs w:val="24"/>
      <w:lang w:eastAsia="ar-SA"/>
    </w:rPr>
  </w:style>
  <w:style w:type="paragraph" w:styleId="ad">
    <w:name w:val="Body Text"/>
    <w:basedOn w:val="a"/>
    <w:link w:val="ae"/>
    <w:rsid w:val="00EC706B"/>
    <w:pPr>
      <w:jc w:val="center"/>
    </w:pPr>
    <w:rPr>
      <w:b/>
      <w:bCs/>
      <w:sz w:val="28"/>
    </w:rPr>
  </w:style>
  <w:style w:type="character" w:customStyle="1" w:styleId="ae">
    <w:name w:val="Основной текст Знак"/>
    <w:basedOn w:val="a0"/>
    <w:link w:val="ad"/>
    <w:rsid w:val="00EC706B"/>
    <w:rPr>
      <w:rFonts w:ascii="Times New Roman" w:eastAsia="Times New Roman" w:hAnsi="Times New Roman" w:cs="Times New Roman"/>
      <w:b/>
      <w:bCs/>
      <w:sz w:val="28"/>
      <w:szCs w:val="24"/>
      <w:lang w:eastAsia="ar-SA"/>
    </w:rPr>
  </w:style>
  <w:style w:type="paragraph" w:styleId="af">
    <w:name w:val="List"/>
    <w:basedOn w:val="ad"/>
    <w:rsid w:val="00EC706B"/>
    <w:pPr>
      <w:spacing w:after="120"/>
      <w:jc w:val="left"/>
    </w:pPr>
    <w:rPr>
      <w:rFonts w:ascii="Arial" w:hAnsi="Arial" w:cs="Tahoma"/>
      <w:b w:val="0"/>
      <w:bCs w:val="0"/>
      <w:sz w:val="24"/>
    </w:rPr>
  </w:style>
  <w:style w:type="paragraph" w:styleId="af0">
    <w:name w:val="Subtitle"/>
    <w:basedOn w:val="a"/>
    <w:next w:val="a"/>
    <w:link w:val="af1"/>
    <w:uiPriority w:val="11"/>
    <w:qFormat/>
    <w:rsid w:val="00691347"/>
    <w:pPr>
      <w:numPr>
        <w:ilvl w:val="1"/>
      </w:numPr>
    </w:pPr>
    <w:rPr>
      <w:color w:val="5A5A5A" w:themeColor="text1" w:themeTint="A5"/>
      <w:spacing w:val="15"/>
    </w:rPr>
  </w:style>
  <w:style w:type="paragraph" w:customStyle="1" w:styleId="12">
    <w:name w:val="Заголовок1"/>
    <w:basedOn w:val="a"/>
    <w:next w:val="ad"/>
    <w:rsid w:val="00EC706B"/>
    <w:pPr>
      <w:keepNext/>
      <w:spacing w:before="240" w:after="120"/>
    </w:pPr>
    <w:rPr>
      <w:rFonts w:ascii="Arial" w:eastAsia="MS Mincho" w:hAnsi="Arial" w:cs="Tahoma"/>
      <w:sz w:val="28"/>
      <w:szCs w:val="28"/>
    </w:rPr>
  </w:style>
  <w:style w:type="character" w:customStyle="1" w:styleId="af1">
    <w:name w:val="Подзаголовок Знак"/>
    <w:basedOn w:val="a0"/>
    <w:link w:val="af0"/>
    <w:uiPriority w:val="11"/>
    <w:rsid w:val="00691347"/>
    <w:rPr>
      <w:color w:val="5A5A5A" w:themeColor="text1" w:themeTint="A5"/>
      <w:spacing w:val="15"/>
    </w:rPr>
  </w:style>
  <w:style w:type="paragraph" w:styleId="af2">
    <w:name w:val="Title"/>
    <w:basedOn w:val="a"/>
    <w:next w:val="a"/>
    <w:link w:val="af3"/>
    <w:uiPriority w:val="10"/>
    <w:qFormat/>
    <w:rsid w:val="00691347"/>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691347"/>
    <w:rPr>
      <w:rFonts w:asciiTheme="majorHAnsi" w:eastAsiaTheme="majorEastAsia" w:hAnsiTheme="majorHAnsi" w:cstheme="majorBidi"/>
      <w:spacing w:val="-10"/>
      <w:sz w:val="56"/>
      <w:szCs w:val="56"/>
    </w:rPr>
  </w:style>
  <w:style w:type="paragraph" w:styleId="af4">
    <w:name w:val="Body Text Indent"/>
    <w:basedOn w:val="a"/>
    <w:link w:val="af5"/>
    <w:rsid w:val="00EC706B"/>
    <w:pPr>
      <w:ind w:firstLine="720"/>
      <w:jc w:val="both"/>
    </w:pPr>
  </w:style>
  <w:style w:type="character" w:customStyle="1" w:styleId="af5">
    <w:name w:val="Основной текст с отступом Знак"/>
    <w:basedOn w:val="a0"/>
    <w:link w:val="af4"/>
    <w:rsid w:val="00EC706B"/>
    <w:rPr>
      <w:rFonts w:ascii="Times New Roman" w:eastAsia="Times New Roman" w:hAnsi="Times New Roman" w:cs="Times New Roman"/>
      <w:sz w:val="24"/>
      <w:szCs w:val="24"/>
      <w:lang w:eastAsia="ar-SA"/>
    </w:rPr>
  </w:style>
  <w:style w:type="paragraph" w:styleId="21">
    <w:name w:val="Body Text 2"/>
    <w:basedOn w:val="a"/>
    <w:link w:val="22"/>
    <w:uiPriority w:val="99"/>
    <w:rsid w:val="00EC706B"/>
    <w:pPr>
      <w:spacing w:after="120" w:line="480" w:lineRule="auto"/>
    </w:pPr>
  </w:style>
  <w:style w:type="character" w:customStyle="1" w:styleId="22">
    <w:name w:val="Основной текст 2 Знак"/>
    <w:basedOn w:val="a0"/>
    <w:link w:val="21"/>
    <w:uiPriority w:val="99"/>
    <w:rsid w:val="00EC706B"/>
    <w:rPr>
      <w:rFonts w:ascii="Times New Roman" w:eastAsia="Times New Roman" w:hAnsi="Times New Roman" w:cs="Times New Roman"/>
      <w:sz w:val="24"/>
      <w:szCs w:val="24"/>
      <w:lang w:eastAsia="ar-SA"/>
    </w:rPr>
  </w:style>
  <w:style w:type="paragraph" w:styleId="23">
    <w:name w:val="Body Text Indent 2"/>
    <w:basedOn w:val="a"/>
    <w:link w:val="24"/>
    <w:rsid w:val="00EC706B"/>
    <w:pPr>
      <w:spacing w:after="120" w:line="480" w:lineRule="auto"/>
      <w:ind w:left="283"/>
    </w:pPr>
  </w:style>
  <w:style w:type="character" w:customStyle="1" w:styleId="24">
    <w:name w:val="Основной текст с отступом 2 Знак"/>
    <w:basedOn w:val="a0"/>
    <w:link w:val="23"/>
    <w:rsid w:val="00EC706B"/>
    <w:rPr>
      <w:rFonts w:ascii="Times New Roman" w:eastAsia="Times New Roman" w:hAnsi="Times New Roman" w:cs="Times New Roman"/>
      <w:sz w:val="24"/>
      <w:szCs w:val="24"/>
      <w:lang w:eastAsia="ar-SA"/>
    </w:rPr>
  </w:style>
  <w:style w:type="paragraph" w:styleId="af6">
    <w:name w:val="Plain Text"/>
    <w:basedOn w:val="a"/>
    <w:link w:val="af7"/>
    <w:rsid w:val="00EC706B"/>
    <w:rPr>
      <w:rFonts w:ascii="Courier New" w:hAnsi="Courier New"/>
      <w:sz w:val="20"/>
      <w:szCs w:val="20"/>
      <w:lang w:eastAsia="ru-RU"/>
    </w:rPr>
  </w:style>
  <w:style w:type="character" w:customStyle="1" w:styleId="af7">
    <w:name w:val="Текст Знак"/>
    <w:basedOn w:val="a0"/>
    <w:link w:val="af6"/>
    <w:rsid w:val="00EC706B"/>
    <w:rPr>
      <w:rFonts w:ascii="Courier New" w:eastAsia="Times New Roman" w:hAnsi="Courier New" w:cs="Times New Roman"/>
      <w:sz w:val="20"/>
      <w:szCs w:val="20"/>
      <w:lang w:eastAsia="ru-RU"/>
    </w:rPr>
  </w:style>
  <w:style w:type="paragraph" w:customStyle="1" w:styleId="25">
    <w:name w:val="Название2"/>
    <w:basedOn w:val="a"/>
    <w:rsid w:val="00EC706B"/>
    <w:pPr>
      <w:suppressLineNumbers/>
      <w:spacing w:before="120" w:after="120"/>
    </w:pPr>
    <w:rPr>
      <w:rFonts w:ascii="Arial" w:hAnsi="Arial" w:cs="Tahoma"/>
      <w:i/>
      <w:iCs/>
      <w:sz w:val="20"/>
    </w:rPr>
  </w:style>
  <w:style w:type="paragraph" w:customStyle="1" w:styleId="26">
    <w:name w:val="Указатель2"/>
    <w:basedOn w:val="a"/>
    <w:rsid w:val="00EC706B"/>
    <w:pPr>
      <w:suppressLineNumbers/>
    </w:pPr>
    <w:rPr>
      <w:rFonts w:ascii="Arial" w:hAnsi="Arial" w:cs="Tahoma"/>
    </w:rPr>
  </w:style>
  <w:style w:type="paragraph" w:customStyle="1" w:styleId="13">
    <w:name w:val="Название1"/>
    <w:basedOn w:val="a"/>
    <w:rsid w:val="00EC706B"/>
    <w:pPr>
      <w:suppressLineNumbers/>
      <w:spacing w:before="120" w:after="120"/>
    </w:pPr>
    <w:rPr>
      <w:rFonts w:ascii="Arial" w:hAnsi="Arial" w:cs="Tahoma"/>
      <w:i/>
      <w:iCs/>
      <w:sz w:val="20"/>
    </w:rPr>
  </w:style>
  <w:style w:type="paragraph" w:customStyle="1" w:styleId="14">
    <w:name w:val="Указатель1"/>
    <w:basedOn w:val="a"/>
    <w:rsid w:val="00EC706B"/>
    <w:pPr>
      <w:suppressLineNumbers/>
    </w:pPr>
    <w:rPr>
      <w:rFonts w:ascii="Arial" w:hAnsi="Arial" w:cs="Tahoma"/>
    </w:rPr>
  </w:style>
  <w:style w:type="paragraph" w:customStyle="1" w:styleId="210">
    <w:name w:val="Основной текст с отступом 21"/>
    <w:basedOn w:val="a"/>
    <w:rsid w:val="00EC706B"/>
    <w:pPr>
      <w:ind w:left="720"/>
      <w:jc w:val="both"/>
    </w:pPr>
  </w:style>
  <w:style w:type="paragraph" w:customStyle="1" w:styleId="211">
    <w:name w:val="Основной текст 21"/>
    <w:basedOn w:val="a"/>
    <w:rsid w:val="00EC706B"/>
    <w:pPr>
      <w:ind w:right="5859"/>
    </w:pPr>
  </w:style>
  <w:style w:type="paragraph" w:customStyle="1" w:styleId="31">
    <w:name w:val="Основной текст 31"/>
    <w:basedOn w:val="a"/>
    <w:rsid w:val="00EC706B"/>
    <w:pPr>
      <w:jc w:val="center"/>
    </w:pPr>
    <w:rPr>
      <w:sz w:val="28"/>
    </w:rPr>
  </w:style>
  <w:style w:type="paragraph" w:customStyle="1" w:styleId="220">
    <w:name w:val="Основной текст 22"/>
    <w:basedOn w:val="a"/>
    <w:rsid w:val="00EC706B"/>
    <w:pPr>
      <w:tabs>
        <w:tab w:val="left" w:pos="0"/>
      </w:tabs>
      <w:overflowPunct w:val="0"/>
      <w:autoSpaceDE w:val="0"/>
      <w:spacing w:before="120"/>
      <w:jc w:val="both"/>
    </w:pPr>
    <w:rPr>
      <w:szCs w:val="20"/>
    </w:rPr>
  </w:style>
  <w:style w:type="paragraph" w:customStyle="1" w:styleId="af8">
    <w:name w:val="Содержимое врезки"/>
    <w:basedOn w:val="ad"/>
    <w:rsid w:val="00EC706B"/>
    <w:pPr>
      <w:spacing w:after="120"/>
      <w:jc w:val="left"/>
    </w:pPr>
    <w:rPr>
      <w:b w:val="0"/>
      <w:bCs w:val="0"/>
      <w:sz w:val="24"/>
    </w:rPr>
  </w:style>
  <w:style w:type="paragraph" w:customStyle="1" w:styleId="af9">
    <w:name w:val="Содержимое таблицы"/>
    <w:basedOn w:val="a"/>
    <w:rsid w:val="00EC706B"/>
    <w:pPr>
      <w:suppressLineNumbers/>
    </w:pPr>
  </w:style>
  <w:style w:type="paragraph" w:customStyle="1" w:styleId="afa">
    <w:name w:val="Заголовок таблицы"/>
    <w:basedOn w:val="af9"/>
    <w:rsid w:val="00EC706B"/>
    <w:pPr>
      <w:jc w:val="center"/>
    </w:pPr>
    <w:rPr>
      <w:b/>
      <w:bCs/>
    </w:rPr>
  </w:style>
  <w:style w:type="paragraph" w:customStyle="1" w:styleId="310">
    <w:name w:val="Основной текст с отступом 31"/>
    <w:basedOn w:val="a"/>
    <w:rsid w:val="00EC706B"/>
    <w:pPr>
      <w:pBdr>
        <w:bottom w:val="single" w:sz="8" w:space="19" w:color="000000"/>
      </w:pBdr>
      <w:tabs>
        <w:tab w:val="left" w:pos="690"/>
        <w:tab w:val="center" w:pos="4677"/>
        <w:tab w:val="left" w:pos="10065"/>
      </w:tabs>
      <w:ind w:left="360"/>
    </w:pPr>
  </w:style>
  <w:style w:type="paragraph" w:customStyle="1" w:styleId="ConsPlusNonformat">
    <w:name w:val="ConsPlusNonformat"/>
    <w:rsid w:val="00EC706B"/>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EC706B"/>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15">
    <w:name w:val="Обычный1"/>
    <w:rsid w:val="00EC706B"/>
    <w:pPr>
      <w:suppressAutoHyphens/>
      <w:spacing w:after="0" w:line="240" w:lineRule="auto"/>
    </w:pPr>
    <w:rPr>
      <w:rFonts w:ascii="Times New Roman" w:eastAsia="Arial" w:hAnsi="Times New Roman" w:cs="Times New Roman"/>
      <w:sz w:val="20"/>
      <w:szCs w:val="20"/>
      <w:lang w:eastAsia="ar-SA"/>
    </w:rPr>
  </w:style>
  <w:style w:type="paragraph" w:customStyle="1" w:styleId="221">
    <w:name w:val="Основной текст с отступом 22"/>
    <w:basedOn w:val="a"/>
    <w:rsid w:val="00EC706B"/>
    <w:pPr>
      <w:ind w:firstLine="720"/>
      <w:jc w:val="both"/>
    </w:pPr>
    <w:rPr>
      <w:sz w:val="28"/>
    </w:rPr>
  </w:style>
  <w:style w:type="paragraph" w:customStyle="1" w:styleId="ConsPlusNormal">
    <w:name w:val="ConsPlusNormal"/>
    <w:next w:val="a"/>
    <w:rsid w:val="00EC706B"/>
    <w:pPr>
      <w:widowControl w:val="0"/>
      <w:suppressAutoHyphens/>
      <w:spacing w:after="0" w:line="240" w:lineRule="auto"/>
      <w:ind w:firstLine="720"/>
    </w:pPr>
    <w:rPr>
      <w:rFonts w:ascii="Arial" w:eastAsia="Arial" w:hAnsi="Arial" w:cs="Times New Roman"/>
      <w:kern w:val="2"/>
      <w:sz w:val="20"/>
      <w:szCs w:val="20"/>
      <w:lang w:eastAsia="ru-RU"/>
    </w:rPr>
  </w:style>
  <w:style w:type="paragraph" w:customStyle="1" w:styleId="CharCharCarCarCharCharCarCarCharCharCarCarCharChar">
    <w:name w:val="Char Char Car Car Char Char Car Car Char Char Car Car Char Char"/>
    <w:basedOn w:val="a"/>
    <w:rsid w:val="00EC706B"/>
    <w:pPr>
      <w:spacing w:line="240" w:lineRule="exact"/>
    </w:pPr>
    <w:rPr>
      <w:sz w:val="20"/>
      <w:szCs w:val="20"/>
      <w:lang w:eastAsia="ru-RU"/>
    </w:rPr>
  </w:style>
  <w:style w:type="character" w:customStyle="1" w:styleId="WW8Num1z1">
    <w:name w:val="WW8Num1z1"/>
    <w:rsid w:val="00EC706B"/>
    <w:rPr>
      <w:rFonts w:ascii="Times New Roman" w:hAnsi="Times New Roman" w:cs="Times New Roman" w:hint="default"/>
    </w:rPr>
  </w:style>
  <w:style w:type="character" w:customStyle="1" w:styleId="WW8Num5z1">
    <w:name w:val="WW8Num5z1"/>
    <w:rsid w:val="00EC706B"/>
    <w:rPr>
      <w:rFonts w:ascii="Times New Roman" w:eastAsia="Times New Roman" w:hAnsi="Times New Roman" w:cs="Times New Roman" w:hint="default"/>
    </w:rPr>
  </w:style>
  <w:style w:type="character" w:customStyle="1" w:styleId="WW8Num6z0">
    <w:name w:val="WW8Num6z0"/>
    <w:rsid w:val="00EC706B"/>
    <w:rPr>
      <w:b/>
      <w:bCs w:val="0"/>
    </w:rPr>
  </w:style>
  <w:style w:type="character" w:customStyle="1" w:styleId="WW8Num11z0">
    <w:name w:val="WW8Num11z0"/>
    <w:rsid w:val="00EC706B"/>
    <w:rPr>
      <w:rFonts w:ascii="Times New Roman" w:hAnsi="Times New Roman" w:cs="Times New Roman" w:hint="default"/>
    </w:rPr>
  </w:style>
  <w:style w:type="character" w:customStyle="1" w:styleId="WW8Num12z0">
    <w:name w:val="WW8Num12z0"/>
    <w:rsid w:val="00EC706B"/>
    <w:rPr>
      <w:rFonts w:ascii="Times New Roman" w:eastAsia="Times New Roman" w:hAnsi="Times New Roman" w:cs="Times New Roman" w:hint="default"/>
    </w:rPr>
  </w:style>
  <w:style w:type="character" w:customStyle="1" w:styleId="WW8Num13z0">
    <w:name w:val="WW8Num13z0"/>
    <w:rsid w:val="00EC706B"/>
    <w:rPr>
      <w:rFonts w:ascii="Times New Roman" w:eastAsia="Times New Roman" w:hAnsi="Times New Roman" w:cs="Times New Roman" w:hint="default"/>
    </w:rPr>
  </w:style>
  <w:style w:type="character" w:customStyle="1" w:styleId="WW8Num13z1">
    <w:name w:val="WW8Num13z1"/>
    <w:rsid w:val="00EC706B"/>
    <w:rPr>
      <w:rFonts w:ascii="Courier New" w:hAnsi="Courier New" w:cs="Courier New" w:hint="default"/>
    </w:rPr>
  </w:style>
  <w:style w:type="character" w:customStyle="1" w:styleId="WW8Num13z2">
    <w:name w:val="WW8Num13z2"/>
    <w:rsid w:val="00EC706B"/>
    <w:rPr>
      <w:rFonts w:ascii="Wingdings" w:hAnsi="Wingdings" w:hint="default"/>
    </w:rPr>
  </w:style>
  <w:style w:type="character" w:customStyle="1" w:styleId="WW8Num13z3">
    <w:name w:val="WW8Num13z3"/>
    <w:rsid w:val="00EC706B"/>
    <w:rPr>
      <w:rFonts w:ascii="Symbol" w:hAnsi="Symbol" w:hint="default"/>
    </w:rPr>
  </w:style>
  <w:style w:type="character" w:customStyle="1" w:styleId="27">
    <w:name w:val="Основной шрифт абзаца2"/>
    <w:rsid w:val="00EC706B"/>
  </w:style>
  <w:style w:type="character" w:customStyle="1" w:styleId="Absatz-Standardschriftart">
    <w:name w:val="Absatz-Standardschriftart"/>
    <w:rsid w:val="00EC706B"/>
  </w:style>
  <w:style w:type="character" w:customStyle="1" w:styleId="WW8Num12z1">
    <w:name w:val="WW8Num12z1"/>
    <w:rsid w:val="00EC706B"/>
    <w:rPr>
      <w:rFonts w:ascii="Courier New" w:hAnsi="Courier New" w:cs="Courier New" w:hint="default"/>
    </w:rPr>
  </w:style>
  <w:style w:type="character" w:customStyle="1" w:styleId="WW8Num12z2">
    <w:name w:val="WW8Num12z2"/>
    <w:rsid w:val="00EC706B"/>
    <w:rPr>
      <w:rFonts w:ascii="Wingdings" w:hAnsi="Wingdings" w:hint="default"/>
    </w:rPr>
  </w:style>
  <w:style w:type="character" w:customStyle="1" w:styleId="WW8Num12z3">
    <w:name w:val="WW8Num12z3"/>
    <w:rsid w:val="00EC706B"/>
    <w:rPr>
      <w:rFonts w:ascii="Symbol" w:hAnsi="Symbol" w:hint="default"/>
    </w:rPr>
  </w:style>
  <w:style w:type="character" w:customStyle="1" w:styleId="16">
    <w:name w:val="Основной шрифт абзаца1"/>
    <w:rsid w:val="00EC706B"/>
  </w:style>
  <w:style w:type="character" w:customStyle="1" w:styleId="WW-Absatz-Standardschriftart">
    <w:name w:val="WW-Absatz-Standardschriftart"/>
    <w:rsid w:val="00EC706B"/>
  </w:style>
  <w:style w:type="character" w:customStyle="1" w:styleId="WW-Absatz-Standardschriftart1">
    <w:name w:val="WW-Absatz-Standardschriftart1"/>
    <w:rsid w:val="00EC706B"/>
  </w:style>
  <w:style w:type="character" w:customStyle="1" w:styleId="WW8Num1z0">
    <w:name w:val="WW8Num1z0"/>
    <w:rsid w:val="00EC706B"/>
    <w:rPr>
      <w:rFonts w:ascii="Symbol" w:hAnsi="Symbol" w:hint="default"/>
    </w:rPr>
  </w:style>
  <w:style w:type="character" w:customStyle="1" w:styleId="afb">
    <w:name w:val="Символ нумерации"/>
    <w:rsid w:val="00EC706B"/>
  </w:style>
  <w:style w:type="character" w:styleId="afc">
    <w:name w:val="Strong"/>
    <w:basedOn w:val="a0"/>
    <w:uiPriority w:val="22"/>
    <w:qFormat/>
    <w:rsid w:val="00691347"/>
    <w:rPr>
      <w:b/>
      <w:bCs/>
      <w:color w:val="auto"/>
    </w:rPr>
  </w:style>
  <w:style w:type="character" w:styleId="afd">
    <w:name w:val="page number"/>
    <w:basedOn w:val="a0"/>
    <w:rsid w:val="00EC706B"/>
  </w:style>
  <w:style w:type="table" w:styleId="afe">
    <w:name w:val="Table Grid"/>
    <w:basedOn w:val="a1"/>
    <w:uiPriority w:val="59"/>
    <w:rsid w:val="00EC706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
    <w:name w:val="footnote reference"/>
    <w:basedOn w:val="a0"/>
    <w:uiPriority w:val="99"/>
    <w:rsid w:val="00EC706B"/>
    <w:rPr>
      <w:rFonts w:cs="Times New Roman"/>
      <w:vertAlign w:val="superscript"/>
    </w:rPr>
  </w:style>
  <w:style w:type="paragraph" w:styleId="aff0">
    <w:name w:val="Balloon Text"/>
    <w:basedOn w:val="a"/>
    <w:link w:val="aff1"/>
    <w:rsid w:val="00EC706B"/>
    <w:rPr>
      <w:rFonts w:ascii="Tahoma" w:hAnsi="Tahoma" w:cs="Tahoma"/>
      <w:sz w:val="16"/>
      <w:szCs w:val="16"/>
    </w:rPr>
  </w:style>
  <w:style w:type="character" w:customStyle="1" w:styleId="aff1">
    <w:name w:val="Текст выноски Знак"/>
    <w:basedOn w:val="a0"/>
    <w:link w:val="aff0"/>
    <w:rsid w:val="00EC706B"/>
    <w:rPr>
      <w:rFonts w:ascii="Tahoma" w:eastAsia="Times New Roman" w:hAnsi="Tahoma" w:cs="Tahoma"/>
      <w:sz w:val="16"/>
      <w:szCs w:val="16"/>
      <w:lang w:eastAsia="ar-SA"/>
    </w:rPr>
  </w:style>
  <w:style w:type="paragraph" w:styleId="aff2">
    <w:name w:val="List Paragraph"/>
    <w:basedOn w:val="a"/>
    <w:uiPriority w:val="34"/>
    <w:qFormat/>
    <w:rsid w:val="00EC706B"/>
    <w:pPr>
      <w:ind w:left="720"/>
      <w:contextualSpacing/>
    </w:pPr>
  </w:style>
  <w:style w:type="character" w:styleId="aff3">
    <w:name w:val="Emphasis"/>
    <w:basedOn w:val="a0"/>
    <w:uiPriority w:val="20"/>
    <w:qFormat/>
    <w:rsid w:val="00691347"/>
    <w:rPr>
      <w:i/>
      <w:iCs/>
      <w:color w:val="auto"/>
    </w:rPr>
  </w:style>
  <w:style w:type="table" w:customStyle="1" w:styleId="17">
    <w:name w:val="Сетка таблицы1"/>
    <w:basedOn w:val="a1"/>
    <w:next w:val="afe"/>
    <w:uiPriority w:val="39"/>
    <w:rsid w:val="00EC706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1"/>
    <w:next w:val="afe"/>
    <w:uiPriority w:val="59"/>
    <w:rsid w:val="00EC706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e"/>
    <w:uiPriority w:val="59"/>
    <w:rsid w:val="00EC706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4">
    <w:name w:val="annotation reference"/>
    <w:basedOn w:val="a0"/>
    <w:uiPriority w:val="99"/>
    <w:semiHidden/>
    <w:unhideWhenUsed/>
    <w:rsid w:val="00CF2584"/>
    <w:rPr>
      <w:sz w:val="16"/>
      <w:szCs w:val="16"/>
    </w:rPr>
  </w:style>
  <w:style w:type="paragraph" w:styleId="aff5">
    <w:name w:val="annotation text"/>
    <w:basedOn w:val="a"/>
    <w:link w:val="aff6"/>
    <w:uiPriority w:val="99"/>
    <w:semiHidden/>
    <w:unhideWhenUsed/>
    <w:rsid w:val="00CF2584"/>
    <w:rPr>
      <w:sz w:val="20"/>
      <w:szCs w:val="20"/>
    </w:rPr>
  </w:style>
  <w:style w:type="character" w:customStyle="1" w:styleId="aff6">
    <w:name w:val="Текст примечания Знак"/>
    <w:basedOn w:val="a0"/>
    <w:link w:val="aff5"/>
    <w:uiPriority w:val="99"/>
    <w:semiHidden/>
    <w:rsid w:val="00CF2584"/>
    <w:rPr>
      <w:rFonts w:ascii="Times New Roman" w:eastAsia="Times New Roman" w:hAnsi="Times New Roman" w:cs="Times New Roman"/>
      <w:sz w:val="20"/>
      <w:szCs w:val="20"/>
      <w:lang w:eastAsia="ar-SA"/>
    </w:rPr>
  </w:style>
  <w:style w:type="paragraph" w:customStyle="1" w:styleId="29">
    <w:name w:val="Заголовок2"/>
    <w:basedOn w:val="a"/>
    <w:next w:val="ad"/>
    <w:rsid w:val="00541E74"/>
    <w:pPr>
      <w:keepNext/>
      <w:spacing w:before="240" w:after="120"/>
    </w:pPr>
    <w:rPr>
      <w:rFonts w:ascii="Arial" w:eastAsia="MS Mincho" w:hAnsi="Arial" w:cs="Tahoma"/>
      <w:sz w:val="28"/>
      <w:szCs w:val="28"/>
    </w:rPr>
  </w:style>
  <w:style w:type="table" w:customStyle="1" w:styleId="32">
    <w:name w:val="Сетка таблицы3"/>
    <w:basedOn w:val="a1"/>
    <w:next w:val="afe"/>
    <w:uiPriority w:val="39"/>
    <w:rsid w:val="003304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unhideWhenUsed/>
    <w:rsid w:val="00B025F4"/>
    <w:pPr>
      <w:spacing w:after="120"/>
      <w:ind w:left="283"/>
    </w:pPr>
    <w:rPr>
      <w:sz w:val="16"/>
      <w:szCs w:val="16"/>
    </w:rPr>
  </w:style>
  <w:style w:type="character" w:customStyle="1" w:styleId="34">
    <w:name w:val="Основной текст с отступом 3 Знак"/>
    <w:basedOn w:val="a0"/>
    <w:link w:val="33"/>
    <w:uiPriority w:val="99"/>
    <w:rsid w:val="00B025F4"/>
    <w:rPr>
      <w:rFonts w:ascii="Times New Roman" w:eastAsia="Times New Roman" w:hAnsi="Times New Roman" w:cs="Times New Roman"/>
      <w:sz w:val="16"/>
      <w:szCs w:val="16"/>
      <w:lang w:eastAsia="ar-SA"/>
    </w:rPr>
  </w:style>
  <w:style w:type="character" w:customStyle="1" w:styleId="18">
    <w:name w:val="Неразрешенное упоминание1"/>
    <w:basedOn w:val="a0"/>
    <w:uiPriority w:val="99"/>
    <w:semiHidden/>
    <w:unhideWhenUsed/>
    <w:rsid w:val="00956B5E"/>
    <w:rPr>
      <w:color w:val="605E5C"/>
      <w:shd w:val="clear" w:color="auto" w:fill="E1DFDD"/>
    </w:rPr>
  </w:style>
  <w:style w:type="paragraph" w:customStyle="1" w:styleId="Default">
    <w:name w:val="Default"/>
    <w:rsid w:val="00BC591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7">
    <w:name w:val="TOC Heading"/>
    <w:basedOn w:val="1"/>
    <w:next w:val="a"/>
    <w:uiPriority w:val="39"/>
    <w:unhideWhenUsed/>
    <w:qFormat/>
    <w:rsid w:val="00691347"/>
    <w:pPr>
      <w:outlineLvl w:val="9"/>
    </w:pPr>
  </w:style>
  <w:style w:type="character" w:customStyle="1" w:styleId="60">
    <w:name w:val="Заголовок 6 Знак"/>
    <w:basedOn w:val="a0"/>
    <w:link w:val="6"/>
    <w:uiPriority w:val="9"/>
    <w:semiHidden/>
    <w:rsid w:val="00691347"/>
    <w:rPr>
      <w:color w:val="1F4E79" w:themeColor="accent1" w:themeShade="80"/>
    </w:rPr>
  </w:style>
  <w:style w:type="character" w:customStyle="1" w:styleId="80">
    <w:name w:val="Заголовок 8 Знак"/>
    <w:basedOn w:val="a0"/>
    <w:link w:val="8"/>
    <w:uiPriority w:val="9"/>
    <w:semiHidden/>
    <w:rsid w:val="00691347"/>
    <w:rPr>
      <w:color w:val="262626" w:themeColor="text1" w:themeTint="D9"/>
      <w:sz w:val="21"/>
      <w:szCs w:val="21"/>
    </w:rPr>
  </w:style>
  <w:style w:type="character" w:customStyle="1" w:styleId="90">
    <w:name w:val="Заголовок 9 Знак"/>
    <w:basedOn w:val="a0"/>
    <w:link w:val="9"/>
    <w:uiPriority w:val="9"/>
    <w:semiHidden/>
    <w:rsid w:val="00691347"/>
    <w:rPr>
      <w:rFonts w:asciiTheme="majorHAnsi" w:eastAsiaTheme="majorEastAsia" w:hAnsiTheme="majorHAnsi" w:cstheme="majorBidi"/>
      <w:i/>
      <w:iCs/>
      <w:color w:val="262626" w:themeColor="text1" w:themeTint="D9"/>
      <w:sz w:val="21"/>
      <w:szCs w:val="21"/>
    </w:rPr>
  </w:style>
  <w:style w:type="paragraph" w:styleId="aff8">
    <w:name w:val="caption"/>
    <w:basedOn w:val="a"/>
    <w:next w:val="a"/>
    <w:uiPriority w:val="35"/>
    <w:semiHidden/>
    <w:unhideWhenUsed/>
    <w:qFormat/>
    <w:rsid w:val="00691347"/>
    <w:pPr>
      <w:spacing w:after="200" w:line="240" w:lineRule="auto"/>
    </w:pPr>
    <w:rPr>
      <w:i/>
      <w:iCs/>
      <w:color w:val="44546A" w:themeColor="text2"/>
      <w:sz w:val="18"/>
      <w:szCs w:val="18"/>
    </w:rPr>
  </w:style>
  <w:style w:type="paragraph" w:styleId="aff9">
    <w:name w:val="No Spacing"/>
    <w:uiPriority w:val="1"/>
    <w:qFormat/>
    <w:rsid w:val="00691347"/>
    <w:pPr>
      <w:spacing w:after="0" w:line="240" w:lineRule="auto"/>
    </w:pPr>
  </w:style>
  <w:style w:type="paragraph" w:styleId="2a">
    <w:name w:val="Quote"/>
    <w:basedOn w:val="a"/>
    <w:next w:val="a"/>
    <w:link w:val="2b"/>
    <w:uiPriority w:val="29"/>
    <w:qFormat/>
    <w:rsid w:val="00691347"/>
    <w:pPr>
      <w:spacing w:before="200"/>
      <w:ind w:left="864" w:right="864"/>
    </w:pPr>
    <w:rPr>
      <w:i/>
      <w:iCs/>
      <w:color w:val="404040" w:themeColor="text1" w:themeTint="BF"/>
    </w:rPr>
  </w:style>
  <w:style w:type="character" w:customStyle="1" w:styleId="2b">
    <w:name w:val="Цитата 2 Знак"/>
    <w:basedOn w:val="a0"/>
    <w:link w:val="2a"/>
    <w:uiPriority w:val="29"/>
    <w:rsid w:val="00691347"/>
    <w:rPr>
      <w:i/>
      <w:iCs/>
      <w:color w:val="404040" w:themeColor="text1" w:themeTint="BF"/>
    </w:rPr>
  </w:style>
  <w:style w:type="paragraph" w:styleId="affa">
    <w:name w:val="Intense Quote"/>
    <w:basedOn w:val="a"/>
    <w:next w:val="a"/>
    <w:link w:val="affb"/>
    <w:uiPriority w:val="30"/>
    <w:qFormat/>
    <w:rsid w:val="0069134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b">
    <w:name w:val="Выделенная цитата Знак"/>
    <w:basedOn w:val="a0"/>
    <w:link w:val="affa"/>
    <w:uiPriority w:val="30"/>
    <w:rsid w:val="00691347"/>
    <w:rPr>
      <w:i/>
      <w:iCs/>
      <w:color w:val="5B9BD5" w:themeColor="accent1"/>
    </w:rPr>
  </w:style>
  <w:style w:type="character" w:styleId="affc">
    <w:name w:val="Subtle Emphasis"/>
    <w:basedOn w:val="a0"/>
    <w:uiPriority w:val="19"/>
    <w:qFormat/>
    <w:rsid w:val="00691347"/>
    <w:rPr>
      <w:i/>
      <w:iCs/>
      <w:color w:val="404040" w:themeColor="text1" w:themeTint="BF"/>
    </w:rPr>
  </w:style>
  <w:style w:type="character" w:styleId="affd">
    <w:name w:val="Intense Emphasis"/>
    <w:basedOn w:val="a0"/>
    <w:uiPriority w:val="21"/>
    <w:qFormat/>
    <w:rsid w:val="00691347"/>
    <w:rPr>
      <w:i/>
      <w:iCs/>
      <w:color w:val="5B9BD5" w:themeColor="accent1"/>
    </w:rPr>
  </w:style>
  <w:style w:type="character" w:styleId="affe">
    <w:name w:val="Subtle Reference"/>
    <w:basedOn w:val="a0"/>
    <w:uiPriority w:val="31"/>
    <w:qFormat/>
    <w:rsid w:val="00691347"/>
    <w:rPr>
      <w:smallCaps/>
      <w:color w:val="404040" w:themeColor="text1" w:themeTint="BF"/>
    </w:rPr>
  </w:style>
  <w:style w:type="character" w:styleId="afff">
    <w:name w:val="Intense Reference"/>
    <w:basedOn w:val="a0"/>
    <w:uiPriority w:val="32"/>
    <w:qFormat/>
    <w:rsid w:val="00691347"/>
    <w:rPr>
      <w:b/>
      <w:bCs/>
      <w:smallCaps/>
      <w:color w:val="5B9BD5" w:themeColor="accent1"/>
      <w:spacing w:val="5"/>
    </w:rPr>
  </w:style>
  <w:style w:type="character" w:styleId="afff0">
    <w:name w:val="Book Title"/>
    <w:basedOn w:val="a0"/>
    <w:uiPriority w:val="33"/>
    <w:qFormat/>
    <w:rsid w:val="00691347"/>
    <w:rPr>
      <w:b/>
      <w:bCs/>
      <w:i/>
      <w:iCs/>
      <w:spacing w:val="5"/>
    </w:rPr>
  </w:style>
  <w:style w:type="paragraph" w:styleId="afff1">
    <w:name w:val="annotation subject"/>
    <w:basedOn w:val="aff5"/>
    <w:next w:val="aff5"/>
    <w:link w:val="afff2"/>
    <w:uiPriority w:val="99"/>
    <w:semiHidden/>
    <w:unhideWhenUsed/>
    <w:rsid w:val="00483CB0"/>
    <w:pPr>
      <w:spacing w:line="240" w:lineRule="auto"/>
    </w:pPr>
    <w:rPr>
      <w:b/>
      <w:bCs/>
    </w:rPr>
  </w:style>
  <w:style w:type="character" w:customStyle="1" w:styleId="afff2">
    <w:name w:val="Тема примечания Знак"/>
    <w:basedOn w:val="aff6"/>
    <w:link w:val="afff1"/>
    <w:uiPriority w:val="99"/>
    <w:semiHidden/>
    <w:rsid w:val="00483CB0"/>
    <w:rPr>
      <w:rFonts w:ascii="Times New Roman" w:eastAsia="Times New Roman" w:hAnsi="Times New Roman" w:cs="Times New Roman"/>
      <w:b/>
      <w:bCs/>
      <w:sz w:val="20"/>
      <w:szCs w:val="20"/>
      <w:lang w:eastAsia="ar-SA"/>
    </w:rPr>
  </w:style>
  <w:style w:type="character" w:customStyle="1" w:styleId="document-regularnamevisible">
    <w:name w:val="document-regular_name_visible"/>
    <w:basedOn w:val="a0"/>
    <w:rsid w:val="004E1291"/>
  </w:style>
  <w:style w:type="paragraph" w:styleId="afff3">
    <w:name w:val="Revision"/>
    <w:hidden/>
    <w:uiPriority w:val="99"/>
    <w:semiHidden/>
    <w:rsid w:val="00152338"/>
    <w:pPr>
      <w:spacing w:after="0" w:line="240" w:lineRule="auto"/>
    </w:pPr>
  </w:style>
  <w:style w:type="character" w:customStyle="1" w:styleId="UnresolvedMention">
    <w:name w:val="Unresolved Mention"/>
    <w:basedOn w:val="a0"/>
    <w:uiPriority w:val="99"/>
    <w:semiHidden/>
    <w:unhideWhenUsed/>
    <w:rsid w:val="000442E2"/>
    <w:rPr>
      <w:color w:val="605E5C"/>
      <w:shd w:val="clear" w:color="auto" w:fill="E1DFDD"/>
    </w:rPr>
  </w:style>
  <w:style w:type="character" w:customStyle="1" w:styleId="afff4">
    <w:name w:val="Основной текст_"/>
    <w:basedOn w:val="a0"/>
    <w:link w:val="19"/>
    <w:rsid w:val="000442E2"/>
    <w:rPr>
      <w:rFonts w:ascii="Times New Roman" w:eastAsia="Times New Roman" w:hAnsi="Times New Roman" w:cs="Times New Roman"/>
      <w:sz w:val="28"/>
      <w:szCs w:val="28"/>
    </w:rPr>
  </w:style>
  <w:style w:type="paragraph" w:customStyle="1" w:styleId="19">
    <w:name w:val="Основной текст1"/>
    <w:basedOn w:val="a"/>
    <w:link w:val="afff4"/>
    <w:rsid w:val="000442E2"/>
    <w:pPr>
      <w:widowControl w:val="0"/>
      <w:spacing w:after="0" w:line="240" w:lineRule="auto"/>
      <w:ind w:firstLine="400"/>
    </w:pPr>
    <w:rPr>
      <w:rFonts w:ascii="Times New Roman" w:eastAsia="Times New Roman" w:hAnsi="Times New Roman" w:cs="Times New Roman"/>
      <w:sz w:val="28"/>
      <w:szCs w:val="28"/>
    </w:rPr>
  </w:style>
  <w:style w:type="paragraph" w:styleId="2c">
    <w:name w:val="toc 2"/>
    <w:basedOn w:val="a"/>
    <w:next w:val="a"/>
    <w:autoRedefine/>
    <w:uiPriority w:val="39"/>
    <w:unhideWhenUsed/>
    <w:rsid w:val="00A83DD8"/>
    <w:pPr>
      <w:spacing w:after="100"/>
      <w:ind w:left="220"/>
    </w:pPr>
    <w:rPr>
      <w:rFonts w:cs="Times New Roman"/>
      <w:lang w:eastAsia="ru-RU"/>
    </w:rPr>
  </w:style>
  <w:style w:type="paragraph" w:styleId="35">
    <w:name w:val="toc 3"/>
    <w:basedOn w:val="a"/>
    <w:next w:val="a"/>
    <w:autoRedefine/>
    <w:uiPriority w:val="39"/>
    <w:unhideWhenUsed/>
    <w:rsid w:val="00A83DD8"/>
    <w:pPr>
      <w:spacing w:after="100"/>
      <w:ind w:left="440"/>
    </w:pPr>
    <w:rPr>
      <w:rFonts w:cs="Times New Roman"/>
      <w:lang w:eastAsia="ru-RU"/>
    </w:rPr>
  </w:style>
</w:styles>
</file>

<file path=word/webSettings.xml><?xml version="1.0" encoding="utf-8"?>
<w:webSettings xmlns:r="http://schemas.openxmlformats.org/officeDocument/2006/relationships" xmlns:w="http://schemas.openxmlformats.org/wordprocessingml/2006/main">
  <w:divs>
    <w:div w:id="7148088">
      <w:bodyDiv w:val="1"/>
      <w:marLeft w:val="0"/>
      <w:marRight w:val="0"/>
      <w:marTop w:val="0"/>
      <w:marBottom w:val="0"/>
      <w:divBdr>
        <w:top w:val="none" w:sz="0" w:space="0" w:color="auto"/>
        <w:left w:val="none" w:sz="0" w:space="0" w:color="auto"/>
        <w:bottom w:val="none" w:sz="0" w:space="0" w:color="auto"/>
        <w:right w:val="none" w:sz="0" w:space="0" w:color="auto"/>
      </w:divBdr>
    </w:div>
    <w:div w:id="18045173">
      <w:bodyDiv w:val="1"/>
      <w:marLeft w:val="0"/>
      <w:marRight w:val="0"/>
      <w:marTop w:val="0"/>
      <w:marBottom w:val="0"/>
      <w:divBdr>
        <w:top w:val="none" w:sz="0" w:space="0" w:color="auto"/>
        <w:left w:val="none" w:sz="0" w:space="0" w:color="auto"/>
        <w:bottom w:val="none" w:sz="0" w:space="0" w:color="auto"/>
        <w:right w:val="none" w:sz="0" w:space="0" w:color="auto"/>
      </w:divBdr>
    </w:div>
    <w:div w:id="426463702">
      <w:bodyDiv w:val="1"/>
      <w:marLeft w:val="0"/>
      <w:marRight w:val="0"/>
      <w:marTop w:val="0"/>
      <w:marBottom w:val="0"/>
      <w:divBdr>
        <w:top w:val="none" w:sz="0" w:space="0" w:color="auto"/>
        <w:left w:val="none" w:sz="0" w:space="0" w:color="auto"/>
        <w:bottom w:val="none" w:sz="0" w:space="0" w:color="auto"/>
        <w:right w:val="none" w:sz="0" w:space="0" w:color="auto"/>
      </w:divBdr>
    </w:div>
    <w:div w:id="437220865">
      <w:bodyDiv w:val="1"/>
      <w:marLeft w:val="0"/>
      <w:marRight w:val="0"/>
      <w:marTop w:val="0"/>
      <w:marBottom w:val="0"/>
      <w:divBdr>
        <w:top w:val="none" w:sz="0" w:space="0" w:color="auto"/>
        <w:left w:val="none" w:sz="0" w:space="0" w:color="auto"/>
        <w:bottom w:val="none" w:sz="0" w:space="0" w:color="auto"/>
        <w:right w:val="none" w:sz="0" w:space="0" w:color="auto"/>
      </w:divBdr>
    </w:div>
    <w:div w:id="677543488">
      <w:bodyDiv w:val="1"/>
      <w:marLeft w:val="0"/>
      <w:marRight w:val="0"/>
      <w:marTop w:val="0"/>
      <w:marBottom w:val="0"/>
      <w:divBdr>
        <w:top w:val="none" w:sz="0" w:space="0" w:color="auto"/>
        <w:left w:val="none" w:sz="0" w:space="0" w:color="auto"/>
        <w:bottom w:val="none" w:sz="0" w:space="0" w:color="auto"/>
        <w:right w:val="none" w:sz="0" w:space="0" w:color="auto"/>
      </w:divBdr>
    </w:div>
    <w:div w:id="697774689">
      <w:bodyDiv w:val="1"/>
      <w:marLeft w:val="0"/>
      <w:marRight w:val="0"/>
      <w:marTop w:val="0"/>
      <w:marBottom w:val="0"/>
      <w:divBdr>
        <w:top w:val="none" w:sz="0" w:space="0" w:color="auto"/>
        <w:left w:val="none" w:sz="0" w:space="0" w:color="auto"/>
        <w:bottom w:val="none" w:sz="0" w:space="0" w:color="auto"/>
        <w:right w:val="none" w:sz="0" w:space="0" w:color="auto"/>
      </w:divBdr>
    </w:div>
    <w:div w:id="751198949">
      <w:bodyDiv w:val="1"/>
      <w:marLeft w:val="0"/>
      <w:marRight w:val="0"/>
      <w:marTop w:val="0"/>
      <w:marBottom w:val="0"/>
      <w:divBdr>
        <w:top w:val="none" w:sz="0" w:space="0" w:color="auto"/>
        <w:left w:val="none" w:sz="0" w:space="0" w:color="auto"/>
        <w:bottom w:val="none" w:sz="0" w:space="0" w:color="auto"/>
        <w:right w:val="none" w:sz="0" w:space="0" w:color="auto"/>
      </w:divBdr>
    </w:div>
    <w:div w:id="934822759">
      <w:bodyDiv w:val="1"/>
      <w:marLeft w:val="0"/>
      <w:marRight w:val="0"/>
      <w:marTop w:val="0"/>
      <w:marBottom w:val="0"/>
      <w:divBdr>
        <w:top w:val="none" w:sz="0" w:space="0" w:color="auto"/>
        <w:left w:val="none" w:sz="0" w:space="0" w:color="auto"/>
        <w:bottom w:val="none" w:sz="0" w:space="0" w:color="auto"/>
        <w:right w:val="none" w:sz="0" w:space="0" w:color="auto"/>
      </w:divBdr>
    </w:div>
    <w:div w:id="952441746">
      <w:bodyDiv w:val="1"/>
      <w:marLeft w:val="0"/>
      <w:marRight w:val="0"/>
      <w:marTop w:val="0"/>
      <w:marBottom w:val="0"/>
      <w:divBdr>
        <w:top w:val="none" w:sz="0" w:space="0" w:color="auto"/>
        <w:left w:val="none" w:sz="0" w:space="0" w:color="auto"/>
        <w:bottom w:val="none" w:sz="0" w:space="0" w:color="auto"/>
        <w:right w:val="none" w:sz="0" w:space="0" w:color="auto"/>
      </w:divBdr>
    </w:div>
    <w:div w:id="1174883327">
      <w:bodyDiv w:val="1"/>
      <w:marLeft w:val="0"/>
      <w:marRight w:val="0"/>
      <w:marTop w:val="0"/>
      <w:marBottom w:val="0"/>
      <w:divBdr>
        <w:top w:val="none" w:sz="0" w:space="0" w:color="auto"/>
        <w:left w:val="none" w:sz="0" w:space="0" w:color="auto"/>
        <w:bottom w:val="none" w:sz="0" w:space="0" w:color="auto"/>
        <w:right w:val="none" w:sz="0" w:space="0" w:color="auto"/>
      </w:divBdr>
    </w:div>
    <w:div w:id="1199201190">
      <w:bodyDiv w:val="1"/>
      <w:marLeft w:val="0"/>
      <w:marRight w:val="0"/>
      <w:marTop w:val="0"/>
      <w:marBottom w:val="0"/>
      <w:divBdr>
        <w:top w:val="none" w:sz="0" w:space="0" w:color="auto"/>
        <w:left w:val="none" w:sz="0" w:space="0" w:color="auto"/>
        <w:bottom w:val="none" w:sz="0" w:space="0" w:color="auto"/>
        <w:right w:val="none" w:sz="0" w:space="0" w:color="auto"/>
      </w:divBdr>
    </w:div>
    <w:div w:id="1363700547">
      <w:bodyDiv w:val="1"/>
      <w:marLeft w:val="0"/>
      <w:marRight w:val="0"/>
      <w:marTop w:val="0"/>
      <w:marBottom w:val="0"/>
      <w:divBdr>
        <w:top w:val="none" w:sz="0" w:space="0" w:color="auto"/>
        <w:left w:val="none" w:sz="0" w:space="0" w:color="auto"/>
        <w:bottom w:val="none" w:sz="0" w:space="0" w:color="auto"/>
        <w:right w:val="none" w:sz="0" w:space="0" w:color="auto"/>
      </w:divBdr>
    </w:div>
    <w:div w:id="1413820208">
      <w:bodyDiv w:val="1"/>
      <w:marLeft w:val="0"/>
      <w:marRight w:val="0"/>
      <w:marTop w:val="0"/>
      <w:marBottom w:val="0"/>
      <w:divBdr>
        <w:top w:val="none" w:sz="0" w:space="0" w:color="auto"/>
        <w:left w:val="none" w:sz="0" w:space="0" w:color="auto"/>
        <w:bottom w:val="none" w:sz="0" w:space="0" w:color="auto"/>
        <w:right w:val="none" w:sz="0" w:space="0" w:color="auto"/>
      </w:divBdr>
    </w:div>
    <w:div w:id="1484152245">
      <w:bodyDiv w:val="1"/>
      <w:marLeft w:val="0"/>
      <w:marRight w:val="0"/>
      <w:marTop w:val="0"/>
      <w:marBottom w:val="0"/>
      <w:divBdr>
        <w:top w:val="none" w:sz="0" w:space="0" w:color="auto"/>
        <w:left w:val="none" w:sz="0" w:space="0" w:color="auto"/>
        <w:bottom w:val="none" w:sz="0" w:space="0" w:color="auto"/>
        <w:right w:val="none" w:sz="0" w:space="0" w:color="auto"/>
      </w:divBdr>
    </w:div>
    <w:div w:id="1819762432">
      <w:bodyDiv w:val="1"/>
      <w:marLeft w:val="0"/>
      <w:marRight w:val="0"/>
      <w:marTop w:val="0"/>
      <w:marBottom w:val="0"/>
      <w:divBdr>
        <w:top w:val="none" w:sz="0" w:space="0" w:color="auto"/>
        <w:left w:val="none" w:sz="0" w:space="0" w:color="auto"/>
        <w:bottom w:val="none" w:sz="0" w:space="0" w:color="auto"/>
        <w:right w:val="none" w:sz="0" w:space="0" w:color="auto"/>
      </w:divBdr>
    </w:div>
    <w:div w:id="1827548151">
      <w:bodyDiv w:val="1"/>
      <w:marLeft w:val="0"/>
      <w:marRight w:val="0"/>
      <w:marTop w:val="0"/>
      <w:marBottom w:val="0"/>
      <w:divBdr>
        <w:top w:val="none" w:sz="0" w:space="0" w:color="auto"/>
        <w:left w:val="none" w:sz="0" w:space="0" w:color="auto"/>
        <w:bottom w:val="none" w:sz="0" w:space="0" w:color="auto"/>
        <w:right w:val="none" w:sz="0" w:space="0" w:color="auto"/>
      </w:divBdr>
    </w:div>
    <w:div w:id="1921139457">
      <w:bodyDiv w:val="1"/>
      <w:marLeft w:val="0"/>
      <w:marRight w:val="0"/>
      <w:marTop w:val="0"/>
      <w:marBottom w:val="0"/>
      <w:divBdr>
        <w:top w:val="none" w:sz="0" w:space="0" w:color="auto"/>
        <w:left w:val="none" w:sz="0" w:space="0" w:color="auto"/>
        <w:bottom w:val="none" w:sz="0" w:space="0" w:color="auto"/>
        <w:right w:val="none" w:sz="0" w:space="0" w:color="auto"/>
      </w:divBdr>
    </w:div>
    <w:div w:id="1927033447">
      <w:bodyDiv w:val="1"/>
      <w:marLeft w:val="0"/>
      <w:marRight w:val="0"/>
      <w:marTop w:val="0"/>
      <w:marBottom w:val="0"/>
      <w:divBdr>
        <w:top w:val="none" w:sz="0" w:space="0" w:color="auto"/>
        <w:left w:val="none" w:sz="0" w:space="0" w:color="auto"/>
        <w:bottom w:val="none" w:sz="0" w:space="0" w:color="auto"/>
        <w:right w:val="none" w:sz="0" w:space="0" w:color="auto"/>
      </w:divBdr>
    </w:div>
    <w:div w:id="196353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structure/1000000125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n-fond@mail.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1072;&#1083;&#1084;&#1072;&#1079;&#1085;&#1099;&#1081;-&#1082;&#1088;&#1072;&#1081;.&#1088;&#1092;/"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215E8-95AD-4825-8195-87E3E5ED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26</Pages>
  <Words>7753</Words>
  <Characters>44195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Administrator</cp:lastModifiedBy>
  <cp:revision>7</cp:revision>
  <cp:lastPrinted>2024-01-10T10:48:00Z</cp:lastPrinted>
  <dcterms:created xsi:type="dcterms:W3CDTF">2025-01-31T02:09:00Z</dcterms:created>
  <dcterms:modified xsi:type="dcterms:W3CDTF">2025-11-06T08:13:00Z</dcterms:modified>
</cp:coreProperties>
</file>